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22779B">
        <w:trPr>
          <w:trHeight w:val="1547"/>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639238BA" w14:textId="1D39C1C8" w:rsidR="000A5EEF" w:rsidRPr="0022779B" w:rsidRDefault="0022779B" w:rsidP="0022779B">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4F103E56" w14:textId="31CF4BD5" w:rsidR="000A5EEF" w:rsidRPr="0022779B" w:rsidRDefault="0022779B" w:rsidP="0022779B">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1BBBAEBF" w14:textId="77777777" w:rsidR="000A5EEF" w:rsidRDefault="000A5EEF" w:rsidP="000A5EEF">
      <w:pPr>
        <w:tabs>
          <w:tab w:val="left" w:pos="5739"/>
        </w:tabs>
        <w:spacing w:after="80" w:line="240" w:lineRule="auto"/>
        <w:ind w:left="-284"/>
        <w:contextualSpacing/>
        <w:rPr>
          <w:rFonts w:asciiTheme="minorHAnsi" w:hAnsiTheme="minorHAnsi" w:cstheme="minorHAnsi"/>
          <w:b/>
          <w:sz w:val="20"/>
        </w:rPr>
      </w:pPr>
    </w:p>
    <w:p w14:paraId="0A2BA6B0" w14:textId="77777777" w:rsidR="000A5EEF" w:rsidRPr="00FA4CFC" w:rsidRDefault="000A5EEF"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7A6647C" w14:textId="7DDB9402" w:rsidR="000A5EEF" w:rsidRDefault="000A5EEF" w:rsidP="000A5EEF">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F8623A">
        <w:rPr>
          <w:rFonts w:asciiTheme="minorHAnsi" w:hAnsiTheme="minorHAnsi" w:cstheme="minorHAnsi"/>
          <w:sz w:val="20"/>
          <w:szCs w:val="22"/>
        </w:rPr>
        <w:t>POST/DYS/OW/GZ/</w:t>
      </w:r>
      <w:r w:rsidR="00975E33">
        <w:rPr>
          <w:rFonts w:asciiTheme="minorHAnsi" w:hAnsiTheme="minorHAnsi" w:cstheme="minorHAnsi"/>
          <w:sz w:val="20"/>
          <w:szCs w:val="22"/>
        </w:rPr>
        <w:t>0</w:t>
      </w:r>
      <w:r w:rsidR="00F8623A">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A66630" w:rsidRPr="00BC3F5C">
        <w:rPr>
          <w:rFonts w:asciiTheme="minorHAnsi" w:hAnsiTheme="minorHAnsi" w:cstheme="minorHAnsi"/>
          <w:noProof/>
          <w:sz w:val="20"/>
          <w:szCs w:val="22"/>
        </w:rPr>
        <w:t>109</w:t>
      </w:r>
      <w:r w:rsidRPr="00C33EB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975E33">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A66630" w:rsidRPr="00BC3F5C">
        <w:rPr>
          <w:rFonts w:asciiTheme="minorHAnsi" w:hAnsiTheme="minorHAnsi" w:cstheme="minorHAnsi"/>
          <w:noProof/>
          <w:sz w:val="20"/>
          <w:lang w:eastAsia="pl-PL"/>
        </w:rPr>
        <w:t>Sukcesywna dostawa artykułów spożywczych do Ośrodka Konferencyjno-Szkoleniowego PGE Dystrybucja S.A., OKS „ Złote Brzozy” w podziale na 6 części/zadań</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569CBE0" w14:textId="77777777" w:rsidR="000A5EEF" w:rsidRPr="00F71E5C" w:rsidRDefault="000A5EEF" w:rsidP="000A5EEF">
      <w:pPr>
        <w:spacing w:after="80" w:line="240" w:lineRule="exact"/>
        <w:ind w:left="-284"/>
        <w:rPr>
          <w:rFonts w:asciiTheme="minorHAnsi" w:hAnsiTheme="minorHAnsi" w:cstheme="minorHAnsi"/>
          <w:sz w:val="20"/>
        </w:rPr>
      </w:pP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0A39A5B6"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Pr="00FA4CFC" w:rsidRDefault="000A5EEF" w:rsidP="0022779B">
      <w:pPr>
        <w:pStyle w:val="Nagwek2"/>
        <w:widowControl w:val="0"/>
        <w:numPr>
          <w:ilvl w:val="5"/>
          <w:numId w:val="27"/>
        </w:numPr>
        <w:tabs>
          <w:tab w:val="left" w:pos="284"/>
        </w:tabs>
        <w:spacing w:before="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9F342F8" w14:textId="7345A3CD" w:rsidR="00975E33" w:rsidRDefault="00975E33" w:rsidP="0022779B">
      <w:pPr>
        <w:pStyle w:val="Akapitzlist"/>
        <w:spacing w:before="100" w:beforeAutospacing="1" w:after="100" w:afterAutospacing="1" w:line="360" w:lineRule="auto"/>
        <w:ind w:left="0"/>
        <w:rPr>
          <w:rFonts w:asciiTheme="minorHAnsi" w:hAnsiTheme="minorHAnsi" w:cstheme="minorHAnsi"/>
          <w:b/>
          <w:sz w:val="20"/>
        </w:rPr>
      </w:pPr>
      <w:r w:rsidRPr="00975E33">
        <w:rPr>
          <w:rFonts w:asciiTheme="minorHAnsi" w:hAnsiTheme="minorHAnsi" w:cstheme="minorHAnsi"/>
          <w:b/>
          <w:sz w:val="20"/>
        </w:rPr>
        <w:t>ZADANIE 1</w:t>
      </w:r>
      <w:r>
        <w:rPr>
          <w:rFonts w:asciiTheme="minorHAnsi" w:hAnsiTheme="minorHAnsi" w:cstheme="minorHAnsi"/>
          <w:b/>
          <w:sz w:val="20"/>
        </w:rPr>
        <w:t xml:space="preserve"> </w:t>
      </w:r>
      <w:r w:rsidRPr="00362722">
        <w:rPr>
          <w:rFonts w:asciiTheme="minorHAnsi" w:hAnsiTheme="minorHAnsi" w:cstheme="minorHAnsi"/>
          <w:b/>
          <w:sz w:val="20"/>
        </w:rPr>
        <w:t>Sukcesywna dostawa mrożonych warzyw, owoców, lodów</w:t>
      </w:r>
    </w:p>
    <w:p w14:paraId="6978CC28" w14:textId="64D06659" w:rsidR="000A5EEF" w:rsidRPr="00F71E5C" w:rsidRDefault="000A5EEF" w:rsidP="0022779B">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A3D0A40" w14:textId="77777777" w:rsidR="000A5EEF" w:rsidRDefault="000A5EEF" w:rsidP="0022779B">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2BF0C6B" w14:textId="77A8C0C8" w:rsidR="000A5EEF" w:rsidRDefault="000A5EEF" w:rsidP="0022779B">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023B66F8" w14:textId="4324D50E" w:rsidR="000A5EEF" w:rsidRDefault="000A5EEF" w:rsidP="0022779B">
      <w:pPr>
        <w:spacing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p w14:paraId="7CA51208" w14:textId="77777777" w:rsidR="00975E33" w:rsidRDefault="00975E33" w:rsidP="0022779B">
      <w:pPr>
        <w:spacing w:line="240" w:lineRule="auto"/>
        <w:rPr>
          <w:rFonts w:asciiTheme="minorHAnsi" w:hAnsiTheme="minorHAnsi" w:cstheme="minorHAnsi"/>
          <w:sz w:val="20"/>
        </w:rPr>
      </w:pPr>
    </w:p>
    <w:p w14:paraId="351DE801" w14:textId="77777777" w:rsidR="00975E33" w:rsidRDefault="00975E33" w:rsidP="0022779B">
      <w:pPr>
        <w:spacing w:line="240" w:lineRule="auto"/>
        <w:rPr>
          <w:rFonts w:asciiTheme="minorHAnsi" w:hAnsiTheme="minorHAnsi" w:cstheme="minorHAnsi"/>
          <w:sz w:val="20"/>
        </w:rPr>
      </w:pPr>
    </w:p>
    <w:tbl>
      <w:tblPr>
        <w:tblpPr w:leftFromText="141" w:rightFromText="141" w:vertAnchor="text" w:horzAnchor="margin" w:tblpXSpec="center" w:tblpY="561"/>
        <w:tblW w:w="10343" w:type="dxa"/>
        <w:tblLayout w:type="fixed"/>
        <w:tblCellMar>
          <w:left w:w="70" w:type="dxa"/>
          <w:right w:w="70" w:type="dxa"/>
        </w:tblCellMar>
        <w:tblLook w:val="04A0" w:firstRow="1" w:lastRow="0" w:firstColumn="1" w:lastColumn="0" w:noHBand="0" w:noVBand="1"/>
      </w:tblPr>
      <w:tblGrid>
        <w:gridCol w:w="386"/>
        <w:gridCol w:w="2870"/>
        <w:gridCol w:w="567"/>
        <w:gridCol w:w="567"/>
        <w:gridCol w:w="1275"/>
        <w:gridCol w:w="567"/>
        <w:gridCol w:w="1276"/>
        <w:gridCol w:w="851"/>
        <w:gridCol w:w="1043"/>
        <w:gridCol w:w="941"/>
      </w:tblGrid>
      <w:tr w:rsidR="00975E33" w:rsidRPr="00CB4509" w14:paraId="50A11061" w14:textId="77777777" w:rsidTr="00B54D2B">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E26CF"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Lp.</w:t>
            </w:r>
          </w:p>
        </w:tc>
        <w:tc>
          <w:tcPr>
            <w:tcW w:w="2870" w:type="dxa"/>
            <w:tcBorders>
              <w:top w:val="single" w:sz="4" w:space="0" w:color="auto"/>
              <w:left w:val="nil"/>
              <w:bottom w:val="single" w:sz="4" w:space="0" w:color="auto"/>
              <w:right w:val="single" w:sz="4" w:space="0" w:color="auto"/>
            </w:tcBorders>
            <w:shd w:val="clear" w:color="auto" w:fill="auto"/>
            <w:vAlign w:val="center"/>
            <w:hideMark/>
          </w:tcPr>
          <w:p w14:paraId="14339F7B"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Nazwa produktu</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B79E1B7"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J.m.</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DD4ED84"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Ilość</w:t>
            </w:r>
            <w:r>
              <w:rPr>
                <w:rFonts w:asciiTheme="minorHAnsi" w:hAnsiTheme="minorHAnsi" w:cstheme="minorHAnsi"/>
                <w:b/>
                <w:bCs/>
                <w:sz w:val="20"/>
              </w:rPr>
              <w:t xml:space="preserve"> w roku</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CA8B818"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Cena jednostkowa netto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AB5413"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VAT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AC53132"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Cena jednostkowa brutto ((2*3)+2)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9FD3243"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Wartość netto (1*2)</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017E3226"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Wartość podatku VAT (5*3)</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61568E61"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Wartość brutto (5+6)</w:t>
            </w:r>
          </w:p>
        </w:tc>
      </w:tr>
      <w:tr w:rsidR="00975E33" w:rsidRPr="00CB4509" w14:paraId="256D2C2A" w14:textId="77777777" w:rsidTr="00B54D2B">
        <w:trPr>
          <w:trHeight w:val="361"/>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FE492E"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2F4A51CA"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51307152"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1</w:t>
            </w:r>
          </w:p>
        </w:tc>
        <w:tc>
          <w:tcPr>
            <w:tcW w:w="1275" w:type="dxa"/>
            <w:tcBorders>
              <w:top w:val="nil"/>
              <w:left w:val="nil"/>
              <w:bottom w:val="single" w:sz="4" w:space="0" w:color="auto"/>
              <w:right w:val="single" w:sz="4" w:space="0" w:color="auto"/>
            </w:tcBorders>
            <w:shd w:val="clear" w:color="auto" w:fill="auto"/>
            <w:noWrap/>
            <w:vAlign w:val="center"/>
            <w:hideMark/>
          </w:tcPr>
          <w:p w14:paraId="4A7846CE"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2</w:t>
            </w:r>
          </w:p>
        </w:tc>
        <w:tc>
          <w:tcPr>
            <w:tcW w:w="567" w:type="dxa"/>
            <w:tcBorders>
              <w:top w:val="nil"/>
              <w:left w:val="nil"/>
              <w:bottom w:val="single" w:sz="4" w:space="0" w:color="auto"/>
              <w:right w:val="single" w:sz="4" w:space="0" w:color="auto"/>
            </w:tcBorders>
            <w:shd w:val="clear" w:color="auto" w:fill="auto"/>
            <w:noWrap/>
            <w:vAlign w:val="center"/>
            <w:hideMark/>
          </w:tcPr>
          <w:p w14:paraId="03413BE2"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3</w:t>
            </w:r>
          </w:p>
        </w:tc>
        <w:tc>
          <w:tcPr>
            <w:tcW w:w="1276" w:type="dxa"/>
            <w:tcBorders>
              <w:top w:val="nil"/>
              <w:left w:val="nil"/>
              <w:bottom w:val="single" w:sz="4" w:space="0" w:color="auto"/>
              <w:right w:val="single" w:sz="4" w:space="0" w:color="auto"/>
            </w:tcBorders>
            <w:shd w:val="clear" w:color="auto" w:fill="auto"/>
            <w:noWrap/>
            <w:vAlign w:val="center"/>
            <w:hideMark/>
          </w:tcPr>
          <w:p w14:paraId="78A307EB"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4</w:t>
            </w:r>
          </w:p>
        </w:tc>
        <w:tc>
          <w:tcPr>
            <w:tcW w:w="851" w:type="dxa"/>
            <w:tcBorders>
              <w:top w:val="nil"/>
              <w:left w:val="nil"/>
              <w:bottom w:val="single" w:sz="4" w:space="0" w:color="auto"/>
              <w:right w:val="single" w:sz="4" w:space="0" w:color="auto"/>
            </w:tcBorders>
            <w:shd w:val="clear" w:color="auto" w:fill="auto"/>
            <w:noWrap/>
            <w:vAlign w:val="center"/>
            <w:hideMark/>
          </w:tcPr>
          <w:p w14:paraId="2173B2C5"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5</w:t>
            </w:r>
          </w:p>
        </w:tc>
        <w:tc>
          <w:tcPr>
            <w:tcW w:w="1043" w:type="dxa"/>
            <w:tcBorders>
              <w:top w:val="nil"/>
              <w:left w:val="nil"/>
              <w:bottom w:val="single" w:sz="4" w:space="0" w:color="auto"/>
              <w:right w:val="single" w:sz="4" w:space="0" w:color="auto"/>
            </w:tcBorders>
            <w:shd w:val="clear" w:color="auto" w:fill="auto"/>
            <w:noWrap/>
            <w:vAlign w:val="center"/>
            <w:hideMark/>
          </w:tcPr>
          <w:p w14:paraId="6E9DE570"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6</w:t>
            </w:r>
          </w:p>
        </w:tc>
        <w:tc>
          <w:tcPr>
            <w:tcW w:w="941" w:type="dxa"/>
            <w:tcBorders>
              <w:top w:val="nil"/>
              <w:left w:val="nil"/>
              <w:bottom w:val="single" w:sz="4" w:space="0" w:color="auto"/>
              <w:right w:val="single" w:sz="4" w:space="0" w:color="auto"/>
            </w:tcBorders>
            <w:shd w:val="clear" w:color="auto" w:fill="auto"/>
            <w:noWrap/>
            <w:vAlign w:val="center"/>
            <w:hideMark/>
          </w:tcPr>
          <w:p w14:paraId="3A77EA88" w14:textId="77777777" w:rsidR="00975E33" w:rsidRPr="00CB4509" w:rsidRDefault="00975E33" w:rsidP="00B54D2B">
            <w:pPr>
              <w:spacing w:before="100" w:beforeAutospacing="1" w:after="100" w:afterAutospacing="1" w:line="240" w:lineRule="auto"/>
              <w:jc w:val="center"/>
              <w:rPr>
                <w:rFonts w:asciiTheme="minorHAnsi" w:hAnsiTheme="minorHAnsi" w:cstheme="minorHAnsi"/>
                <w:b/>
                <w:bCs/>
                <w:sz w:val="20"/>
              </w:rPr>
            </w:pPr>
            <w:r w:rsidRPr="00CB4509">
              <w:rPr>
                <w:rFonts w:asciiTheme="minorHAnsi" w:hAnsiTheme="minorHAnsi" w:cstheme="minorHAnsi"/>
                <w:b/>
                <w:bCs/>
                <w:sz w:val="20"/>
              </w:rPr>
              <w:t>7</w:t>
            </w:r>
          </w:p>
        </w:tc>
      </w:tr>
      <w:tr w:rsidR="00975E33" w:rsidRPr="00CB4509" w14:paraId="18BB682A"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844090B" w14:textId="77777777" w:rsidR="00975E33" w:rsidRPr="00CB4509" w:rsidRDefault="00975E33" w:rsidP="00B54D2B">
            <w:pPr>
              <w:spacing w:before="100" w:beforeAutospacing="1" w:after="100" w:afterAutospacing="1" w:line="240" w:lineRule="auto"/>
              <w:rPr>
                <w:rFonts w:asciiTheme="minorHAnsi" w:hAnsiTheme="minorHAnsi" w:cstheme="minorHAnsi"/>
                <w:bCs/>
                <w:sz w:val="20"/>
              </w:rPr>
            </w:pPr>
            <w:r w:rsidRPr="00CB4509">
              <w:rPr>
                <w:rFonts w:asciiTheme="minorHAnsi" w:hAnsiTheme="minorHAnsi" w:cstheme="minorHAnsi"/>
                <w:bCs/>
                <w:sz w:val="20"/>
              </w:rPr>
              <w:t> 1</w:t>
            </w:r>
          </w:p>
        </w:tc>
        <w:tc>
          <w:tcPr>
            <w:tcW w:w="2870" w:type="dxa"/>
            <w:tcBorders>
              <w:top w:val="single" w:sz="4" w:space="0" w:color="auto"/>
              <w:left w:val="nil"/>
              <w:bottom w:val="single" w:sz="4" w:space="0" w:color="auto"/>
              <w:right w:val="single" w:sz="4" w:space="0" w:color="000000"/>
            </w:tcBorders>
            <w:shd w:val="clear" w:color="auto" w:fill="auto"/>
          </w:tcPr>
          <w:p w14:paraId="151BD745" w14:textId="77777777" w:rsidR="00975E33" w:rsidRPr="005F6888"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Mieszanka warzyw ( Chińska)</w:t>
            </w:r>
          </w:p>
        </w:tc>
        <w:tc>
          <w:tcPr>
            <w:tcW w:w="567" w:type="dxa"/>
            <w:tcBorders>
              <w:top w:val="nil"/>
              <w:left w:val="nil"/>
              <w:bottom w:val="single" w:sz="4" w:space="0" w:color="auto"/>
              <w:right w:val="single" w:sz="4" w:space="0" w:color="auto"/>
            </w:tcBorders>
            <w:shd w:val="clear" w:color="auto" w:fill="auto"/>
            <w:noWrap/>
            <w:vAlign w:val="center"/>
          </w:tcPr>
          <w:p w14:paraId="681E3799" w14:textId="77777777" w:rsidR="00975E33" w:rsidRPr="005F6888"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A47D800" w14:textId="1B81C4EE" w:rsidR="00975E33" w:rsidRPr="005F6888"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13655A9"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C81102E"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56A21A"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C95C724"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905881E"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6443D125"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1661571C"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897C010"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w:t>
            </w:r>
          </w:p>
        </w:tc>
        <w:tc>
          <w:tcPr>
            <w:tcW w:w="2870" w:type="dxa"/>
            <w:tcBorders>
              <w:top w:val="single" w:sz="4" w:space="0" w:color="auto"/>
              <w:left w:val="nil"/>
              <w:bottom w:val="single" w:sz="4" w:space="0" w:color="auto"/>
              <w:right w:val="single" w:sz="4" w:space="0" w:color="000000"/>
            </w:tcBorders>
            <w:shd w:val="clear" w:color="auto" w:fill="auto"/>
          </w:tcPr>
          <w:p w14:paraId="20B0177B"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Jagoda</w:t>
            </w:r>
          </w:p>
        </w:tc>
        <w:tc>
          <w:tcPr>
            <w:tcW w:w="567" w:type="dxa"/>
            <w:tcBorders>
              <w:top w:val="nil"/>
              <w:left w:val="nil"/>
              <w:bottom w:val="single" w:sz="4" w:space="0" w:color="auto"/>
              <w:right w:val="single" w:sz="4" w:space="0" w:color="auto"/>
            </w:tcBorders>
            <w:shd w:val="clear" w:color="auto" w:fill="auto"/>
            <w:noWrap/>
            <w:vAlign w:val="center"/>
          </w:tcPr>
          <w:p w14:paraId="1E819237"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BD31B39" w14:textId="22C6CF9D"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CC85258"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C0BBE87"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9992299"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2D1347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ED61D22"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672876C5"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6E6E9F34"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F578418"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3</w:t>
            </w:r>
          </w:p>
        </w:tc>
        <w:tc>
          <w:tcPr>
            <w:tcW w:w="2870" w:type="dxa"/>
            <w:tcBorders>
              <w:top w:val="single" w:sz="4" w:space="0" w:color="auto"/>
              <w:left w:val="nil"/>
              <w:bottom w:val="single" w:sz="4" w:space="0" w:color="auto"/>
              <w:right w:val="single" w:sz="4" w:space="0" w:color="000000"/>
            </w:tcBorders>
            <w:shd w:val="clear" w:color="auto" w:fill="auto"/>
          </w:tcPr>
          <w:p w14:paraId="4B736C07"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Brokuły opakowanie (różyczki)</w:t>
            </w:r>
          </w:p>
        </w:tc>
        <w:tc>
          <w:tcPr>
            <w:tcW w:w="567" w:type="dxa"/>
            <w:tcBorders>
              <w:top w:val="nil"/>
              <w:left w:val="nil"/>
              <w:bottom w:val="single" w:sz="4" w:space="0" w:color="auto"/>
              <w:right w:val="single" w:sz="4" w:space="0" w:color="auto"/>
            </w:tcBorders>
            <w:shd w:val="clear" w:color="auto" w:fill="auto"/>
            <w:noWrap/>
            <w:vAlign w:val="center"/>
          </w:tcPr>
          <w:p w14:paraId="2604242F"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7ECD82C" w14:textId="030DB98E"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42DD33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D0BFC6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FDDFF90"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2A2077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D060786"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2B5B739A"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59CF6CFA"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4DE79F0"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4</w:t>
            </w:r>
          </w:p>
        </w:tc>
        <w:tc>
          <w:tcPr>
            <w:tcW w:w="2870" w:type="dxa"/>
            <w:tcBorders>
              <w:top w:val="single" w:sz="4" w:space="0" w:color="auto"/>
              <w:left w:val="nil"/>
              <w:bottom w:val="single" w:sz="4" w:space="0" w:color="auto"/>
              <w:right w:val="single" w:sz="4" w:space="0" w:color="000000"/>
            </w:tcBorders>
            <w:shd w:val="clear" w:color="auto" w:fill="auto"/>
          </w:tcPr>
          <w:p w14:paraId="05F8C355"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Papryka mix</w:t>
            </w:r>
          </w:p>
        </w:tc>
        <w:tc>
          <w:tcPr>
            <w:tcW w:w="567" w:type="dxa"/>
            <w:tcBorders>
              <w:top w:val="nil"/>
              <w:left w:val="nil"/>
              <w:bottom w:val="single" w:sz="4" w:space="0" w:color="auto"/>
              <w:right w:val="single" w:sz="4" w:space="0" w:color="auto"/>
            </w:tcBorders>
            <w:shd w:val="clear" w:color="auto" w:fill="auto"/>
            <w:noWrap/>
            <w:vAlign w:val="center"/>
          </w:tcPr>
          <w:p w14:paraId="336A50DF"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kg</w:t>
            </w:r>
          </w:p>
        </w:tc>
        <w:tc>
          <w:tcPr>
            <w:tcW w:w="567" w:type="dxa"/>
            <w:tcBorders>
              <w:top w:val="nil"/>
              <w:left w:val="nil"/>
              <w:bottom w:val="single" w:sz="4" w:space="0" w:color="auto"/>
              <w:right w:val="single" w:sz="4" w:space="0" w:color="auto"/>
            </w:tcBorders>
            <w:shd w:val="clear" w:color="auto" w:fill="auto"/>
            <w:noWrap/>
            <w:vAlign w:val="center"/>
          </w:tcPr>
          <w:p w14:paraId="10AD4F4F" w14:textId="3947B3A4"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3C84A6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5DC822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77904DA"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8BC095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0C043C0"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AF3E61A"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7C3D1161"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594A47E"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5</w:t>
            </w:r>
          </w:p>
        </w:tc>
        <w:tc>
          <w:tcPr>
            <w:tcW w:w="2870" w:type="dxa"/>
            <w:tcBorders>
              <w:top w:val="single" w:sz="4" w:space="0" w:color="auto"/>
              <w:left w:val="nil"/>
              <w:bottom w:val="single" w:sz="4" w:space="0" w:color="auto"/>
              <w:right w:val="single" w:sz="4" w:space="0" w:color="000000"/>
            </w:tcBorders>
            <w:shd w:val="clear" w:color="auto" w:fill="auto"/>
          </w:tcPr>
          <w:p w14:paraId="327717F1"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Cząstki ziemniaczane ze skórką</w:t>
            </w:r>
          </w:p>
        </w:tc>
        <w:tc>
          <w:tcPr>
            <w:tcW w:w="567" w:type="dxa"/>
            <w:tcBorders>
              <w:top w:val="nil"/>
              <w:left w:val="nil"/>
              <w:bottom w:val="single" w:sz="4" w:space="0" w:color="auto"/>
              <w:right w:val="single" w:sz="4" w:space="0" w:color="auto"/>
            </w:tcBorders>
            <w:shd w:val="clear" w:color="auto" w:fill="auto"/>
            <w:noWrap/>
            <w:vAlign w:val="center"/>
          </w:tcPr>
          <w:p w14:paraId="1DDE4BCC"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740EA361" w14:textId="2718C60C"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09EAB0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21365CA"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D34A5D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7C9F594"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59DF0083"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B2381F2"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6D52F04F"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DD0A8BA"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6</w:t>
            </w:r>
          </w:p>
        </w:tc>
        <w:tc>
          <w:tcPr>
            <w:tcW w:w="2870" w:type="dxa"/>
            <w:tcBorders>
              <w:top w:val="single" w:sz="4" w:space="0" w:color="auto"/>
              <w:left w:val="nil"/>
              <w:bottom w:val="single" w:sz="4" w:space="0" w:color="auto"/>
              <w:right w:val="single" w:sz="4" w:space="0" w:color="000000"/>
            </w:tcBorders>
            <w:shd w:val="clear" w:color="auto" w:fill="auto"/>
          </w:tcPr>
          <w:p w14:paraId="58E5D663"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Frytki</w:t>
            </w:r>
          </w:p>
        </w:tc>
        <w:tc>
          <w:tcPr>
            <w:tcW w:w="567" w:type="dxa"/>
            <w:tcBorders>
              <w:top w:val="nil"/>
              <w:left w:val="nil"/>
              <w:bottom w:val="single" w:sz="4" w:space="0" w:color="auto"/>
              <w:right w:val="single" w:sz="4" w:space="0" w:color="auto"/>
            </w:tcBorders>
            <w:shd w:val="clear" w:color="auto" w:fill="auto"/>
            <w:noWrap/>
            <w:vAlign w:val="center"/>
          </w:tcPr>
          <w:p w14:paraId="045E869C"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395EBEB4"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2C6C36E"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E4403BE"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2504D0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DA77DC0"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D900CC9"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A47534A"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31C6AE93"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1D9E9E8"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7</w:t>
            </w:r>
          </w:p>
        </w:tc>
        <w:tc>
          <w:tcPr>
            <w:tcW w:w="2870" w:type="dxa"/>
            <w:tcBorders>
              <w:top w:val="single" w:sz="4" w:space="0" w:color="auto"/>
              <w:left w:val="nil"/>
              <w:bottom w:val="single" w:sz="4" w:space="0" w:color="auto"/>
              <w:right w:val="single" w:sz="4" w:space="0" w:color="000000"/>
            </w:tcBorders>
            <w:shd w:val="clear" w:color="auto" w:fill="auto"/>
          </w:tcPr>
          <w:p w14:paraId="3FEF2FA4"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rolady lodowe, lody różne smaki</w:t>
            </w:r>
          </w:p>
        </w:tc>
        <w:tc>
          <w:tcPr>
            <w:tcW w:w="567" w:type="dxa"/>
            <w:tcBorders>
              <w:top w:val="nil"/>
              <w:left w:val="nil"/>
              <w:bottom w:val="single" w:sz="4" w:space="0" w:color="auto"/>
              <w:right w:val="single" w:sz="4" w:space="0" w:color="auto"/>
            </w:tcBorders>
            <w:shd w:val="clear" w:color="auto" w:fill="auto"/>
            <w:noWrap/>
            <w:vAlign w:val="center"/>
          </w:tcPr>
          <w:p w14:paraId="56036F8F"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CDB97A4"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CB4509">
              <w:rPr>
                <w:rFonts w:asciiTheme="minorHAnsi" w:hAnsiTheme="minorHAnsi" w:cstheme="minorHAnsi"/>
                <w:sz w:val="20"/>
              </w:rPr>
              <w:t>35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F554E7C"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6B0D81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95DE91B"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2C47DFC"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72209D6"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FE00FB0"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3728468A"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E241CDD"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8</w:t>
            </w:r>
          </w:p>
        </w:tc>
        <w:tc>
          <w:tcPr>
            <w:tcW w:w="2870" w:type="dxa"/>
            <w:tcBorders>
              <w:top w:val="single" w:sz="4" w:space="0" w:color="auto"/>
              <w:left w:val="nil"/>
              <w:bottom w:val="single" w:sz="4" w:space="0" w:color="auto"/>
              <w:right w:val="single" w:sz="4" w:space="0" w:color="000000"/>
            </w:tcBorders>
            <w:shd w:val="clear" w:color="auto" w:fill="auto"/>
          </w:tcPr>
          <w:p w14:paraId="3A740D7F"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borowik szlachetny cały klasa I</w:t>
            </w:r>
          </w:p>
        </w:tc>
        <w:tc>
          <w:tcPr>
            <w:tcW w:w="567" w:type="dxa"/>
            <w:tcBorders>
              <w:top w:val="nil"/>
              <w:left w:val="nil"/>
              <w:bottom w:val="single" w:sz="4" w:space="0" w:color="auto"/>
              <w:right w:val="single" w:sz="4" w:space="0" w:color="auto"/>
            </w:tcBorders>
            <w:shd w:val="clear" w:color="auto" w:fill="auto"/>
            <w:noWrap/>
            <w:vAlign w:val="center"/>
          </w:tcPr>
          <w:p w14:paraId="1136985B"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767F9F04"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r w:rsidRPr="00CB4509">
              <w:rPr>
                <w:rFonts w:asciiTheme="minorHAnsi" w:hAnsiTheme="minorHAnsi" w:cstheme="minorHAnsi"/>
                <w:sz w:val="20"/>
              </w:rPr>
              <w:t>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90452FE"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5F09B89"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A8BB8A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D36B48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6B7A5A9"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6E5B145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6BFE647C"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F26FC91"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9</w:t>
            </w:r>
          </w:p>
        </w:tc>
        <w:tc>
          <w:tcPr>
            <w:tcW w:w="2870" w:type="dxa"/>
            <w:tcBorders>
              <w:top w:val="single" w:sz="4" w:space="0" w:color="auto"/>
              <w:left w:val="nil"/>
              <w:bottom w:val="single" w:sz="4" w:space="0" w:color="auto"/>
              <w:right w:val="single" w:sz="4" w:space="0" w:color="000000"/>
            </w:tcBorders>
            <w:shd w:val="clear" w:color="auto" w:fill="auto"/>
          </w:tcPr>
          <w:p w14:paraId="35B417C0"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Fasola szparagowa ZIELONA</w:t>
            </w:r>
          </w:p>
        </w:tc>
        <w:tc>
          <w:tcPr>
            <w:tcW w:w="567" w:type="dxa"/>
            <w:tcBorders>
              <w:top w:val="nil"/>
              <w:left w:val="nil"/>
              <w:bottom w:val="single" w:sz="4" w:space="0" w:color="auto"/>
              <w:right w:val="single" w:sz="4" w:space="0" w:color="auto"/>
            </w:tcBorders>
            <w:shd w:val="clear" w:color="auto" w:fill="auto"/>
            <w:noWrap/>
            <w:vAlign w:val="center"/>
          </w:tcPr>
          <w:p w14:paraId="58FFE8C1"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C91234E" w14:textId="37497B52"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704567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75885E"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3FD4B06"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7340CF6"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2E1DC6E"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DD26876"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66915DB5"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961DF49"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10</w:t>
            </w:r>
          </w:p>
        </w:tc>
        <w:tc>
          <w:tcPr>
            <w:tcW w:w="2870" w:type="dxa"/>
            <w:tcBorders>
              <w:top w:val="single" w:sz="4" w:space="0" w:color="auto"/>
              <w:left w:val="nil"/>
              <w:bottom w:val="single" w:sz="4" w:space="0" w:color="auto"/>
              <w:right w:val="single" w:sz="4" w:space="0" w:color="000000"/>
            </w:tcBorders>
            <w:shd w:val="clear" w:color="auto" w:fill="auto"/>
          </w:tcPr>
          <w:p w14:paraId="5ABFBF45"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Fasola szparagowa  ŻÓŁTA </w:t>
            </w:r>
          </w:p>
        </w:tc>
        <w:tc>
          <w:tcPr>
            <w:tcW w:w="567" w:type="dxa"/>
            <w:tcBorders>
              <w:top w:val="nil"/>
              <w:left w:val="nil"/>
              <w:bottom w:val="single" w:sz="4" w:space="0" w:color="auto"/>
              <w:right w:val="single" w:sz="4" w:space="0" w:color="auto"/>
            </w:tcBorders>
            <w:shd w:val="clear" w:color="auto" w:fill="auto"/>
            <w:noWrap/>
            <w:vAlign w:val="center"/>
          </w:tcPr>
          <w:p w14:paraId="0919AC69"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38F7F2AA" w14:textId="01B31890"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B253848"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DECD16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12B80C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CF7B957"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468E2C2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740A89C"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1BAD87C4"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1C4DE50"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11</w:t>
            </w:r>
          </w:p>
        </w:tc>
        <w:tc>
          <w:tcPr>
            <w:tcW w:w="2870" w:type="dxa"/>
            <w:tcBorders>
              <w:top w:val="single" w:sz="4" w:space="0" w:color="auto"/>
              <w:left w:val="nil"/>
              <w:bottom w:val="single" w:sz="4" w:space="0" w:color="auto"/>
              <w:right w:val="single" w:sz="4" w:space="0" w:color="000000"/>
            </w:tcBorders>
            <w:shd w:val="clear" w:color="auto" w:fill="auto"/>
          </w:tcPr>
          <w:p w14:paraId="2891A30B"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Groszek zielony </w:t>
            </w:r>
          </w:p>
        </w:tc>
        <w:tc>
          <w:tcPr>
            <w:tcW w:w="567" w:type="dxa"/>
            <w:tcBorders>
              <w:top w:val="nil"/>
              <w:left w:val="nil"/>
              <w:bottom w:val="single" w:sz="4" w:space="0" w:color="auto"/>
              <w:right w:val="single" w:sz="4" w:space="0" w:color="auto"/>
            </w:tcBorders>
            <w:shd w:val="clear" w:color="auto" w:fill="auto"/>
            <w:noWrap/>
            <w:vAlign w:val="center"/>
          </w:tcPr>
          <w:p w14:paraId="762899C3"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E9FB399" w14:textId="489090C8"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FB99B79"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E8E2ED9"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FA81606"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E6199D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515735F4"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19BDA69D"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1320B018"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B3E1C8D"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12</w:t>
            </w:r>
          </w:p>
        </w:tc>
        <w:tc>
          <w:tcPr>
            <w:tcW w:w="2870" w:type="dxa"/>
            <w:tcBorders>
              <w:top w:val="single" w:sz="4" w:space="0" w:color="auto"/>
              <w:left w:val="nil"/>
              <w:bottom w:val="single" w:sz="4" w:space="0" w:color="auto"/>
              <w:right w:val="single" w:sz="4" w:space="0" w:color="000000"/>
            </w:tcBorders>
            <w:shd w:val="clear" w:color="auto" w:fill="auto"/>
          </w:tcPr>
          <w:p w14:paraId="48DA4FD3"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Kalafior opakowanie (różyczki)   </w:t>
            </w:r>
          </w:p>
        </w:tc>
        <w:tc>
          <w:tcPr>
            <w:tcW w:w="567" w:type="dxa"/>
            <w:tcBorders>
              <w:top w:val="nil"/>
              <w:left w:val="nil"/>
              <w:bottom w:val="single" w:sz="4" w:space="0" w:color="auto"/>
              <w:right w:val="single" w:sz="4" w:space="0" w:color="auto"/>
            </w:tcBorders>
            <w:shd w:val="clear" w:color="auto" w:fill="auto"/>
            <w:noWrap/>
            <w:vAlign w:val="center"/>
          </w:tcPr>
          <w:p w14:paraId="7A351C34"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287ECD3" w14:textId="3D4DF568" w:rsidR="00975E33" w:rsidRPr="00CB4509" w:rsidRDefault="00975E33"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w:t>
            </w:r>
            <w:r w:rsidR="00004B88">
              <w:rPr>
                <w:rFonts w:asciiTheme="minorHAnsi" w:hAnsiTheme="minorHAnsi" w:cstheme="minorHAnsi"/>
                <w:sz w:val="20"/>
              </w:rPr>
              <w:t>200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3955743"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3415B70"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D5DB71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451024"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478936C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6075A50"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6675E4AE"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810341A"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13</w:t>
            </w:r>
          </w:p>
        </w:tc>
        <w:tc>
          <w:tcPr>
            <w:tcW w:w="2870" w:type="dxa"/>
            <w:tcBorders>
              <w:top w:val="single" w:sz="4" w:space="0" w:color="auto"/>
              <w:left w:val="nil"/>
              <w:bottom w:val="single" w:sz="4" w:space="0" w:color="auto"/>
              <w:right w:val="single" w:sz="4" w:space="0" w:color="000000"/>
            </w:tcBorders>
            <w:shd w:val="clear" w:color="auto" w:fill="auto"/>
          </w:tcPr>
          <w:p w14:paraId="50ABA9CD"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Marchew z groszkiem</w:t>
            </w:r>
          </w:p>
        </w:tc>
        <w:tc>
          <w:tcPr>
            <w:tcW w:w="567" w:type="dxa"/>
            <w:tcBorders>
              <w:top w:val="nil"/>
              <w:left w:val="nil"/>
              <w:bottom w:val="single" w:sz="4" w:space="0" w:color="auto"/>
              <w:right w:val="single" w:sz="4" w:space="0" w:color="auto"/>
            </w:tcBorders>
            <w:shd w:val="clear" w:color="auto" w:fill="auto"/>
            <w:noWrap/>
            <w:vAlign w:val="center"/>
          </w:tcPr>
          <w:p w14:paraId="649E0DF0"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1E89A2AE"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132B5AB"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702D66"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78A7873"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63B97D0"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473BDDB4"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EB525BE"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508C5A42"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3D2CE50"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14</w:t>
            </w:r>
          </w:p>
        </w:tc>
        <w:tc>
          <w:tcPr>
            <w:tcW w:w="2870" w:type="dxa"/>
            <w:tcBorders>
              <w:top w:val="single" w:sz="4" w:space="0" w:color="auto"/>
              <w:left w:val="nil"/>
              <w:bottom w:val="single" w:sz="4" w:space="0" w:color="auto"/>
              <w:right w:val="single" w:sz="4" w:space="0" w:color="000000"/>
            </w:tcBorders>
            <w:shd w:val="clear" w:color="auto" w:fill="auto"/>
          </w:tcPr>
          <w:p w14:paraId="5941AA81"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Maliny extra</w:t>
            </w:r>
          </w:p>
        </w:tc>
        <w:tc>
          <w:tcPr>
            <w:tcW w:w="567" w:type="dxa"/>
            <w:tcBorders>
              <w:top w:val="nil"/>
              <w:left w:val="nil"/>
              <w:bottom w:val="single" w:sz="4" w:space="0" w:color="auto"/>
              <w:right w:val="single" w:sz="4" w:space="0" w:color="auto"/>
            </w:tcBorders>
            <w:shd w:val="clear" w:color="auto" w:fill="auto"/>
            <w:noWrap/>
            <w:vAlign w:val="center"/>
          </w:tcPr>
          <w:p w14:paraId="4736EFBA"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21979CBF"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30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0650D9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C87C7B"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95C4DDA"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52395D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013907D2"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03EDB02D"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0E417396"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36F65E2"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15</w:t>
            </w:r>
          </w:p>
        </w:tc>
        <w:tc>
          <w:tcPr>
            <w:tcW w:w="2870" w:type="dxa"/>
            <w:tcBorders>
              <w:top w:val="single" w:sz="4" w:space="0" w:color="auto"/>
              <w:left w:val="nil"/>
              <w:bottom w:val="single" w:sz="4" w:space="0" w:color="auto"/>
              <w:right w:val="single" w:sz="4" w:space="0" w:color="000000"/>
            </w:tcBorders>
            <w:shd w:val="clear" w:color="auto" w:fill="auto"/>
          </w:tcPr>
          <w:p w14:paraId="53A469C4"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Pieczarka mrożona plastry</w:t>
            </w:r>
          </w:p>
        </w:tc>
        <w:tc>
          <w:tcPr>
            <w:tcW w:w="567" w:type="dxa"/>
            <w:tcBorders>
              <w:top w:val="nil"/>
              <w:left w:val="nil"/>
              <w:bottom w:val="single" w:sz="4" w:space="0" w:color="auto"/>
              <w:right w:val="single" w:sz="4" w:space="0" w:color="auto"/>
            </w:tcBorders>
            <w:shd w:val="clear" w:color="auto" w:fill="auto"/>
            <w:noWrap/>
            <w:vAlign w:val="center"/>
          </w:tcPr>
          <w:p w14:paraId="657A55CC"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 xml:space="preserve">   kg</w:t>
            </w:r>
          </w:p>
        </w:tc>
        <w:tc>
          <w:tcPr>
            <w:tcW w:w="567" w:type="dxa"/>
            <w:tcBorders>
              <w:top w:val="nil"/>
              <w:left w:val="nil"/>
              <w:bottom w:val="single" w:sz="4" w:space="0" w:color="auto"/>
              <w:right w:val="single" w:sz="4" w:space="0" w:color="auto"/>
            </w:tcBorders>
            <w:shd w:val="clear" w:color="auto" w:fill="auto"/>
            <w:noWrap/>
            <w:vAlign w:val="center"/>
          </w:tcPr>
          <w:p w14:paraId="213A6BE5" w14:textId="468187FB"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94A0289"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7503384"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AD4F817"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73E597B"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DFB9654"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7C2FBC4"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5C596EBA"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FFBEBD3"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16</w:t>
            </w:r>
          </w:p>
        </w:tc>
        <w:tc>
          <w:tcPr>
            <w:tcW w:w="2870" w:type="dxa"/>
            <w:tcBorders>
              <w:top w:val="single" w:sz="4" w:space="0" w:color="auto"/>
              <w:left w:val="nil"/>
              <w:bottom w:val="single" w:sz="4" w:space="0" w:color="auto"/>
              <w:right w:val="single" w:sz="4" w:space="0" w:color="000000"/>
            </w:tcBorders>
            <w:shd w:val="clear" w:color="auto" w:fill="auto"/>
          </w:tcPr>
          <w:p w14:paraId="7E92EF8A"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Marchew młoda typ Liliput</w:t>
            </w:r>
          </w:p>
        </w:tc>
        <w:tc>
          <w:tcPr>
            <w:tcW w:w="567" w:type="dxa"/>
            <w:tcBorders>
              <w:top w:val="nil"/>
              <w:left w:val="nil"/>
              <w:bottom w:val="single" w:sz="4" w:space="0" w:color="auto"/>
              <w:right w:val="single" w:sz="4" w:space="0" w:color="auto"/>
            </w:tcBorders>
            <w:shd w:val="clear" w:color="auto" w:fill="auto"/>
            <w:noWrap/>
            <w:vAlign w:val="center"/>
          </w:tcPr>
          <w:p w14:paraId="65FC84EE"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23848BC9"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EF3520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79E65E7"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2B831D3"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F5C3C8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6089D3F6"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22957FED"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2C5FA1D9"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DF9C848"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17</w:t>
            </w:r>
          </w:p>
        </w:tc>
        <w:tc>
          <w:tcPr>
            <w:tcW w:w="2870" w:type="dxa"/>
            <w:tcBorders>
              <w:top w:val="single" w:sz="4" w:space="0" w:color="auto"/>
              <w:left w:val="nil"/>
              <w:bottom w:val="single" w:sz="4" w:space="0" w:color="auto"/>
              <w:right w:val="single" w:sz="4" w:space="0" w:color="000000"/>
            </w:tcBorders>
            <w:shd w:val="clear" w:color="auto" w:fill="auto"/>
          </w:tcPr>
          <w:p w14:paraId="228575E2"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Podgrzybek mrożony kostka klasa I</w:t>
            </w:r>
          </w:p>
        </w:tc>
        <w:tc>
          <w:tcPr>
            <w:tcW w:w="567" w:type="dxa"/>
            <w:tcBorders>
              <w:top w:val="nil"/>
              <w:left w:val="nil"/>
              <w:bottom w:val="single" w:sz="4" w:space="0" w:color="auto"/>
              <w:right w:val="single" w:sz="4" w:space="0" w:color="auto"/>
            </w:tcBorders>
            <w:shd w:val="clear" w:color="auto" w:fill="auto"/>
            <w:noWrap/>
            <w:vAlign w:val="center"/>
          </w:tcPr>
          <w:p w14:paraId="75081F2A"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3A073B6" w14:textId="06DFC271"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D83E4DC"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7EF9A4C"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FF2F4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1C660B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1278E163"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426B6071"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3F652C5F"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BD0D0A7"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18</w:t>
            </w:r>
          </w:p>
        </w:tc>
        <w:tc>
          <w:tcPr>
            <w:tcW w:w="2870" w:type="dxa"/>
            <w:tcBorders>
              <w:top w:val="single" w:sz="4" w:space="0" w:color="auto"/>
              <w:left w:val="nil"/>
              <w:bottom w:val="single" w:sz="4" w:space="0" w:color="auto"/>
              <w:right w:val="single" w:sz="4" w:space="0" w:color="000000"/>
            </w:tcBorders>
            <w:shd w:val="clear" w:color="auto" w:fill="auto"/>
          </w:tcPr>
          <w:p w14:paraId="44E19A2B"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Marchewka typ Paryska kulki </w:t>
            </w:r>
          </w:p>
        </w:tc>
        <w:tc>
          <w:tcPr>
            <w:tcW w:w="567" w:type="dxa"/>
            <w:tcBorders>
              <w:top w:val="nil"/>
              <w:left w:val="nil"/>
              <w:bottom w:val="single" w:sz="4" w:space="0" w:color="auto"/>
              <w:right w:val="single" w:sz="4" w:space="0" w:color="auto"/>
            </w:tcBorders>
            <w:shd w:val="clear" w:color="auto" w:fill="auto"/>
            <w:noWrap/>
            <w:vAlign w:val="center"/>
          </w:tcPr>
          <w:p w14:paraId="1DE43512"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6D4B806" w14:textId="48A63AFE"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9A498C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A85883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FC6BCB4"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423DC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649B76B"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50E4475"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3F32525A"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76419B2"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19</w:t>
            </w:r>
          </w:p>
        </w:tc>
        <w:tc>
          <w:tcPr>
            <w:tcW w:w="2870" w:type="dxa"/>
            <w:tcBorders>
              <w:top w:val="single" w:sz="4" w:space="0" w:color="auto"/>
              <w:left w:val="nil"/>
              <w:bottom w:val="single" w:sz="4" w:space="0" w:color="auto"/>
              <w:right w:val="single" w:sz="4" w:space="0" w:color="000000"/>
            </w:tcBorders>
            <w:shd w:val="clear" w:color="auto" w:fill="auto"/>
          </w:tcPr>
          <w:p w14:paraId="463A8BB1"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7A699E">
              <w:rPr>
                <w:rFonts w:asciiTheme="minorHAnsi" w:hAnsiTheme="minorHAnsi" w:cstheme="minorHAnsi"/>
                <w:sz w:val="20"/>
              </w:rPr>
              <w:t>Owoce mieszane (skład: truskawki, maliny, czarna porzeczka, wiśnie)</w:t>
            </w:r>
          </w:p>
        </w:tc>
        <w:tc>
          <w:tcPr>
            <w:tcW w:w="567" w:type="dxa"/>
            <w:tcBorders>
              <w:top w:val="nil"/>
              <w:left w:val="nil"/>
              <w:bottom w:val="single" w:sz="4" w:space="0" w:color="auto"/>
              <w:right w:val="single" w:sz="4" w:space="0" w:color="auto"/>
            </w:tcBorders>
            <w:shd w:val="clear" w:color="auto" w:fill="auto"/>
            <w:noWrap/>
            <w:vAlign w:val="center"/>
          </w:tcPr>
          <w:p w14:paraId="4F0DF0D3"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4DC9B3A"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E3BF25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CCCA728"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235822C"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9CFA74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3E50373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2663013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41070DD6"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88E2974"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20</w:t>
            </w:r>
          </w:p>
        </w:tc>
        <w:tc>
          <w:tcPr>
            <w:tcW w:w="2870" w:type="dxa"/>
            <w:tcBorders>
              <w:top w:val="single" w:sz="4" w:space="0" w:color="auto"/>
              <w:left w:val="nil"/>
              <w:bottom w:val="single" w:sz="4" w:space="0" w:color="auto"/>
              <w:right w:val="single" w:sz="4" w:space="0" w:color="000000"/>
            </w:tcBorders>
            <w:shd w:val="clear" w:color="auto" w:fill="auto"/>
          </w:tcPr>
          <w:p w14:paraId="50D90A0D"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Szpinak liście opakowanie (100% szpinak)</w:t>
            </w:r>
          </w:p>
        </w:tc>
        <w:tc>
          <w:tcPr>
            <w:tcW w:w="567" w:type="dxa"/>
            <w:tcBorders>
              <w:top w:val="nil"/>
              <w:left w:val="nil"/>
              <w:bottom w:val="single" w:sz="4" w:space="0" w:color="auto"/>
              <w:right w:val="single" w:sz="4" w:space="0" w:color="auto"/>
            </w:tcBorders>
            <w:shd w:val="clear" w:color="auto" w:fill="auto"/>
            <w:noWrap/>
            <w:vAlign w:val="center"/>
          </w:tcPr>
          <w:p w14:paraId="3163766E"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4FC32E68"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Pr="00CB4509">
              <w:rPr>
                <w:rFonts w:asciiTheme="minorHAnsi" w:hAnsiTheme="minorHAnsi" w:cstheme="minorHAnsi"/>
                <w:sz w:val="20"/>
              </w:rPr>
              <w:t>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DD81A76"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67BC9B4"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5F5D80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36C817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4B0A486"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37A49C25"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25FB07F5"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6AA8EC7"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21</w:t>
            </w:r>
          </w:p>
        </w:tc>
        <w:tc>
          <w:tcPr>
            <w:tcW w:w="2870" w:type="dxa"/>
            <w:tcBorders>
              <w:top w:val="single" w:sz="4" w:space="0" w:color="auto"/>
              <w:left w:val="nil"/>
              <w:bottom w:val="single" w:sz="4" w:space="0" w:color="auto"/>
              <w:right w:val="single" w:sz="4" w:space="0" w:color="000000"/>
            </w:tcBorders>
            <w:shd w:val="clear" w:color="auto" w:fill="auto"/>
          </w:tcPr>
          <w:p w14:paraId="18343F70"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Truskawki bez szypułek </w:t>
            </w:r>
          </w:p>
        </w:tc>
        <w:tc>
          <w:tcPr>
            <w:tcW w:w="567" w:type="dxa"/>
            <w:tcBorders>
              <w:top w:val="nil"/>
              <w:left w:val="nil"/>
              <w:bottom w:val="single" w:sz="4" w:space="0" w:color="auto"/>
              <w:right w:val="single" w:sz="4" w:space="0" w:color="auto"/>
            </w:tcBorders>
            <w:shd w:val="clear" w:color="auto" w:fill="auto"/>
            <w:noWrap/>
            <w:vAlign w:val="center"/>
          </w:tcPr>
          <w:p w14:paraId="277268AE"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6B26AF81" w14:textId="04210AB2"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124</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627CEF7"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03BB12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D08BDDA"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3681802"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6B6DD556"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6F9E464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730E867A"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A6D06B7"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22</w:t>
            </w:r>
          </w:p>
        </w:tc>
        <w:tc>
          <w:tcPr>
            <w:tcW w:w="2870" w:type="dxa"/>
            <w:tcBorders>
              <w:top w:val="single" w:sz="4" w:space="0" w:color="auto"/>
              <w:left w:val="nil"/>
              <w:bottom w:val="single" w:sz="4" w:space="0" w:color="auto"/>
              <w:right w:val="single" w:sz="4" w:space="0" w:color="000000"/>
            </w:tcBorders>
            <w:shd w:val="clear" w:color="auto" w:fill="auto"/>
          </w:tcPr>
          <w:p w14:paraId="33A7639D"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 xml:space="preserve">Wiśnia bez pestki </w:t>
            </w:r>
          </w:p>
        </w:tc>
        <w:tc>
          <w:tcPr>
            <w:tcW w:w="567" w:type="dxa"/>
            <w:tcBorders>
              <w:top w:val="nil"/>
              <w:left w:val="nil"/>
              <w:bottom w:val="single" w:sz="4" w:space="0" w:color="auto"/>
              <w:right w:val="single" w:sz="4" w:space="0" w:color="auto"/>
            </w:tcBorders>
            <w:shd w:val="clear" w:color="auto" w:fill="auto"/>
            <w:noWrap/>
            <w:vAlign w:val="center"/>
          </w:tcPr>
          <w:p w14:paraId="37A53C4D"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59072DA3"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36EB3F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8FBA85B"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97694C7"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536A1C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BEA646F"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A1BAED2"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10F6AC93"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F49EE82"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23</w:t>
            </w:r>
          </w:p>
        </w:tc>
        <w:tc>
          <w:tcPr>
            <w:tcW w:w="2870" w:type="dxa"/>
            <w:tcBorders>
              <w:top w:val="single" w:sz="4" w:space="0" w:color="auto"/>
              <w:left w:val="nil"/>
              <w:bottom w:val="single" w:sz="4" w:space="0" w:color="auto"/>
              <w:right w:val="single" w:sz="4" w:space="0" w:color="000000"/>
            </w:tcBorders>
            <w:shd w:val="clear" w:color="auto" w:fill="auto"/>
          </w:tcPr>
          <w:p w14:paraId="224FB231"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5F6888">
              <w:rPr>
                <w:rFonts w:asciiTheme="minorHAnsi" w:hAnsiTheme="minorHAnsi" w:cstheme="minorHAnsi"/>
                <w:sz w:val="20"/>
              </w:rPr>
              <w:t>Włoszczyzna krojona w paski (skład: march</w:t>
            </w:r>
            <w:r>
              <w:rPr>
                <w:rFonts w:asciiTheme="minorHAnsi" w:hAnsiTheme="minorHAnsi" w:cstheme="minorHAnsi"/>
                <w:sz w:val="20"/>
              </w:rPr>
              <w:t>ew</w:t>
            </w:r>
            <w:r w:rsidRPr="005F6888">
              <w:rPr>
                <w:rFonts w:asciiTheme="minorHAnsi" w:hAnsiTheme="minorHAnsi" w:cstheme="minorHAnsi"/>
                <w:sz w:val="20"/>
              </w:rPr>
              <w:t>ka, pietruszka, seler i por)</w:t>
            </w:r>
          </w:p>
        </w:tc>
        <w:tc>
          <w:tcPr>
            <w:tcW w:w="567" w:type="dxa"/>
            <w:tcBorders>
              <w:top w:val="nil"/>
              <w:left w:val="nil"/>
              <w:bottom w:val="single" w:sz="4" w:space="0" w:color="auto"/>
              <w:right w:val="single" w:sz="4" w:space="0" w:color="auto"/>
            </w:tcBorders>
            <w:shd w:val="clear" w:color="auto" w:fill="auto"/>
            <w:noWrap/>
            <w:vAlign w:val="center"/>
          </w:tcPr>
          <w:p w14:paraId="6673C7C8"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02C43686" w14:textId="57C38BBC"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C6C779D"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35A013"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C4AC1CF"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AF9F1EC"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71C2CEC3"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982FB7C"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2A729058"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24745C9"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sidRPr="00CB4509">
              <w:rPr>
                <w:rFonts w:asciiTheme="minorHAnsi" w:hAnsiTheme="minorHAnsi" w:cstheme="minorHAnsi"/>
                <w:sz w:val="20"/>
              </w:rPr>
              <w:t>24</w:t>
            </w:r>
          </w:p>
        </w:tc>
        <w:tc>
          <w:tcPr>
            <w:tcW w:w="2870" w:type="dxa"/>
            <w:tcBorders>
              <w:top w:val="single" w:sz="4" w:space="0" w:color="auto"/>
              <w:left w:val="nil"/>
              <w:bottom w:val="single" w:sz="4" w:space="0" w:color="auto"/>
              <w:right w:val="single" w:sz="4" w:space="0" w:color="000000"/>
            </w:tcBorders>
            <w:shd w:val="clear" w:color="auto" w:fill="auto"/>
          </w:tcPr>
          <w:p w14:paraId="634D2DAC"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sidRPr="007A699E">
              <w:rPr>
                <w:rFonts w:asciiTheme="minorHAnsi" w:hAnsiTheme="minorHAnsi" w:cstheme="minorHAnsi"/>
                <w:sz w:val="20"/>
              </w:rPr>
              <w:t xml:space="preserve">Mieszanka </w:t>
            </w:r>
            <w:proofErr w:type="spellStart"/>
            <w:r w:rsidRPr="007A699E">
              <w:rPr>
                <w:rFonts w:asciiTheme="minorHAnsi" w:hAnsiTheme="minorHAnsi" w:cstheme="minorHAnsi"/>
                <w:sz w:val="20"/>
              </w:rPr>
              <w:t>Terrasso</w:t>
            </w:r>
            <w:proofErr w:type="spellEnd"/>
            <w:r w:rsidRPr="007A699E">
              <w:rPr>
                <w:rFonts w:asciiTheme="minorHAnsi" w:hAnsiTheme="minorHAnsi" w:cstheme="minorHAnsi"/>
                <w:sz w:val="20"/>
              </w:rPr>
              <w:t>-Mix</w:t>
            </w:r>
          </w:p>
        </w:tc>
        <w:tc>
          <w:tcPr>
            <w:tcW w:w="567" w:type="dxa"/>
            <w:tcBorders>
              <w:top w:val="nil"/>
              <w:left w:val="nil"/>
              <w:bottom w:val="single" w:sz="4" w:space="0" w:color="auto"/>
              <w:right w:val="single" w:sz="4" w:space="0" w:color="auto"/>
            </w:tcBorders>
            <w:shd w:val="clear" w:color="auto" w:fill="auto"/>
            <w:noWrap/>
            <w:vAlign w:val="center"/>
          </w:tcPr>
          <w:p w14:paraId="22DE10C7" w14:textId="77777777" w:rsidR="00975E33" w:rsidRPr="00CB4509"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3C366E59" w14:textId="25051604" w:rsidR="00975E33" w:rsidRPr="00CB45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F340DD3"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B0301B0"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6492F5"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668890"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1691C1B3"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70C0AB25"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5A04481C" w14:textId="77777777" w:rsidTr="00B54D2B">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8185B03" w14:textId="77777777" w:rsidR="00975E33" w:rsidRPr="00CB4509" w:rsidRDefault="00975E33"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25</w:t>
            </w:r>
          </w:p>
        </w:tc>
        <w:tc>
          <w:tcPr>
            <w:tcW w:w="2870" w:type="dxa"/>
            <w:tcBorders>
              <w:top w:val="single" w:sz="4" w:space="0" w:color="auto"/>
              <w:left w:val="nil"/>
              <w:bottom w:val="single" w:sz="4" w:space="0" w:color="auto"/>
              <w:right w:val="single" w:sz="4" w:space="0" w:color="000000"/>
            </w:tcBorders>
            <w:shd w:val="clear" w:color="auto" w:fill="auto"/>
          </w:tcPr>
          <w:p w14:paraId="296829CE" w14:textId="77777777" w:rsidR="00975E33" w:rsidRPr="007A699E" w:rsidRDefault="00975E33" w:rsidP="00B54D2B">
            <w:pPr>
              <w:spacing w:before="100" w:beforeAutospacing="1" w:after="100" w:afterAutospacing="1" w:line="240" w:lineRule="auto"/>
              <w:jc w:val="center"/>
              <w:rPr>
                <w:rFonts w:asciiTheme="minorHAnsi" w:hAnsiTheme="minorHAnsi" w:cstheme="minorHAnsi"/>
                <w:sz w:val="20"/>
              </w:rPr>
            </w:pPr>
            <w:r w:rsidRPr="007A699E">
              <w:rPr>
                <w:rFonts w:asciiTheme="minorHAnsi" w:hAnsiTheme="minorHAnsi" w:cstheme="minorHAnsi"/>
                <w:sz w:val="20"/>
              </w:rPr>
              <w:t>Włoszczyzna krojona w kostkę (skład: marchewka, pietruszka, seler i por)</w:t>
            </w:r>
          </w:p>
        </w:tc>
        <w:tc>
          <w:tcPr>
            <w:tcW w:w="567" w:type="dxa"/>
            <w:tcBorders>
              <w:top w:val="nil"/>
              <w:left w:val="nil"/>
              <w:bottom w:val="single" w:sz="4" w:space="0" w:color="auto"/>
              <w:right w:val="single" w:sz="4" w:space="0" w:color="auto"/>
            </w:tcBorders>
            <w:shd w:val="clear" w:color="auto" w:fill="auto"/>
            <w:noWrap/>
            <w:vAlign w:val="center"/>
          </w:tcPr>
          <w:p w14:paraId="1C1881A8" w14:textId="77777777" w:rsidR="00975E33" w:rsidRDefault="00975E33"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nil"/>
              <w:left w:val="nil"/>
              <w:bottom w:val="single" w:sz="4" w:space="0" w:color="auto"/>
              <w:right w:val="single" w:sz="4" w:space="0" w:color="auto"/>
            </w:tcBorders>
            <w:shd w:val="clear" w:color="auto" w:fill="auto"/>
            <w:noWrap/>
            <w:vAlign w:val="center"/>
          </w:tcPr>
          <w:p w14:paraId="7332B7E2" w14:textId="2BDED55B" w:rsidR="00975E33"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BC55F98"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DF14C38"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D05DFE1"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56A84EB" w14:textId="77777777" w:rsidR="00975E33" w:rsidRPr="005F6888" w:rsidRDefault="00975E33" w:rsidP="00B54D2B">
            <w:pPr>
              <w:spacing w:before="100" w:beforeAutospacing="1" w:after="100" w:afterAutospacing="1" w:line="240" w:lineRule="auto"/>
              <w:rPr>
                <w:rFonts w:asciiTheme="minorHAnsi" w:hAnsiTheme="minorHAnsi" w:cstheme="minorHAnsi"/>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5279FE77"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2D2405EE"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r w:rsidR="00975E33" w:rsidRPr="00CB4509" w14:paraId="1151E3A6" w14:textId="77777777" w:rsidTr="00B54D2B">
        <w:trPr>
          <w:trHeight w:val="361"/>
        </w:trPr>
        <w:tc>
          <w:tcPr>
            <w:tcW w:w="750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14F5367" w14:textId="77777777" w:rsidR="00975E33" w:rsidRPr="00CB4509" w:rsidRDefault="00975E33" w:rsidP="00B54D2B">
            <w:pPr>
              <w:spacing w:before="100" w:beforeAutospacing="1" w:after="100" w:afterAutospacing="1" w:line="240" w:lineRule="auto"/>
              <w:jc w:val="right"/>
              <w:rPr>
                <w:rFonts w:asciiTheme="minorHAnsi" w:hAnsiTheme="minorHAnsi" w:cstheme="minorHAnsi"/>
                <w:b/>
                <w:bCs/>
                <w:sz w:val="20"/>
              </w:rPr>
            </w:pPr>
            <w:r w:rsidRPr="00CB4509">
              <w:rPr>
                <w:rFonts w:asciiTheme="minorHAnsi" w:hAnsiTheme="minorHAnsi" w:cstheme="minorHAnsi"/>
                <w:b/>
                <w:bCs/>
                <w:sz w:val="20"/>
              </w:rPr>
              <w:t>SUMA</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B3F9294"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1043" w:type="dxa"/>
            <w:tcBorders>
              <w:top w:val="single" w:sz="4" w:space="0" w:color="auto"/>
              <w:left w:val="nil"/>
              <w:bottom w:val="single" w:sz="4" w:space="0" w:color="auto"/>
              <w:right w:val="single" w:sz="4" w:space="0" w:color="auto"/>
            </w:tcBorders>
            <w:shd w:val="clear" w:color="auto" w:fill="auto"/>
            <w:noWrap/>
            <w:vAlign w:val="center"/>
          </w:tcPr>
          <w:p w14:paraId="20E6EA7F"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c>
          <w:tcPr>
            <w:tcW w:w="941" w:type="dxa"/>
            <w:tcBorders>
              <w:top w:val="single" w:sz="4" w:space="0" w:color="auto"/>
              <w:left w:val="nil"/>
              <w:bottom w:val="single" w:sz="4" w:space="0" w:color="auto"/>
              <w:right w:val="single" w:sz="4" w:space="0" w:color="auto"/>
            </w:tcBorders>
            <w:shd w:val="clear" w:color="auto" w:fill="auto"/>
            <w:noWrap/>
            <w:vAlign w:val="center"/>
          </w:tcPr>
          <w:p w14:paraId="55BEBC7D" w14:textId="77777777" w:rsidR="00975E33" w:rsidRPr="00CB4509" w:rsidRDefault="00975E33" w:rsidP="00B54D2B">
            <w:pPr>
              <w:spacing w:before="100" w:beforeAutospacing="1" w:after="100" w:afterAutospacing="1" w:line="240" w:lineRule="auto"/>
              <w:rPr>
                <w:rFonts w:asciiTheme="minorHAnsi" w:hAnsiTheme="minorHAnsi" w:cstheme="minorHAnsi"/>
                <w:b/>
                <w:bCs/>
                <w:sz w:val="20"/>
              </w:rPr>
            </w:pPr>
          </w:p>
        </w:tc>
      </w:tr>
    </w:tbl>
    <w:p w14:paraId="3E121EBE" w14:textId="77777777" w:rsidR="00975E33" w:rsidRDefault="00975E33" w:rsidP="0022779B">
      <w:pPr>
        <w:spacing w:line="240" w:lineRule="auto"/>
        <w:rPr>
          <w:rFonts w:asciiTheme="minorHAnsi" w:hAnsiTheme="minorHAnsi" w:cstheme="minorHAnsi"/>
          <w:sz w:val="20"/>
        </w:rPr>
      </w:pPr>
    </w:p>
    <w:p w14:paraId="0C3A5252" w14:textId="77777777" w:rsidR="0022779B" w:rsidRPr="00F71E5C" w:rsidRDefault="0022779B" w:rsidP="0022779B">
      <w:pPr>
        <w:spacing w:line="240" w:lineRule="auto"/>
        <w:rPr>
          <w:rFonts w:asciiTheme="minorHAnsi" w:hAnsiTheme="minorHAnsi" w:cstheme="minorHAnsi"/>
          <w:sz w:val="20"/>
        </w:rPr>
      </w:pPr>
    </w:p>
    <w:p w14:paraId="51EF5950" w14:textId="77777777" w:rsidR="00004B88" w:rsidRDefault="00004B88" w:rsidP="00004B88">
      <w:pPr>
        <w:pStyle w:val="Nagwek2"/>
        <w:widowControl w:val="0"/>
        <w:spacing w:before="120" w:after="120" w:line="240" w:lineRule="exact"/>
        <w:ind w:left="426"/>
        <w:rPr>
          <w:rFonts w:asciiTheme="minorHAnsi" w:hAnsiTheme="minorHAnsi" w:cstheme="minorHAnsi"/>
          <w:color w:val="auto"/>
          <w:sz w:val="20"/>
        </w:rPr>
      </w:pPr>
    </w:p>
    <w:p w14:paraId="12435532" w14:textId="77777777" w:rsidR="00004B88" w:rsidRDefault="00004B88" w:rsidP="00004B88">
      <w:pPr>
        <w:rPr>
          <w:rFonts w:asciiTheme="minorHAnsi" w:eastAsiaTheme="majorEastAsia" w:hAnsiTheme="minorHAnsi" w:cstheme="minorHAnsi"/>
          <w:b/>
          <w:bCs/>
          <w:sz w:val="20"/>
          <w:szCs w:val="26"/>
        </w:rPr>
      </w:pPr>
    </w:p>
    <w:p w14:paraId="67F873E7" w14:textId="77777777" w:rsidR="00004B88" w:rsidRDefault="00004B88" w:rsidP="00004B88">
      <w:pPr>
        <w:rPr>
          <w:rFonts w:asciiTheme="minorHAnsi" w:eastAsiaTheme="majorEastAsia" w:hAnsiTheme="minorHAnsi" w:cstheme="minorHAnsi"/>
          <w:b/>
          <w:bCs/>
          <w:sz w:val="20"/>
          <w:szCs w:val="26"/>
        </w:rPr>
      </w:pPr>
    </w:p>
    <w:p w14:paraId="67F67180" w14:textId="77777777" w:rsidR="00004B88" w:rsidRDefault="00004B88" w:rsidP="00004B88">
      <w:pPr>
        <w:rPr>
          <w:rFonts w:asciiTheme="minorHAnsi" w:eastAsiaTheme="majorEastAsia" w:hAnsiTheme="minorHAnsi" w:cstheme="minorHAnsi"/>
          <w:b/>
          <w:bCs/>
          <w:sz w:val="20"/>
          <w:szCs w:val="26"/>
        </w:rPr>
      </w:pPr>
    </w:p>
    <w:p w14:paraId="159D2D74" w14:textId="77777777" w:rsidR="00F73ABA" w:rsidRDefault="00F73ABA" w:rsidP="00004B88">
      <w:pPr>
        <w:rPr>
          <w:rFonts w:asciiTheme="minorHAnsi" w:eastAsiaTheme="majorEastAsia" w:hAnsiTheme="minorHAnsi" w:cstheme="minorHAnsi"/>
          <w:b/>
          <w:bCs/>
          <w:sz w:val="20"/>
          <w:szCs w:val="26"/>
        </w:rPr>
      </w:pPr>
    </w:p>
    <w:p w14:paraId="6456A3EB" w14:textId="41835F93" w:rsidR="00004B88" w:rsidRDefault="00004B88" w:rsidP="00004B88">
      <w:pPr>
        <w:rPr>
          <w:rFonts w:asciiTheme="minorHAnsi" w:hAnsiTheme="minorHAnsi" w:cstheme="minorHAnsi"/>
          <w:b/>
          <w:bCs/>
          <w:sz w:val="20"/>
        </w:rPr>
      </w:pPr>
      <w:r w:rsidRPr="00004B88">
        <w:rPr>
          <w:rFonts w:asciiTheme="minorHAnsi" w:eastAsiaTheme="majorEastAsia" w:hAnsiTheme="minorHAnsi" w:cstheme="minorHAnsi"/>
          <w:b/>
          <w:bCs/>
          <w:sz w:val="20"/>
          <w:szCs w:val="26"/>
        </w:rPr>
        <w:t>ZADANIE 2</w:t>
      </w:r>
      <w:r>
        <w:t xml:space="preserve"> </w:t>
      </w:r>
      <w:r w:rsidRPr="00362722">
        <w:rPr>
          <w:rFonts w:asciiTheme="minorHAnsi" w:hAnsiTheme="minorHAnsi" w:cstheme="minorHAnsi"/>
          <w:b/>
          <w:bCs/>
          <w:sz w:val="20"/>
        </w:rPr>
        <w:t>Sukcesywna dostawa mięs i wędlin</w:t>
      </w:r>
    </w:p>
    <w:p w14:paraId="6FDBC9CF" w14:textId="77777777" w:rsidR="00004B88" w:rsidRPr="00F71E5C" w:rsidRDefault="00004B88" w:rsidP="00004B88">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DDA0E72" w14:textId="77777777" w:rsidR="00004B88" w:rsidRDefault="00004B88" w:rsidP="00004B88">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A86AC6D" w14:textId="00A2010D" w:rsidR="00A66630" w:rsidRDefault="00004B88" w:rsidP="00A66630">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xml:space="preserve">............................................................................................. </w:t>
      </w:r>
    </w:p>
    <w:tbl>
      <w:tblPr>
        <w:tblpPr w:leftFromText="141" w:rightFromText="141" w:vertAnchor="text" w:horzAnchor="margin" w:tblpXSpec="center" w:tblpY="561"/>
        <w:tblW w:w="10404" w:type="dxa"/>
        <w:tblLayout w:type="fixed"/>
        <w:tblCellMar>
          <w:left w:w="70" w:type="dxa"/>
          <w:right w:w="70" w:type="dxa"/>
        </w:tblCellMar>
        <w:tblLook w:val="04A0" w:firstRow="1" w:lastRow="0" w:firstColumn="1" w:lastColumn="0" w:noHBand="0" w:noVBand="1"/>
      </w:tblPr>
      <w:tblGrid>
        <w:gridCol w:w="533"/>
        <w:gridCol w:w="3153"/>
        <w:gridCol w:w="709"/>
        <w:gridCol w:w="567"/>
        <w:gridCol w:w="850"/>
        <w:gridCol w:w="709"/>
        <w:gridCol w:w="1134"/>
        <w:gridCol w:w="851"/>
        <w:gridCol w:w="992"/>
        <w:gridCol w:w="906"/>
      </w:tblGrid>
      <w:tr w:rsidR="00004B88" w:rsidRPr="008436D7" w14:paraId="652BFA2A" w14:textId="77777777" w:rsidTr="00B54D2B">
        <w:trPr>
          <w:trHeight w:val="975"/>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650E7"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Lp.</w:t>
            </w:r>
          </w:p>
        </w:tc>
        <w:tc>
          <w:tcPr>
            <w:tcW w:w="3153" w:type="dxa"/>
            <w:tcBorders>
              <w:top w:val="single" w:sz="4" w:space="0" w:color="auto"/>
              <w:left w:val="nil"/>
              <w:bottom w:val="single" w:sz="4" w:space="0" w:color="auto"/>
              <w:right w:val="single" w:sz="4" w:space="0" w:color="auto"/>
            </w:tcBorders>
            <w:shd w:val="clear" w:color="auto" w:fill="auto"/>
            <w:vAlign w:val="center"/>
            <w:hideMark/>
          </w:tcPr>
          <w:p w14:paraId="793A6776"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Nazwa produktu</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0A006E3"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J.m.</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6351765"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Ilość</w:t>
            </w:r>
            <w:r>
              <w:rPr>
                <w:rFonts w:asciiTheme="minorHAnsi" w:hAnsiTheme="minorHAnsi" w:cstheme="minorHAnsi"/>
                <w:b/>
                <w:bCs/>
                <w:sz w:val="20"/>
              </w:rPr>
              <w:t xml:space="preserve"> w roku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DCF4ADE"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Cena jednostkowa netto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47803EE"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VAT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B3BC722"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Cena jednostkowa brutto ((2*3)+2)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F533EFC"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Wartość netto (1*2)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7A44F5F"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Wartość podatku VAT (5*3)</w:t>
            </w:r>
          </w:p>
        </w:tc>
        <w:tc>
          <w:tcPr>
            <w:tcW w:w="906" w:type="dxa"/>
            <w:tcBorders>
              <w:top w:val="single" w:sz="4" w:space="0" w:color="auto"/>
              <w:left w:val="nil"/>
              <w:bottom w:val="single" w:sz="4" w:space="0" w:color="auto"/>
              <w:right w:val="single" w:sz="4" w:space="0" w:color="auto"/>
            </w:tcBorders>
            <w:shd w:val="clear" w:color="auto" w:fill="auto"/>
            <w:vAlign w:val="center"/>
            <w:hideMark/>
          </w:tcPr>
          <w:p w14:paraId="3585B2E0" w14:textId="77777777" w:rsidR="00004B88" w:rsidRPr="008436D7" w:rsidRDefault="00004B88" w:rsidP="00B54D2B">
            <w:pPr>
              <w:spacing w:before="100" w:beforeAutospacing="1" w:after="100" w:afterAutospacing="1" w:line="240" w:lineRule="auto"/>
              <w:jc w:val="center"/>
              <w:rPr>
                <w:rFonts w:asciiTheme="minorHAnsi" w:hAnsiTheme="minorHAnsi" w:cstheme="minorHAnsi"/>
                <w:b/>
                <w:bCs/>
                <w:sz w:val="20"/>
              </w:rPr>
            </w:pPr>
            <w:r w:rsidRPr="008436D7">
              <w:rPr>
                <w:rFonts w:asciiTheme="minorHAnsi" w:hAnsiTheme="minorHAnsi" w:cstheme="minorHAnsi"/>
                <w:b/>
                <w:bCs/>
                <w:sz w:val="20"/>
              </w:rPr>
              <w:t>Wartość brutto (5+6)</w:t>
            </w:r>
          </w:p>
        </w:tc>
      </w:tr>
      <w:tr w:rsidR="00004B88" w:rsidRPr="008436D7" w14:paraId="58E87DA3" w14:textId="77777777" w:rsidTr="00B54D2B">
        <w:trPr>
          <w:trHeight w:val="413"/>
        </w:trPr>
        <w:tc>
          <w:tcPr>
            <w:tcW w:w="368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28FF56" w14:textId="77777777" w:rsidR="00004B88" w:rsidRPr="008436D7" w:rsidRDefault="00004B88" w:rsidP="00B54D2B">
            <w:pPr>
              <w:spacing w:line="240" w:lineRule="auto"/>
              <w:jc w:val="center"/>
              <w:rPr>
                <w:rFonts w:asciiTheme="minorHAnsi" w:hAnsiTheme="minorHAnsi" w:cstheme="minorHAnsi"/>
                <w:b/>
                <w:bCs/>
                <w:sz w:val="20"/>
              </w:rPr>
            </w:pPr>
          </w:p>
          <w:p w14:paraId="36D87D87" w14:textId="77777777" w:rsidR="00004B88" w:rsidRPr="008436D7" w:rsidRDefault="00004B88" w:rsidP="00B54D2B">
            <w:pPr>
              <w:spacing w:line="240" w:lineRule="auto"/>
              <w:jc w:val="center"/>
              <w:rPr>
                <w:rFonts w:asciiTheme="minorHAnsi" w:hAnsiTheme="minorHAnsi" w:cstheme="minorHAnsi"/>
                <w:b/>
                <w:bCs/>
                <w:sz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2A54847A" w14:textId="77777777" w:rsidR="00004B88" w:rsidRPr="008436D7" w:rsidRDefault="00004B88" w:rsidP="00B54D2B">
            <w:pPr>
              <w:spacing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076B0D66"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1</w:t>
            </w:r>
          </w:p>
        </w:tc>
        <w:tc>
          <w:tcPr>
            <w:tcW w:w="850" w:type="dxa"/>
            <w:tcBorders>
              <w:top w:val="nil"/>
              <w:left w:val="nil"/>
              <w:bottom w:val="single" w:sz="4" w:space="0" w:color="auto"/>
              <w:right w:val="single" w:sz="4" w:space="0" w:color="auto"/>
            </w:tcBorders>
            <w:shd w:val="clear" w:color="auto" w:fill="auto"/>
            <w:noWrap/>
            <w:vAlign w:val="center"/>
            <w:hideMark/>
          </w:tcPr>
          <w:p w14:paraId="30EDA3B3"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2</w:t>
            </w:r>
          </w:p>
        </w:tc>
        <w:tc>
          <w:tcPr>
            <w:tcW w:w="709" w:type="dxa"/>
            <w:tcBorders>
              <w:top w:val="nil"/>
              <w:left w:val="nil"/>
              <w:bottom w:val="single" w:sz="4" w:space="0" w:color="auto"/>
              <w:right w:val="single" w:sz="4" w:space="0" w:color="auto"/>
            </w:tcBorders>
            <w:shd w:val="clear" w:color="auto" w:fill="auto"/>
            <w:noWrap/>
            <w:vAlign w:val="center"/>
            <w:hideMark/>
          </w:tcPr>
          <w:p w14:paraId="27ADD2DC"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527F0AAD"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4</w:t>
            </w:r>
          </w:p>
        </w:tc>
        <w:tc>
          <w:tcPr>
            <w:tcW w:w="851" w:type="dxa"/>
            <w:tcBorders>
              <w:top w:val="nil"/>
              <w:left w:val="nil"/>
              <w:bottom w:val="single" w:sz="4" w:space="0" w:color="auto"/>
              <w:right w:val="single" w:sz="4" w:space="0" w:color="auto"/>
            </w:tcBorders>
            <w:shd w:val="clear" w:color="auto" w:fill="auto"/>
            <w:noWrap/>
            <w:vAlign w:val="center"/>
            <w:hideMark/>
          </w:tcPr>
          <w:p w14:paraId="6EC976FF"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5</w:t>
            </w:r>
          </w:p>
        </w:tc>
        <w:tc>
          <w:tcPr>
            <w:tcW w:w="992" w:type="dxa"/>
            <w:tcBorders>
              <w:top w:val="nil"/>
              <w:left w:val="nil"/>
              <w:bottom w:val="single" w:sz="4" w:space="0" w:color="auto"/>
              <w:right w:val="single" w:sz="4" w:space="0" w:color="auto"/>
            </w:tcBorders>
            <w:shd w:val="clear" w:color="auto" w:fill="auto"/>
            <w:noWrap/>
            <w:vAlign w:val="center"/>
            <w:hideMark/>
          </w:tcPr>
          <w:p w14:paraId="41E700E9"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6</w:t>
            </w:r>
          </w:p>
        </w:tc>
        <w:tc>
          <w:tcPr>
            <w:tcW w:w="906" w:type="dxa"/>
            <w:tcBorders>
              <w:top w:val="nil"/>
              <w:left w:val="nil"/>
              <w:bottom w:val="single" w:sz="4" w:space="0" w:color="auto"/>
              <w:right w:val="single" w:sz="4" w:space="0" w:color="auto"/>
            </w:tcBorders>
            <w:shd w:val="clear" w:color="auto" w:fill="auto"/>
            <w:noWrap/>
            <w:vAlign w:val="center"/>
            <w:hideMark/>
          </w:tcPr>
          <w:p w14:paraId="561AB040" w14:textId="77777777" w:rsidR="00004B88" w:rsidRPr="008436D7" w:rsidRDefault="00004B88" w:rsidP="00B54D2B">
            <w:pPr>
              <w:spacing w:line="240" w:lineRule="auto"/>
              <w:jc w:val="center"/>
              <w:rPr>
                <w:rFonts w:asciiTheme="minorHAnsi" w:hAnsiTheme="minorHAnsi" w:cstheme="minorHAnsi"/>
                <w:b/>
                <w:bCs/>
                <w:sz w:val="20"/>
              </w:rPr>
            </w:pPr>
            <w:r w:rsidRPr="008436D7">
              <w:rPr>
                <w:rFonts w:asciiTheme="minorHAnsi" w:hAnsiTheme="minorHAnsi" w:cstheme="minorHAnsi"/>
                <w:b/>
                <w:bCs/>
                <w:sz w:val="20"/>
              </w:rPr>
              <w:t>7</w:t>
            </w:r>
          </w:p>
        </w:tc>
      </w:tr>
      <w:tr w:rsidR="00004B88" w:rsidRPr="008436D7" w14:paraId="73F3668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6A28AFC0" w14:textId="77777777" w:rsidR="00004B88" w:rsidRPr="008436D7" w:rsidRDefault="00004B88" w:rsidP="00B54D2B">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5EB5B47" w14:textId="77777777" w:rsidR="00004B88" w:rsidRPr="008436D7" w:rsidRDefault="00004B88" w:rsidP="00B54D2B">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 xml:space="preserve">Udziec wołowy, zrazówka górna </w:t>
            </w:r>
            <w:proofErr w:type="spellStart"/>
            <w:r w:rsidRPr="001B3926">
              <w:rPr>
                <w:rFonts w:asciiTheme="minorHAnsi" w:hAnsiTheme="minorHAnsi" w:cstheme="minorHAnsi"/>
                <w:sz w:val="20"/>
              </w:rPr>
              <w:t>exta</w:t>
            </w:r>
            <w:proofErr w:type="spellEnd"/>
          </w:p>
        </w:tc>
        <w:tc>
          <w:tcPr>
            <w:tcW w:w="709" w:type="dxa"/>
            <w:tcBorders>
              <w:top w:val="single" w:sz="4" w:space="0" w:color="auto"/>
              <w:left w:val="nil"/>
              <w:bottom w:val="single" w:sz="4" w:space="0" w:color="auto"/>
              <w:right w:val="single" w:sz="4" w:space="0" w:color="auto"/>
            </w:tcBorders>
            <w:shd w:val="clear" w:color="auto" w:fill="auto"/>
            <w:noWrap/>
          </w:tcPr>
          <w:p w14:paraId="2119764E" w14:textId="46B78E30" w:rsidR="00004B88" w:rsidRPr="008436D7"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8DC5B0F" w14:textId="457C68F8" w:rsidR="00004B88" w:rsidRPr="008436D7"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9E4EA6" w14:textId="77777777" w:rsidR="00004B88" w:rsidRPr="001B3926"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C3C2E58" w14:textId="77777777" w:rsidR="00004B88" w:rsidRPr="001B3926"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BCA98FF" w14:textId="77777777" w:rsidR="00004B88" w:rsidRPr="001B3926"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5C3CDD" w14:textId="77777777" w:rsidR="00004B88" w:rsidRPr="001B3926"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B97B60B" w14:textId="77777777" w:rsidR="00004B88" w:rsidRPr="001B3926" w:rsidRDefault="00004B88" w:rsidP="00B54D2B">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62F699C" w14:textId="77777777" w:rsidR="00004B88" w:rsidRPr="008436D7"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8436D7" w14:paraId="56D02683"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BB22A1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D06237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proofErr w:type="spellStart"/>
            <w:r w:rsidRPr="001B3926">
              <w:rPr>
                <w:rFonts w:asciiTheme="minorHAnsi" w:hAnsiTheme="minorHAnsi" w:cstheme="minorHAnsi"/>
                <w:sz w:val="20"/>
              </w:rPr>
              <w:t>Ligawa</w:t>
            </w:r>
            <w:proofErr w:type="spellEnd"/>
          </w:p>
        </w:tc>
        <w:tc>
          <w:tcPr>
            <w:tcW w:w="709" w:type="dxa"/>
            <w:tcBorders>
              <w:top w:val="single" w:sz="4" w:space="0" w:color="auto"/>
              <w:left w:val="nil"/>
              <w:bottom w:val="single" w:sz="4" w:space="0" w:color="auto"/>
              <w:right w:val="single" w:sz="4" w:space="0" w:color="auto"/>
            </w:tcBorders>
            <w:shd w:val="clear" w:color="auto" w:fill="auto"/>
            <w:noWrap/>
          </w:tcPr>
          <w:p w14:paraId="4F8AE438" w14:textId="270223CF"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E621256"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66267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0DF5A8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A1EEE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57BEF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F45941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B4E52EE"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7864CEF"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A62565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9963C6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Łata wołowa b/k luz</w:t>
            </w:r>
          </w:p>
        </w:tc>
        <w:tc>
          <w:tcPr>
            <w:tcW w:w="709" w:type="dxa"/>
            <w:tcBorders>
              <w:top w:val="single" w:sz="4" w:space="0" w:color="auto"/>
              <w:left w:val="nil"/>
              <w:bottom w:val="single" w:sz="4" w:space="0" w:color="auto"/>
              <w:right w:val="single" w:sz="4" w:space="0" w:color="auto"/>
            </w:tcBorders>
            <w:shd w:val="clear" w:color="auto" w:fill="auto"/>
            <w:noWrap/>
          </w:tcPr>
          <w:p w14:paraId="13978F70" w14:textId="49A088BA"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8667DB3"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EF116D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20615A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78FEC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2D22B9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3DE6AB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6B1A14F"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32A5E8B"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642429F"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702806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Szponder wołowy extra luz</w:t>
            </w:r>
          </w:p>
        </w:tc>
        <w:tc>
          <w:tcPr>
            <w:tcW w:w="709" w:type="dxa"/>
            <w:tcBorders>
              <w:top w:val="single" w:sz="4" w:space="0" w:color="auto"/>
              <w:left w:val="nil"/>
              <w:bottom w:val="single" w:sz="4" w:space="0" w:color="auto"/>
              <w:right w:val="single" w:sz="4" w:space="0" w:color="auto"/>
            </w:tcBorders>
            <w:shd w:val="clear" w:color="auto" w:fill="auto"/>
            <w:noWrap/>
          </w:tcPr>
          <w:p w14:paraId="76053440" w14:textId="4DFEDFC4"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0B281F9"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30F7B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09BDB2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345A4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17895E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A1BDAF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9AD29D2"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CD63273"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B79BAB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7FCA525"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Mięso wołowe gulaszowe extra luz</w:t>
            </w:r>
          </w:p>
        </w:tc>
        <w:tc>
          <w:tcPr>
            <w:tcW w:w="709" w:type="dxa"/>
            <w:tcBorders>
              <w:top w:val="single" w:sz="4" w:space="0" w:color="auto"/>
              <w:left w:val="nil"/>
              <w:bottom w:val="single" w:sz="4" w:space="0" w:color="auto"/>
              <w:right w:val="single" w:sz="4" w:space="0" w:color="auto"/>
            </w:tcBorders>
            <w:shd w:val="clear" w:color="auto" w:fill="auto"/>
            <w:noWrap/>
          </w:tcPr>
          <w:p w14:paraId="125862CA" w14:textId="08DA29CE"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3D28838"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EC0A5F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FAB8B2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057D1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49D41E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FF65DF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97F89CC"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45CD9F8"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05A295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DF1A87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Żeberka wieprzowe paski extra luz</w:t>
            </w:r>
          </w:p>
        </w:tc>
        <w:tc>
          <w:tcPr>
            <w:tcW w:w="709" w:type="dxa"/>
            <w:tcBorders>
              <w:top w:val="single" w:sz="4" w:space="0" w:color="auto"/>
              <w:left w:val="nil"/>
              <w:bottom w:val="single" w:sz="4" w:space="0" w:color="auto"/>
              <w:right w:val="single" w:sz="4" w:space="0" w:color="auto"/>
            </w:tcBorders>
            <w:shd w:val="clear" w:color="auto" w:fill="auto"/>
            <w:noWrap/>
          </w:tcPr>
          <w:p w14:paraId="6AD94C66" w14:textId="0F0DA85F"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D54DD77" w14:textId="5C3DA7CE"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C0F42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46422F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9D1AB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615D96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F42543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EA53E8A"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2D83B0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2922F4E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D194A4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Golonka wieprzowa przednia kalibrowana z/k luz</w:t>
            </w:r>
          </w:p>
        </w:tc>
        <w:tc>
          <w:tcPr>
            <w:tcW w:w="709" w:type="dxa"/>
            <w:tcBorders>
              <w:top w:val="single" w:sz="4" w:space="0" w:color="auto"/>
              <w:left w:val="nil"/>
              <w:bottom w:val="single" w:sz="4" w:space="0" w:color="auto"/>
              <w:right w:val="single" w:sz="4" w:space="0" w:color="auto"/>
            </w:tcBorders>
            <w:shd w:val="clear" w:color="auto" w:fill="auto"/>
            <w:noWrap/>
          </w:tcPr>
          <w:p w14:paraId="0E429CBF" w14:textId="33C8E47A"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C840BE7"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0C95F7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85FCA5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E3613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714AE5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F70AD6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0B8F692"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335C8BBA"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C5E068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E2CB08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Karkówka wieprzowa b/k extra luz</w:t>
            </w:r>
          </w:p>
        </w:tc>
        <w:tc>
          <w:tcPr>
            <w:tcW w:w="709" w:type="dxa"/>
            <w:tcBorders>
              <w:top w:val="single" w:sz="4" w:space="0" w:color="auto"/>
              <w:left w:val="nil"/>
              <w:bottom w:val="single" w:sz="4" w:space="0" w:color="auto"/>
              <w:right w:val="single" w:sz="4" w:space="0" w:color="auto"/>
            </w:tcBorders>
            <w:shd w:val="clear" w:color="auto" w:fill="auto"/>
            <w:noWrap/>
          </w:tcPr>
          <w:p w14:paraId="137DDD5A" w14:textId="293297EE"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EA18E26" w14:textId="79455D71"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D73A7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9E9FDC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BAB24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5575EC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3DD0A6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1E61911"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2D4EDEA"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0691D4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B9554A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Łopatka wieprzowa b/k, b/s, luz</w:t>
            </w:r>
          </w:p>
        </w:tc>
        <w:tc>
          <w:tcPr>
            <w:tcW w:w="709" w:type="dxa"/>
            <w:tcBorders>
              <w:top w:val="single" w:sz="4" w:space="0" w:color="auto"/>
              <w:left w:val="nil"/>
              <w:bottom w:val="single" w:sz="4" w:space="0" w:color="auto"/>
              <w:right w:val="single" w:sz="4" w:space="0" w:color="auto"/>
            </w:tcBorders>
            <w:shd w:val="clear" w:color="auto" w:fill="auto"/>
            <w:noWrap/>
          </w:tcPr>
          <w:p w14:paraId="0ADC9FE6" w14:textId="0941ED2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CEF02A3"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205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44F70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8C5191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60498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4F135B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4A611A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2013181"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31DDE10"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4DB811D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991F55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Schab wieprzowy extra b/k luz</w:t>
            </w:r>
          </w:p>
        </w:tc>
        <w:tc>
          <w:tcPr>
            <w:tcW w:w="709" w:type="dxa"/>
            <w:tcBorders>
              <w:top w:val="single" w:sz="4" w:space="0" w:color="auto"/>
              <w:left w:val="nil"/>
              <w:bottom w:val="single" w:sz="4" w:space="0" w:color="auto"/>
              <w:right w:val="single" w:sz="4" w:space="0" w:color="auto"/>
            </w:tcBorders>
            <w:shd w:val="clear" w:color="auto" w:fill="auto"/>
            <w:noWrap/>
          </w:tcPr>
          <w:p w14:paraId="5F7D20CE" w14:textId="589E2965"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E606CC1"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175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3913D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CBBC06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9D1155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52BC5D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B51241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2E26A88"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9F2B0E6"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BDCF2F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662B265"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Polędwiczka wieprzowa  luz</w:t>
            </w:r>
          </w:p>
        </w:tc>
        <w:tc>
          <w:tcPr>
            <w:tcW w:w="709" w:type="dxa"/>
            <w:tcBorders>
              <w:top w:val="single" w:sz="4" w:space="0" w:color="auto"/>
              <w:left w:val="nil"/>
              <w:bottom w:val="single" w:sz="4" w:space="0" w:color="auto"/>
              <w:right w:val="single" w:sz="4" w:space="0" w:color="auto"/>
            </w:tcBorders>
            <w:shd w:val="clear" w:color="auto" w:fill="auto"/>
            <w:noWrap/>
          </w:tcPr>
          <w:p w14:paraId="5362A867" w14:textId="0AA875C6"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AE35DD9"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65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940CE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DC0915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F9403F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C68899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1728F6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2F3B1A5"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6D0247A"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4E795CF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0F078C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Podgardle b/k luz</w:t>
            </w:r>
          </w:p>
        </w:tc>
        <w:tc>
          <w:tcPr>
            <w:tcW w:w="709" w:type="dxa"/>
            <w:tcBorders>
              <w:top w:val="single" w:sz="4" w:space="0" w:color="auto"/>
              <w:left w:val="nil"/>
              <w:bottom w:val="single" w:sz="4" w:space="0" w:color="auto"/>
              <w:right w:val="single" w:sz="4" w:space="0" w:color="auto"/>
            </w:tcBorders>
            <w:shd w:val="clear" w:color="auto" w:fill="auto"/>
            <w:noWrap/>
          </w:tcPr>
          <w:p w14:paraId="4456263C" w14:textId="499C1A56"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805B1A0"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7C1B3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D2C1F5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0BBF03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4FBB8D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7EDD1F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99BBDE1"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17A20ABE"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A14179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FD9C954"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Nóżki wieprzowe przednie/tylne</w:t>
            </w:r>
          </w:p>
        </w:tc>
        <w:tc>
          <w:tcPr>
            <w:tcW w:w="709" w:type="dxa"/>
            <w:tcBorders>
              <w:top w:val="single" w:sz="4" w:space="0" w:color="auto"/>
              <w:left w:val="nil"/>
              <w:bottom w:val="single" w:sz="4" w:space="0" w:color="auto"/>
              <w:right w:val="single" w:sz="4" w:space="0" w:color="auto"/>
            </w:tcBorders>
            <w:shd w:val="clear" w:color="auto" w:fill="auto"/>
            <w:noWrap/>
          </w:tcPr>
          <w:p w14:paraId="110D94D4" w14:textId="3457200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1133F7D" w14:textId="3DD38ED8"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777A4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49A9D6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96622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410A5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835F1E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88E56BA"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36CACB9"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E82E77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EF60B1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Schab wieprzowy, środkowy kotlet z kostką extra</w:t>
            </w:r>
          </w:p>
        </w:tc>
        <w:tc>
          <w:tcPr>
            <w:tcW w:w="709" w:type="dxa"/>
            <w:tcBorders>
              <w:top w:val="single" w:sz="4" w:space="0" w:color="auto"/>
              <w:left w:val="nil"/>
              <w:bottom w:val="single" w:sz="4" w:space="0" w:color="auto"/>
              <w:right w:val="single" w:sz="4" w:space="0" w:color="auto"/>
            </w:tcBorders>
            <w:shd w:val="clear" w:color="auto" w:fill="auto"/>
            <w:noWrap/>
          </w:tcPr>
          <w:p w14:paraId="0014ECF8" w14:textId="4A87ECF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DD3979F"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85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6C8B1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42036F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EA4EB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1DAB54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E68FC6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CA790D8"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39C19A3"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B2B119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E4ECCA1"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wieprzowa kulka</w:t>
            </w:r>
          </w:p>
        </w:tc>
        <w:tc>
          <w:tcPr>
            <w:tcW w:w="709" w:type="dxa"/>
            <w:tcBorders>
              <w:top w:val="single" w:sz="4" w:space="0" w:color="auto"/>
              <w:left w:val="nil"/>
              <w:bottom w:val="single" w:sz="4" w:space="0" w:color="auto"/>
              <w:right w:val="single" w:sz="4" w:space="0" w:color="auto"/>
            </w:tcBorders>
            <w:shd w:val="clear" w:color="auto" w:fill="auto"/>
            <w:noWrap/>
          </w:tcPr>
          <w:p w14:paraId="300D4994" w14:textId="38940F2A"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8CC8DCF" w14:textId="62609ECB"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A68E5E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48FFD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8B15E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ED2EC2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CBA230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BDDB600"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3F28E9F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6902A9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3BF2C1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Żeberka wieprzowe z wyciętą kostką</w:t>
            </w:r>
          </w:p>
        </w:tc>
        <w:tc>
          <w:tcPr>
            <w:tcW w:w="709" w:type="dxa"/>
            <w:tcBorders>
              <w:top w:val="single" w:sz="4" w:space="0" w:color="auto"/>
              <w:left w:val="nil"/>
              <w:bottom w:val="single" w:sz="4" w:space="0" w:color="auto"/>
              <w:right w:val="single" w:sz="4" w:space="0" w:color="auto"/>
            </w:tcBorders>
            <w:shd w:val="clear" w:color="auto" w:fill="auto"/>
            <w:noWrap/>
          </w:tcPr>
          <w:p w14:paraId="480C2A07" w14:textId="34B90A0C"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5B5320D" w14:textId="5E7CA380"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4DD89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C7AF7B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7DFFA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0C63B4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FDE06A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3B26DBF"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D58D0AC"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FA57231"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91A8F21"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Schab wieprzowy środkowy duet</w:t>
            </w:r>
          </w:p>
        </w:tc>
        <w:tc>
          <w:tcPr>
            <w:tcW w:w="709" w:type="dxa"/>
            <w:tcBorders>
              <w:top w:val="single" w:sz="4" w:space="0" w:color="auto"/>
              <w:left w:val="nil"/>
              <w:bottom w:val="single" w:sz="4" w:space="0" w:color="auto"/>
              <w:right w:val="single" w:sz="4" w:space="0" w:color="auto"/>
            </w:tcBorders>
            <w:shd w:val="clear" w:color="auto" w:fill="auto"/>
            <w:noWrap/>
          </w:tcPr>
          <w:p w14:paraId="7AF1A9D8" w14:textId="14119A10"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40DC0E7" w14:textId="2BD5F1C1" w:rsidR="00004B88" w:rsidRPr="008436D7" w:rsidRDefault="00864D4E"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EAE141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7459CB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99AA3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624C1E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B2E6E7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F4FA424"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0FB21BE"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234A16E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C5E3DA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Boczek wędzony, surowy plastry</w:t>
            </w:r>
          </w:p>
        </w:tc>
        <w:tc>
          <w:tcPr>
            <w:tcW w:w="709" w:type="dxa"/>
            <w:tcBorders>
              <w:top w:val="single" w:sz="4" w:space="0" w:color="auto"/>
              <w:left w:val="nil"/>
              <w:bottom w:val="single" w:sz="4" w:space="0" w:color="auto"/>
              <w:right w:val="single" w:sz="4" w:space="0" w:color="auto"/>
            </w:tcBorders>
            <w:shd w:val="clear" w:color="auto" w:fill="auto"/>
            <w:noWrap/>
          </w:tcPr>
          <w:p w14:paraId="76708C1B" w14:textId="56F88315"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6BBD0A2"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3FB52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D16C03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D8C67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341830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34CF3F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A393D8C"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FA4CF43"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D4A2F7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19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20CDAD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Boczek surowy b/k, b/s luz</w:t>
            </w:r>
          </w:p>
        </w:tc>
        <w:tc>
          <w:tcPr>
            <w:tcW w:w="709" w:type="dxa"/>
            <w:tcBorders>
              <w:top w:val="single" w:sz="4" w:space="0" w:color="auto"/>
              <w:left w:val="nil"/>
              <w:bottom w:val="single" w:sz="4" w:space="0" w:color="auto"/>
              <w:right w:val="single" w:sz="4" w:space="0" w:color="auto"/>
            </w:tcBorders>
            <w:shd w:val="clear" w:color="auto" w:fill="auto"/>
            <w:noWrap/>
          </w:tcPr>
          <w:p w14:paraId="2233C518" w14:textId="529DB43A"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71CE789"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EB46F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F0F380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5E5D9A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DDAFB5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4E7EF4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0D327A6"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44609F2"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0B033E0"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2C2FFD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Boczek wędzony b/k luz</w:t>
            </w:r>
          </w:p>
        </w:tc>
        <w:tc>
          <w:tcPr>
            <w:tcW w:w="709" w:type="dxa"/>
            <w:tcBorders>
              <w:top w:val="single" w:sz="4" w:space="0" w:color="auto"/>
              <w:left w:val="nil"/>
              <w:bottom w:val="single" w:sz="4" w:space="0" w:color="auto"/>
              <w:right w:val="single" w:sz="4" w:space="0" w:color="auto"/>
            </w:tcBorders>
            <w:shd w:val="clear" w:color="auto" w:fill="auto"/>
            <w:noWrap/>
          </w:tcPr>
          <w:p w14:paraId="5DDE221D" w14:textId="3F237090"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DCF9D29"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CCF39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1A94BC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CC26E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FCFBB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51F4F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730C016"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48C2510"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DF86FB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EE2A169"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Słonina świeża luz</w:t>
            </w:r>
          </w:p>
        </w:tc>
        <w:tc>
          <w:tcPr>
            <w:tcW w:w="709" w:type="dxa"/>
            <w:tcBorders>
              <w:top w:val="single" w:sz="4" w:space="0" w:color="auto"/>
              <w:left w:val="nil"/>
              <w:bottom w:val="single" w:sz="4" w:space="0" w:color="auto"/>
              <w:right w:val="single" w:sz="4" w:space="0" w:color="auto"/>
            </w:tcBorders>
            <w:shd w:val="clear" w:color="auto" w:fill="auto"/>
            <w:noWrap/>
          </w:tcPr>
          <w:p w14:paraId="3757227F" w14:textId="5F23B31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4D32473"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32A201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21E547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9C57D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8E1B1E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57402D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E9D5329"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2D1B5FAB"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F76902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284407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Wątroba wieprzowa świeża luz</w:t>
            </w:r>
          </w:p>
        </w:tc>
        <w:tc>
          <w:tcPr>
            <w:tcW w:w="709" w:type="dxa"/>
            <w:tcBorders>
              <w:top w:val="single" w:sz="4" w:space="0" w:color="auto"/>
              <w:left w:val="nil"/>
              <w:bottom w:val="single" w:sz="4" w:space="0" w:color="auto"/>
              <w:right w:val="single" w:sz="4" w:space="0" w:color="auto"/>
            </w:tcBorders>
            <w:shd w:val="clear" w:color="auto" w:fill="auto"/>
            <w:noWrap/>
          </w:tcPr>
          <w:p w14:paraId="36AA0673" w14:textId="5D97754B"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3C62EDD"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0099E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31CB63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F87358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11D0B7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24E313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CC217E4"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889685E"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E31F4C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D88E92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Uda całe z kurczaka kulinarne</w:t>
            </w:r>
          </w:p>
        </w:tc>
        <w:tc>
          <w:tcPr>
            <w:tcW w:w="709" w:type="dxa"/>
            <w:tcBorders>
              <w:top w:val="single" w:sz="4" w:space="0" w:color="auto"/>
              <w:left w:val="nil"/>
              <w:bottom w:val="single" w:sz="4" w:space="0" w:color="auto"/>
              <w:right w:val="single" w:sz="4" w:space="0" w:color="auto"/>
            </w:tcBorders>
            <w:shd w:val="clear" w:color="auto" w:fill="auto"/>
            <w:noWrap/>
          </w:tcPr>
          <w:p w14:paraId="7864B1F0" w14:textId="1E1EDA5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A0B364E"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2F1A6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9142FD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67B355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FB9872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B836A8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B9B1BE2"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21565916"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4A75D1F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505A9D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Udziec z kurczaka b/k z/s</w:t>
            </w:r>
          </w:p>
        </w:tc>
        <w:tc>
          <w:tcPr>
            <w:tcW w:w="709" w:type="dxa"/>
            <w:tcBorders>
              <w:top w:val="single" w:sz="4" w:space="0" w:color="auto"/>
              <w:left w:val="nil"/>
              <w:bottom w:val="single" w:sz="4" w:space="0" w:color="auto"/>
              <w:right w:val="single" w:sz="4" w:space="0" w:color="auto"/>
            </w:tcBorders>
            <w:shd w:val="clear" w:color="auto" w:fill="auto"/>
            <w:noWrap/>
          </w:tcPr>
          <w:p w14:paraId="65521351" w14:textId="40CF1CBB"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8BC05AF"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32DCB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A49758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F2D8B5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1484B2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D78AF6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9EDC2C9"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F8EBC03"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8A4601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506DD39"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Udziec z kurczaka z/k z/s</w:t>
            </w:r>
          </w:p>
        </w:tc>
        <w:tc>
          <w:tcPr>
            <w:tcW w:w="709" w:type="dxa"/>
            <w:tcBorders>
              <w:top w:val="single" w:sz="4" w:space="0" w:color="auto"/>
              <w:left w:val="nil"/>
              <w:bottom w:val="single" w:sz="4" w:space="0" w:color="auto"/>
              <w:right w:val="single" w:sz="4" w:space="0" w:color="auto"/>
            </w:tcBorders>
            <w:shd w:val="clear" w:color="auto" w:fill="auto"/>
            <w:noWrap/>
          </w:tcPr>
          <w:p w14:paraId="13619426" w14:textId="380A80BE"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D03DC">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17D3160"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ADBF2D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300CA9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0691FE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BF9D65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AA0468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1BFA0F5"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2535CAC0"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1CF6CD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D90802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Wątróbka drobiowa świeża</w:t>
            </w:r>
          </w:p>
        </w:tc>
        <w:tc>
          <w:tcPr>
            <w:tcW w:w="709" w:type="dxa"/>
            <w:tcBorders>
              <w:top w:val="single" w:sz="4" w:space="0" w:color="auto"/>
              <w:left w:val="nil"/>
              <w:bottom w:val="single" w:sz="4" w:space="0" w:color="auto"/>
              <w:right w:val="single" w:sz="4" w:space="0" w:color="auto"/>
            </w:tcBorders>
            <w:shd w:val="clear" w:color="auto" w:fill="auto"/>
            <w:noWrap/>
          </w:tcPr>
          <w:p w14:paraId="6B921E2E" w14:textId="34CAECBD"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F9CB0C3" w14:textId="01F7613F" w:rsidR="00004B88" w:rsidRPr="008436D7" w:rsidRDefault="00864D4E"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3611F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A5C048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257F3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48D225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56C200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0158902"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6634708"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BAFE3FF"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5CA629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Udo z kaczki</w:t>
            </w:r>
          </w:p>
        </w:tc>
        <w:tc>
          <w:tcPr>
            <w:tcW w:w="709" w:type="dxa"/>
            <w:tcBorders>
              <w:top w:val="single" w:sz="4" w:space="0" w:color="auto"/>
              <w:left w:val="nil"/>
              <w:bottom w:val="single" w:sz="4" w:space="0" w:color="auto"/>
              <w:right w:val="single" w:sz="4" w:space="0" w:color="auto"/>
            </w:tcBorders>
            <w:shd w:val="clear" w:color="auto" w:fill="auto"/>
            <w:noWrap/>
          </w:tcPr>
          <w:p w14:paraId="0035E4A0" w14:textId="6DDE802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E907B75"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DD0D3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651242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E44A3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E00621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FC10AF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BCD8490"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1C7A87E"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29A8B2A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7DAAC1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Filet z kurczaka z kością, ze skórą extra</w:t>
            </w:r>
          </w:p>
        </w:tc>
        <w:tc>
          <w:tcPr>
            <w:tcW w:w="709" w:type="dxa"/>
            <w:tcBorders>
              <w:top w:val="single" w:sz="4" w:space="0" w:color="auto"/>
              <w:left w:val="nil"/>
              <w:bottom w:val="single" w:sz="4" w:space="0" w:color="auto"/>
              <w:right w:val="single" w:sz="4" w:space="0" w:color="auto"/>
            </w:tcBorders>
            <w:shd w:val="clear" w:color="auto" w:fill="auto"/>
            <w:noWrap/>
          </w:tcPr>
          <w:p w14:paraId="2B0834F6" w14:textId="415932BF"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4E495F5"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59DAF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232962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B6BD7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28E828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3174D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45C3E1D"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CC26FD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6397A7F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29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C137F6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Filet z piersi kurczaka luz</w:t>
            </w:r>
          </w:p>
        </w:tc>
        <w:tc>
          <w:tcPr>
            <w:tcW w:w="709" w:type="dxa"/>
            <w:tcBorders>
              <w:top w:val="single" w:sz="4" w:space="0" w:color="auto"/>
              <w:left w:val="nil"/>
              <w:bottom w:val="single" w:sz="4" w:space="0" w:color="auto"/>
              <w:right w:val="single" w:sz="4" w:space="0" w:color="auto"/>
            </w:tcBorders>
            <w:shd w:val="clear" w:color="auto" w:fill="auto"/>
            <w:noWrap/>
          </w:tcPr>
          <w:p w14:paraId="230C817E" w14:textId="18C3D199"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1D09325"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A9BA2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F57171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B1EFFD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4AA80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E1C562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020FE24"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867F516"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A4A416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DBB2D1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Porcje rosołowe z kury luz, bez elementów skóry luzem</w:t>
            </w:r>
          </w:p>
        </w:tc>
        <w:tc>
          <w:tcPr>
            <w:tcW w:w="709" w:type="dxa"/>
            <w:tcBorders>
              <w:top w:val="single" w:sz="4" w:space="0" w:color="auto"/>
              <w:left w:val="nil"/>
              <w:bottom w:val="single" w:sz="4" w:space="0" w:color="auto"/>
              <w:right w:val="single" w:sz="4" w:space="0" w:color="auto"/>
            </w:tcBorders>
            <w:shd w:val="clear" w:color="auto" w:fill="auto"/>
            <w:noWrap/>
          </w:tcPr>
          <w:p w14:paraId="40BE6337" w14:textId="3437788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2F0F8F0"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8B05B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D6771A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811A7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7E23E6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D8094B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8D6EDA7"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FC1EB6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732298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A700665"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Kurczak świeży luz</w:t>
            </w:r>
          </w:p>
        </w:tc>
        <w:tc>
          <w:tcPr>
            <w:tcW w:w="709" w:type="dxa"/>
            <w:tcBorders>
              <w:top w:val="single" w:sz="4" w:space="0" w:color="auto"/>
              <w:left w:val="nil"/>
              <w:bottom w:val="single" w:sz="4" w:space="0" w:color="auto"/>
              <w:right w:val="single" w:sz="4" w:space="0" w:color="auto"/>
            </w:tcBorders>
            <w:shd w:val="clear" w:color="auto" w:fill="auto"/>
            <w:noWrap/>
          </w:tcPr>
          <w:p w14:paraId="76B22F2C" w14:textId="3CB420CE"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CC8AD10"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A3FEE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375BCD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6D9E89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BD691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D76391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B7983CB"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ED49C00"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D715E8F"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1456300"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Filet z piersi indyka luz</w:t>
            </w:r>
          </w:p>
        </w:tc>
        <w:tc>
          <w:tcPr>
            <w:tcW w:w="709" w:type="dxa"/>
            <w:tcBorders>
              <w:top w:val="single" w:sz="4" w:space="0" w:color="auto"/>
              <w:left w:val="nil"/>
              <w:bottom w:val="single" w:sz="4" w:space="0" w:color="auto"/>
              <w:right w:val="single" w:sz="4" w:space="0" w:color="auto"/>
            </w:tcBorders>
            <w:shd w:val="clear" w:color="auto" w:fill="auto"/>
            <w:noWrap/>
          </w:tcPr>
          <w:p w14:paraId="7DF3C2AD" w14:textId="7DE40551"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B805239" w14:textId="120B8639" w:rsidR="00004B88" w:rsidRPr="008436D7" w:rsidRDefault="00864D4E"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DF136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CF8F15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4FB86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E611AE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E53176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4B6407C"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66ED5B4"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D71ACB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CFC37C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Piersi z kaczki luz</w:t>
            </w:r>
          </w:p>
        </w:tc>
        <w:tc>
          <w:tcPr>
            <w:tcW w:w="709" w:type="dxa"/>
            <w:tcBorders>
              <w:top w:val="single" w:sz="4" w:space="0" w:color="auto"/>
              <w:left w:val="nil"/>
              <w:bottom w:val="single" w:sz="4" w:space="0" w:color="auto"/>
              <w:right w:val="single" w:sz="4" w:space="0" w:color="auto"/>
            </w:tcBorders>
            <w:shd w:val="clear" w:color="auto" w:fill="auto"/>
            <w:noWrap/>
          </w:tcPr>
          <w:p w14:paraId="02F5CAAF" w14:textId="1779CA1A"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A6D3DD1" w14:textId="1ACE58B0" w:rsidR="00004B88" w:rsidRPr="008436D7" w:rsidRDefault="00864D4E"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52</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BE9552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1742B3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AB588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86F90E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B15CD4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E70BF7B"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3E3143D4"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5095CB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335C759"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Salami</w:t>
            </w:r>
          </w:p>
        </w:tc>
        <w:tc>
          <w:tcPr>
            <w:tcW w:w="709" w:type="dxa"/>
            <w:tcBorders>
              <w:top w:val="single" w:sz="4" w:space="0" w:color="auto"/>
              <w:left w:val="nil"/>
              <w:bottom w:val="single" w:sz="4" w:space="0" w:color="auto"/>
              <w:right w:val="single" w:sz="4" w:space="0" w:color="auto"/>
            </w:tcBorders>
            <w:shd w:val="clear" w:color="auto" w:fill="auto"/>
            <w:noWrap/>
          </w:tcPr>
          <w:p w14:paraId="612D5B06" w14:textId="744FAF80"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409F024"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4E4B5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2AC9C7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FBA85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B752DE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96DCD4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4691401"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6E9F7413"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303F13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9496C40"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konserwowa</w:t>
            </w:r>
          </w:p>
        </w:tc>
        <w:tc>
          <w:tcPr>
            <w:tcW w:w="709" w:type="dxa"/>
            <w:tcBorders>
              <w:top w:val="single" w:sz="4" w:space="0" w:color="auto"/>
              <w:left w:val="nil"/>
              <w:bottom w:val="single" w:sz="4" w:space="0" w:color="auto"/>
              <w:right w:val="single" w:sz="4" w:space="0" w:color="auto"/>
            </w:tcBorders>
            <w:shd w:val="clear" w:color="auto" w:fill="auto"/>
            <w:noWrap/>
          </w:tcPr>
          <w:p w14:paraId="20CA9F9B" w14:textId="72B25C1B"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859CB50"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D972E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C1A2CF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3C9F4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7B8529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5447FB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FE42654"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5CBB7E9"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634FE00"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A014500"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Baleron gotowany</w:t>
            </w:r>
          </w:p>
        </w:tc>
        <w:tc>
          <w:tcPr>
            <w:tcW w:w="709" w:type="dxa"/>
            <w:tcBorders>
              <w:top w:val="single" w:sz="4" w:space="0" w:color="auto"/>
              <w:left w:val="nil"/>
              <w:bottom w:val="single" w:sz="4" w:space="0" w:color="auto"/>
              <w:right w:val="single" w:sz="4" w:space="0" w:color="auto"/>
            </w:tcBorders>
            <w:shd w:val="clear" w:color="auto" w:fill="auto"/>
            <w:noWrap/>
          </w:tcPr>
          <w:p w14:paraId="4DC10CB5" w14:textId="55E914D6"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2115153"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D69A14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85C657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ACE31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290BBE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86536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D3999BD"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1C0A799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35B2DB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BF6085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szynkowa gruba</w:t>
            </w:r>
          </w:p>
        </w:tc>
        <w:tc>
          <w:tcPr>
            <w:tcW w:w="709" w:type="dxa"/>
            <w:tcBorders>
              <w:top w:val="single" w:sz="4" w:space="0" w:color="auto"/>
              <w:left w:val="nil"/>
              <w:bottom w:val="single" w:sz="4" w:space="0" w:color="auto"/>
              <w:right w:val="single" w:sz="4" w:space="0" w:color="auto"/>
            </w:tcBorders>
            <w:shd w:val="clear" w:color="auto" w:fill="auto"/>
            <w:noWrap/>
          </w:tcPr>
          <w:p w14:paraId="38ABE926" w14:textId="1A65C9EE"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61C18F8"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F6A47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710D9F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8716D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5836FA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E5FFD3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381F7C1"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7FC68C4"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8E82EF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E5F672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krakowska parzona gruba</w:t>
            </w:r>
          </w:p>
        </w:tc>
        <w:tc>
          <w:tcPr>
            <w:tcW w:w="709" w:type="dxa"/>
            <w:tcBorders>
              <w:top w:val="single" w:sz="4" w:space="0" w:color="auto"/>
              <w:left w:val="nil"/>
              <w:bottom w:val="single" w:sz="4" w:space="0" w:color="auto"/>
              <w:right w:val="single" w:sz="4" w:space="0" w:color="auto"/>
            </w:tcBorders>
            <w:shd w:val="clear" w:color="auto" w:fill="auto"/>
            <w:noWrap/>
          </w:tcPr>
          <w:p w14:paraId="0D05AC80" w14:textId="038698D5"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DB74FBE"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7AEA1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27250F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97DB0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ABAA58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56E4F1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3DE0897"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5C5A060"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94BEDD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39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0F0F5C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krakowska podsuszana</w:t>
            </w:r>
          </w:p>
        </w:tc>
        <w:tc>
          <w:tcPr>
            <w:tcW w:w="709" w:type="dxa"/>
            <w:tcBorders>
              <w:top w:val="single" w:sz="4" w:space="0" w:color="auto"/>
              <w:left w:val="nil"/>
              <w:bottom w:val="single" w:sz="4" w:space="0" w:color="auto"/>
              <w:right w:val="single" w:sz="4" w:space="0" w:color="auto"/>
            </w:tcBorders>
            <w:shd w:val="clear" w:color="auto" w:fill="auto"/>
            <w:noWrap/>
          </w:tcPr>
          <w:p w14:paraId="671199A6" w14:textId="252C7C30"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94064BA"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64EAD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893227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9CE9B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1BF192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B35AB5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4F9FF59"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16F5D6F9"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09A6285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666648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żywiecka parzona</w:t>
            </w:r>
          </w:p>
        </w:tc>
        <w:tc>
          <w:tcPr>
            <w:tcW w:w="709" w:type="dxa"/>
            <w:tcBorders>
              <w:top w:val="single" w:sz="4" w:space="0" w:color="auto"/>
              <w:left w:val="nil"/>
              <w:bottom w:val="single" w:sz="4" w:space="0" w:color="auto"/>
              <w:right w:val="single" w:sz="4" w:space="0" w:color="auto"/>
            </w:tcBorders>
            <w:shd w:val="clear" w:color="auto" w:fill="auto"/>
            <w:noWrap/>
          </w:tcPr>
          <w:p w14:paraId="612C51FB" w14:textId="7552BDC8"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C520570"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A7922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49F7ED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5D11A3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1E7F80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B2370B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9A841ED"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4070449"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044D8EF"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C4337CC"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żywiecka podsuszana</w:t>
            </w:r>
          </w:p>
        </w:tc>
        <w:tc>
          <w:tcPr>
            <w:tcW w:w="709" w:type="dxa"/>
            <w:tcBorders>
              <w:top w:val="single" w:sz="4" w:space="0" w:color="auto"/>
              <w:left w:val="nil"/>
              <w:bottom w:val="single" w:sz="4" w:space="0" w:color="auto"/>
              <w:right w:val="single" w:sz="4" w:space="0" w:color="auto"/>
            </w:tcBorders>
            <w:shd w:val="clear" w:color="auto" w:fill="auto"/>
            <w:noWrap/>
          </w:tcPr>
          <w:p w14:paraId="59C04109" w14:textId="1166E341"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F8BCB63"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18</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067BF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0CF8FC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CA6F8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225390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90A8B9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49A71A8"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0C43D96"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2C3C3E9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E39C0B5"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cienka śląska wieprzowo-wołowa 100g</w:t>
            </w:r>
          </w:p>
        </w:tc>
        <w:tc>
          <w:tcPr>
            <w:tcW w:w="709" w:type="dxa"/>
            <w:tcBorders>
              <w:top w:val="single" w:sz="4" w:space="0" w:color="auto"/>
              <w:left w:val="nil"/>
              <w:bottom w:val="single" w:sz="4" w:space="0" w:color="auto"/>
              <w:right w:val="single" w:sz="4" w:space="0" w:color="auto"/>
            </w:tcBorders>
            <w:shd w:val="clear" w:color="auto" w:fill="auto"/>
            <w:noWrap/>
          </w:tcPr>
          <w:p w14:paraId="28A2ACC8" w14:textId="45F4A528"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3CB4402"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45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FCC1E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6A808E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6A1FB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D4EB5B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F9E4DA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716CD06"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0A38CE8"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37B9E9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8803E35"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gotowana</w:t>
            </w:r>
          </w:p>
        </w:tc>
        <w:tc>
          <w:tcPr>
            <w:tcW w:w="709" w:type="dxa"/>
            <w:tcBorders>
              <w:top w:val="single" w:sz="4" w:space="0" w:color="auto"/>
              <w:left w:val="nil"/>
              <w:bottom w:val="single" w:sz="4" w:space="0" w:color="auto"/>
              <w:right w:val="single" w:sz="4" w:space="0" w:color="auto"/>
            </w:tcBorders>
            <w:shd w:val="clear" w:color="auto" w:fill="auto"/>
            <w:noWrap/>
          </w:tcPr>
          <w:p w14:paraId="5ADF3CF0" w14:textId="628E175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1319A2E"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55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F4AC2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37C4A8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243DD0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0835A6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A2F8A0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CCF880F"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1E76FDA7"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D61518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980CF0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Polędwica sopocka</w:t>
            </w:r>
          </w:p>
        </w:tc>
        <w:tc>
          <w:tcPr>
            <w:tcW w:w="709" w:type="dxa"/>
            <w:tcBorders>
              <w:top w:val="single" w:sz="4" w:space="0" w:color="auto"/>
              <w:left w:val="nil"/>
              <w:bottom w:val="single" w:sz="4" w:space="0" w:color="auto"/>
              <w:right w:val="single" w:sz="4" w:space="0" w:color="auto"/>
            </w:tcBorders>
            <w:shd w:val="clear" w:color="auto" w:fill="auto"/>
            <w:noWrap/>
          </w:tcPr>
          <w:p w14:paraId="1D932CFA" w14:textId="22765BF8"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231447E"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1D6F2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F3E6C7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D49CC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F90307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99F8CA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8E403EA"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18E1600" w14:textId="77777777" w:rsidTr="00B54D2B">
        <w:trPr>
          <w:trHeight w:val="260"/>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5EDBABF"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C220B61"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Polędwica łososiowa</w:t>
            </w:r>
          </w:p>
        </w:tc>
        <w:tc>
          <w:tcPr>
            <w:tcW w:w="709" w:type="dxa"/>
            <w:tcBorders>
              <w:top w:val="single" w:sz="4" w:space="0" w:color="auto"/>
              <w:left w:val="nil"/>
              <w:bottom w:val="single" w:sz="4" w:space="0" w:color="auto"/>
              <w:right w:val="single" w:sz="4" w:space="0" w:color="auto"/>
            </w:tcBorders>
            <w:shd w:val="clear" w:color="auto" w:fill="auto"/>
            <w:noWrap/>
          </w:tcPr>
          <w:p w14:paraId="611B417B" w14:textId="3B71D756"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DAC0331"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17</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03642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C257DF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5D375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42074D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C30634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75E8E84"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067F429B"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2EED2B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F17AD9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Schab po myśliwsku</w:t>
            </w:r>
          </w:p>
        </w:tc>
        <w:tc>
          <w:tcPr>
            <w:tcW w:w="709" w:type="dxa"/>
            <w:tcBorders>
              <w:top w:val="single" w:sz="4" w:space="0" w:color="auto"/>
              <w:left w:val="nil"/>
              <w:bottom w:val="single" w:sz="4" w:space="0" w:color="auto"/>
              <w:right w:val="single" w:sz="4" w:space="0" w:color="auto"/>
            </w:tcBorders>
            <w:shd w:val="clear" w:color="auto" w:fill="auto"/>
            <w:noWrap/>
          </w:tcPr>
          <w:p w14:paraId="3A6A9F1E" w14:textId="63AED0AA"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7671D03"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D0D12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AF3E56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9B4C1B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6794C4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66FE06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D001053"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2307D845"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B2AF0ED"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9698BEB"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konserwowa drobiowa</w:t>
            </w:r>
          </w:p>
        </w:tc>
        <w:tc>
          <w:tcPr>
            <w:tcW w:w="709" w:type="dxa"/>
            <w:tcBorders>
              <w:top w:val="single" w:sz="4" w:space="0" w:color="auto"/>
              <w:left w:val="nil"/>
              <w:bottom w:val="single" w:sz="4" w:space="0" w:color="auto"/>
              <w:right w:val="single" w:sz="4" w:space="0" w:color="auto"/>
            </w:tcBorders>
            <w:shd w:val="clear" w:color="auto" w:fill="auto"/>
            <w:noWrap/>
          </w:tcPr>
          <w:p w14:paraId="0129655B" w14:textId="303E07B3"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C220344"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E40BD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AA6142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60C9D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C2D1EC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A022C3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067A3E9"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6A3A2D4F"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F009280"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401330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Filet z kurczaka wędzony</w:t>
            </w:r>
          </w:p>
        </w:tc>
        <w:tc>
          <w:tcPr>
            <w:tcW w:w="709" w:type="dxa"/>
            <w:tcBorders>
              <w:top w:val="single" w:sz="4" w:space="0" w:color="auto"/>
              <w:left w:val="nil"/>
              <w:bottom w:val="single" w:sz="4" w:space="0" w:color="auto"/>
              <w:right w:val="single" w:sz="4" w:space="0" w:color="auto"/>
            </w:tcBorders>
            <w:shd w:val="clear" w:color="auto" w:fill="auto"/>
            <w:noWrap/>
          </w:tcPr>
          <w:p w14:paraId="4D0EACF7" w14:textId="3D0FFE96"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70E6662"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7A919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F3065D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BE9E2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1C508F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EF6CA2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CB6C1EB"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3975359"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54E920D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49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E9DBC9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z indyka</w:t>
            </w:r>
          </w:p>
        </w:tc>
        <w:tc>
          <w:tcPr>
            <w:tcW w:w="709" w:type="dxa"/>
            <w:tcBorders>
              <w:top w:val="single" w:sz="4" w:space="0" w:color="auto"/>
              <w:left w:val="nil"/>
              <w:bottom w:val="single" w:sz="4" w:space="0" w:color="auto"/>
              <w:right w:val="single" w:sz="4" w:space="0" w:color="auto"/>
            </w:tcBorders>
            <w:shd w:val="clear" w:color="auto" w:fill="auto"/>
            <w:noWrap/>
          </w:tcPr>
          <w:p w14:paraId="54589039" w14:textId="751A1BF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4A1AA5B"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11421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62269A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13C86C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A0A9ED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47B5F5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C0554E9"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4F6465A"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6F655BF7"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E85FC6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Parówki delikatesowe wieprzowe, odtłuszczone</w:t>
            </w:r>
          </w:p>
        </w:tc>
        <w:tc>
          <w:tcPr>
            <w:tcW w:w="709" w:type="dxa"/>
            <w:tcBorders>
              <w:top w:val="single" w:sz="4" w:space="0" w:color="auto"/>
              <w:left w:val="nil"/>
              <w:bottom w:val="single" w:sz="4" w:space="0" w:color="auto"/>
              <w:right w:val="single" w:sz="4" w:space="0" w:color="auto"/>
            </w:tcBorders>
            <w:shd w:val="clear" w:color="auto" w:fill="auto"/>
            <w:noWrap/>
          </w:tcPr>
          <w:p w14:paraId="152FF393" w14:textId="43DD3C59"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BA01C2D" w14:textId="02B4ED30"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w:t>
            </w:r>
            <w:r w:rsidR="00A66630">
              <w:rPr>
                <w:rFonts w:asciiTheme="minorHAnsi" w:hAnsiTheme="minorHAnsi" w:cstheme="minorHAnsi"/>
                <w:sz w:val="20"/>
              </w:rPr>
              <w:t>0</w:t>
            </w:r>
            <w:r w:rsidRPr="001B3926">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865D90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643533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DCE41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827F2B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F98446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F860EE5"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904FF36"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6F5B86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BAFE265"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Kiełbasa biała surowa</w:t>
            </w:r>
          </w:p>
        </w:tc>
        <w:tc>
          <w:tcPr>
            <w:tcW w:w="709" w:type="dxa"/>
            <w:tcBorders>
              <w:top w:val="single" w:sz="4" w:space="0" w:color="auto"/>
              <w:left w:val="nil"/>
              <w:bottom w:val="single" w:sz="4" w:space="0" w:color="auto"/>
              <w:right w:val="single" w:sz="4" w:space="0" w:color="auto"/>
            </w:tcBorders>
            <w:shd w:val="clear" w:color="auto" w:fill="auto"/>
            <w:noWrap/>
          </w:tcPr>
          <w:p w14:paraId="758CFF26" w14:textId="3A4C436C"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D25596E"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E497E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8A4ECB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1AC46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FECC68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9883A1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A28C471"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1D62719E"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4FBFA47E"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6164294"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wieprzowa, gotowana plastry</w:t>
            </w:r>
          </w:p>
        </w:tc>
        <w:tc>
          <w:tcPr>
            <w:tcW w:w="709" w:type="dxa"/>
            <w:tcBorders>
              <w:top w:val="single" w:sz="4" w:space="0" w:color="auto"/>
              <w:left w:val="nil"/>
              <w:bottom w:val="single" w:sz="4" w:space="0" w:color="auto"/>
              <w:right w:val="single" w:sz="4" w:space="0" w:color="auto"/>
            </w:tcBorders>
            <w:shd w:val="clear" w:color="auto" w:fill="auto"/>
            <w:noWrap/>
          </w:tcPr>
          <w:p w14:paraId="1F04E236" w14:textId="5360B50C"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966FF2C"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F57EE6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B6116A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6AF7BA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526C3B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B2E9FA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6B01D57"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4F867072"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64AD7A29"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E3466D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Szynka drobiowa</w:t>
            </w:r>
          </w:p>
        </w:tc>
        <w:tc>
          <w:tcPr>
            <w:tcW w:w="709" w:type="dxa"/>
            <w:tcBorders>
              <w:top w:val="single" w:sz="4" w:space="0" w:color="auto"/>
              <w:left w:val="nil"/>
              <w:bottom w:val="single" w:sz="4" w:space="0" w:color="auto"/>
              <w:right w:val="single" w:sz="4" w:space="0" w:color="auto"/>
            </w:tcBorders>
            <w:shd w:val="clear" w:color="auto" w:fill="auto"/>
            <w:noWrap/>
          </w:tcPr>
          <w:p w14:paraId="6B5A07D1" w14:textId="0790938D"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7EAC24D"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2CFB0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CA753D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A49766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F50A9A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887F9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394D39A"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410A36E"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3949369"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5E826B8"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Pierś z indyka z formy</w:t>
            </w:r>
          </w:p>
        </w:tc>
        <w:tc>
          <w:tcPr>
            <w:tcW w:w="709" w:type="dxa"/>
            <w:tcBorders>
              <w:top w:val="single" w:sz="4" w:space="0" w:color="auto"/>
              <w:left w:val="nil"/>
              <w:bottom w:val="single" w:sz="4" w:space="0" w:color="auto"/>
              <w:right w:val="single" w:sz="4" w:space="0" w:color="auto"/>
            </w:tcBorders>
            <w:shd w:val="clear" w:color="auto" w:fill="auto"/>
            <w:noWrap/>
          </w:tcPr>
          <w:p w14:paraId="5622392F" w14:textId="5658AF2C"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9F89FD4"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188D76"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2F7D50A"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B4AD0F"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65FFCC7"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B71407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2C253AC"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5FFCAA11"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D5AAAC6"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A56496A"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 xml:space="preserve">Kiełbasa krakowska sucha z indyka </w:t>
            </w:r>
          </w:p>
        </w:tc>
        <w:tc>
          <w:tcPr>
            <w:tcW w:w="709" w:type="dxa"/>
            <w:tcBorders>
              <w:top w:val="single" w:sz="4" w:space="0" w:color="auto"/>
              <w:left w:val="nil"/>
              <w:bottom w:val="single" w:sz="4" w:space="0" w:color="auto"/>
              <w:right w:val="single" w:sz="4" w:space="0" w:color="auto"/>
            </w:tcBorders>
            <w:shd w:val="clear" w:color="auto" w:fill="auto"/>
            <w:noWrap/>
          </w:tcPr>
          <w:p w14:paraId="3B4B5F65" w14:textId="2B27353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5977125"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DDC6EE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C97ABA5"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A0D25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1B19DE1"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602B7E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154DF05"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69D325A8"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7B1533B3"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76D5EF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Smalec wieprzowy 200 g.</w:t>
            </w:r>
          </w:p>
        </w:tc>
        <w:tc>
          <w:tcPr>
            <w:tcW w:w="709" w:type="dxa"/>
            <w:tcBorders>
              <w:top w:val="single" w:sz="4" w:space="0" w:color="auto"/>
              <w:left w:val="nil"/>
              <w:bottom w:val="single" w:sz="4" w:space="0" w:color="auto"/>
              <w:right w:val="single" w:sz="4" w:space="0" w:color="auto"/>
            </w:tcBorders>
            <w:shd w:val="clear" w:color="auto" w:fill="auto"/>
            <w:noWrap/>
          </w:tcPr>
          <w:p w14:paraId="39E0731C" w14:textId="5214D372"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2ACC320" w14:textId="429AACB7" w:rsidR="00004B88" w:rsidRPr="008436D7"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C6872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33CC090"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B4076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18D42B3"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344BB1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ECA8166"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7B30AE09"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645884C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2E9E171"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Kaszanka cienka 100 g.</w:t>
            </w:r>
          </w:p>
        </w:tc>
        <w:tc>
          <w:tcPr>
            <w:tcW w:w="709" w:type="dxa"/>
            <w:tcBorders>
              <w:top w:val="single" w:sz="4" w:space="0" w:color="auto"/>
              <w:left w:val="nil"/>
              <w:bottom w:val="single" w:sz="4" w:space="0" w:color="auto"/>
              <w:right w:val="single" w:sz="4" w:space="0" w:color="auto"/>
            </w:tcBorders>
            <w:shd w:val="clear" w:color="auto" w:fill="auto"/>
            <w:noWrap/>
          </w:tcPr>
          <w:p w14:paraId="517A7328" w14:textId="24F2F466"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1A0ADD4"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39983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891A65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A807BE"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73DC249"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753688D"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5DEB0C7"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004B88" w:rsidRPr="008436D7" w14:paraId="1B2BB3BD"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5919744"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8436D7">
              <w:rPr>
                <w:rFonts w:asciiTheme="minorHAnsi" w:hAnsiTheme="minorHAnsi" w:cstheme="minorHAnsi"/>
                <w:sz w:val="20"/>
              </w:rPr>
              <w:t>58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D64D942" w14:textId="77777777" w:rsidR="00004B88" w:rsidRPr="008436D7" w:rsidRDefault="00004B88" w:rsidP="00004B88">
            <w:pPr>
              <w:spacing w:before="100" w:beforeAutospacing="1" w:after="100" w:afterAutospacing="1" w:line="240" w:lineRule="auto"/>
              <w:rPr>
                <w:rFonts w:asciiTheme="minorHAnsi" w:hAnsiTheme="minorHAnsi" w:cstheme="minorHAnsi"/>
                <w:sz w:val="20"/>
              </w:rPr>
            </w:pPr>
            <w:r w:rsidRPr="001B3926">
              <w:rPr>
                <w:rFonts w:asciiTheme="minorHAnsi" w:hAnsiTheme="minorHAnsi" w:cstheme="minorHAnsi"/>
                <w:sz w:val="20"/>
              </w:rPr>
              <w:t>Flaki wołowe krojone mrożone op.1 kg.</w:t>
            </w:r>
          </w:p>
        </w:tc>
        <w:tc>
          <w:tcPr>
            <w:tcW w:w="709" w:type="dxa"/>
            <w:tcBorders>
              <w:top w:val="single" w:sz="4" w:space="0" w:color="auto"/>
              <w:left w:val="nil"/>
              <w:bottom w:val="single" w:sz="4" w:space="0" w:color="auto"/>
              <w:right w:val="single" w:sz="4" w:space="0" w:color="auto"/>
            </w:tcBorders>
            <w:shd w:val="clear" w:color="auto" w:fill="auto"/>
            <w:noWrap/>
          </w:tcPr>
          <w:p w14:paraId="70EF6C60" w14:textId="0DC0B7B9"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4C6A88">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C1D8FF1" w14:textId="77777777" w:rsidR="00004B88" w:rsidRPr="008436D7" w:rsidRDefault="00004B88" w:rsidP="00004B88">
            <w:pPr>
              <w:spacing w:before="100" w:beforeAutospacing="1" w:after="100" w:afterAutospacing="1" w:line="240" w:lineRule="auto"/>
              <w:jc w:val="center"/>
              <w:rPr>
                <w:rFonts w:asciiTheme="minorHAnsi" w:hAnsiTheme="minorHAnsi" w:cstheme="minorHAnsi"/>
                <w:sz w:val="20"/>
              </w:rPr>
            </w:pPr>
            <w:r w:rsidRPr="001B3926">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527EE24"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7E78988"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9417EC"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46699B2"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F22F6CB" w14:textId="77777777" w:rsidR="00004B88" w:rsidRPr="001B3926" w:rsidRDefault="00004B88"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B6274E8" w14:textId="77777777" w:rsidR="00004B88" w:rsidRPr="008436D7" w:rsidRDefault="00004B88" w:rsidP="00004B88">
            <w:pPr>
              <w:spacing w:before="100" w:beforeAutospacing="1" w:after="100" w:afterAutospacing="1" w:line="240" w:lineRule="auto"/>
              <w:rPr>
                <w:rFonts w:asciiTheme="minorHAnsi" w:hAnsiTheme="minorHAnsi" w:cstheme="minorHAnsi"/>
                <w:b/>
                <w:bCs/>
                <w:sz w:val="20"/>
              </w:rPr>
            </w:pPr>
          </w:p>
        </w:tc>
      </w:tr>
      <w:tr w:rsidR="00A66630" w:rsidRPr="008436D7" w14:paraId="03A518AC"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2BA06122" w14:textId="54430A01" w:rsidR="00A66630" w:rsidRPr="008436D7" w:rsidRDefault="00A66630" w:rsidP="00004B88">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60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2BB2D78" w14:textId="3746FBA4" w:rsidR="00A66630" w:rsidRPr="001B3926" w:rsidRDefault="00A66630" w:rsidP="00004B88">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Szynka z dzika bez kości</w:t>
            </w:r>
          </w:p>
        </w:tc>
        <w:tc>
          <w:tcPr>
            <w:tcW w:w="709" w:type="dxa"/>
            <w:tcBorders>
              <w:top w:val="single" w:sz="4" w:space="0" w:color="auto"/>
              <w:left w:val="nil"/>
              <w:bottom w:val="single" w:sz="4" w:space="0" w:color="auto"/>
              <w:right w:val="single" w:sz="4" w:space="0" w:color="auto"/>
            </w:tcBorders>
            <w:shd w:val="clear" w:color="auto" w:fill="auto"/>
            <w:noWrap/>
          </w:tcPr>
          <w:p w14:paraId="21CC1F73" w14:textId="1A6335BC" w:rsidR="00A66630" w:rsidRPr="004C6A88"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EDF43DD" w14:textId="08407799" w:rsidR="00A66630" w:rsidRPr="001B3926"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3B3AE5"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94F3336"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6C9E86"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80A307A"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9F2A232"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C4524E3" w14:textId="77777777" w:rsidR="00A66630" w:rsidRPr="008436D7" w:rsidRDefault="00A66630" w:rsidP="00004B88">
            <w:pPr>
              <w:spacing w:before="100" w:beforeAutospacing="1" w:after="100" w:afterAutospacing="1" w:line="240" w:lineRule="auto"/>
              <w:rPr>
                <w:rFonts w:asciiTheme="minorHAnsi" w:hAnsiTheme="minorHAnsi" w:cstheme="minorHAnsi"/>
                <w:b/>
                <w:bCs/>
                <w:sz w:val="20"/>
              </w:rPr>
            </w:pPr>
          </w:p>
        </w:tc>
      </w:tr>
      <w:tr w:rsidR="00A66630" w:rsidRPr="008436D7" w14:paraId="19ED9C7A"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3338F800" w14:textId="3C234AEE" w:rsidR="00A66630" w:rsidRDefault="00A66630" w:rsidP="00004B88">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61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B8EE627" w14:textId="2A6C0A6A" w:rsidR="00A66630" w:rsidRDefault="00A66630" w:rsidP="00004B88">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Udziec z sarny bez kości</w:t>
            </w:r>
          </w:p>
        </w:tc>
        <w:tc>
          <w:tcPr>
            <w:tcW w:w="709" w:type="dxa"/>
            <w:tcBorders>
              <w:top w:val="single" w:sz="4" w:space="0" w:color="auto"/>
              <w:left w:val="nil"/>
              <w:bottom w:val="single" w:sz="4" w:space="0" w:color="auto"/>
              <w:right w:val="single" w:sz="4" w:space="0" w:color="auto"/>
            </w:tcBorders>
            <w:shd w:val="clear" w:color="auto" w:fill="auto"/>
            <w:noWrap/>
          </w:tcPr>
          <w:p w14:paraId="24202AF4" w14:textId="3E132BC0" w:rsidR="00A66630"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11CA2BE" w14:textId="1DE78CB4" w:rsidR="00A66630"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29C0D2B"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7B202A9"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1D031C"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B0D0A70"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E562630"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A03AC17" w14:textId="77777777" w:rsidR="00A66630" w:rsidRPr="008436D7" w:rsidRDefault="00A66630" w:rsidP="00004B88">
            <w:pPr>
              <w:spacing w:before="100" w:beforeAutospacing="1" w:after="100" w:afterAutospacing="1" w:line="240" w:lineRule="auto"/>
              <w:rPr>
                <w:rFonts w:asciiTheme="minorHAnsi" w:hAnsiTheme="minorHAnsi" w:cstheme="minorHAnsi"/>
                <w:b/>
                <w:bCs/>
                <w:sz w:val="20"/>
              </w:rPr>
            </w:pPr>
          </w:p>
        </w:tc>
      </w:tr>
      <w:tr w:rsidR="00A66630" w:rsidRPr="008436D7" w14:paraId="0622F4E8" w14:textId="77777777" w:rsidTr="00B54D2B">
        <w:trPr>
          <w:trHeight w:val="361"/>
        </w:trPr>
        <w:tc>
          <w:tcPr>
            <w:tcW w:w="533" w:type="dxa"/>
            <w:tcBorders>
              <w:top w:val="single" w:sz="4" w:space="0" w:color="auto"/>
              <w:left w:val="single" w:sz="4" w:space="0" w:color="auto"/>
              <w:bottom w:val="single" w:sz="4" w:space="0" w:color="auto"/>
              <w:right w:val="single" w:sz="4" w:space="0" w:color="auto"/>
            </w:tcBorders>
            <w:shd w:val="clear" w:color="auto" w:fill="auto"/>
            <w:noWrap/>
          </w:tcPr>
          <w:p w14:paraId="12A6A064" w14:textId="310CA5A5" w:rsidR="00A66630" w:rsidRDefault="00A66630" w:rsidP="00004B88">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62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D63E4B6" w14:textId="1BAC34B9" w:rsidR="00A66630" w:rsidRDefault="00A66630" w:rsidP="00004B88">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Schab z sarny bez kości</w:t>
            </w:r>
          </w:p>
        </w:tc>
        <w:tc>
          <w:tcPr>
            <w:tcW w:w="709" w:type="dxa"/>
            <w:tcBorders>
              <w:top w:val="single" w:sz="4" w:space="0" w:color="auto"/>
              <w:left w:val="nil"/>
              <w:bottom w:val="single" w:sz="4" w:space="0" w:color="auto"/>
              <w:right w:val="single" w:sz="4" w:space="0" w:color="auto"/>
            </w:tcBorders>
            <w:shd w:val="clear" w:color="auto" w:fill="auto"/>
            <w:noWrap/>
          </w:tcPr>
          <w:p w14:paraId="1C49DF6E" w14:textId="21C797A1" w:rsidR="00A66630"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90D331C" w14:textId="77F84CB1" w:rsidR="00A66630" w:rsidRDefault="00A66630" w:rsidP="00004B88">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6EA331"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778FD4"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2D5899D"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50D1E74"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35640DA" w14:textId="77777777" w:rsidR="00A66630" w:rsidRPr="001B3926" w:rsidRDefault="00A66630" w:rsidP="00004B88">
            <w:pPr>
              <w:spacing w:before="100" w:beforeAutospacing="1" w:after="100" w:afterAutospacing="1" w:line="240" w:lineRule="auto"/>
              <w:rPr>
                <w:rFonts w:asciiTheme="minorHAnsi" w:hAnsiTheme="minorHAnsi" w:cstheme="minorHAnsi"/>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F02B692" w14:textId="77777777" w:rsidR="00A66630" w:rsidRPr="008436D7" w:rsidRDefault="00A66630" w:rsidP="00004B88">
            <w:pPr>
              <w:spacing w:before="100" w:beforeAutospacing="1" w:after="100" w:afterAutospacing="1" w:line="240" w:lineRule="auto"/>
              <w:rPr>
                <w:rFonts w:asciiTheme="minorHAnsi" w:hAnsiTheme="minorHAnsi" w:cstheme="minorHAnsi"/>
                <w:b/>
                <w:bCs/>
                <w:sz w:val="20"/>
              </w:rPr>
            </w:pPr>
          </w:p>
        </w:tc>
      </w:tr>
      <w:tr w:rsidR="00004B88" w:rsidRPr="008436D7" w14:paraId="1913AB90" w14:textId="77777777" w:rsidTr="00B54D2B">
        <w:trPr>
          <w:trHeight w:val="361"/>
        </w:trPr>
        <w:tc>
          <w:tcPr>
            <w:tcW w:w="76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69B09C3" w14:textId="77777777" w:rsidR="00004B88" w:rsidRPr="008436D7" w:rsidRDefault="00004B88" w:rsidP="00B54D2B">
            <w:pPr>
              <w:spacing w:before="100" w:beforeAutospacing="1" w:after="100" w:afterAutospacing="1" w:line="240" w:lineRule="auto"/>
              <w:rPr>
                <w:rFonts w:asciiTheme="minorHAnsi" w:hAnsiTheme="minorHAnsi" w:cstheme="minorHAnsi"/>
                <w:b/>
                <w:bCs/>
                <w:sz w:val="20"/>
              </w:rPr>
            </w:pPr>
            <w:r w:rsidRPr="008436D7">
              <w:rPr>
                <w:rFonts w:asciiTheme="minorHAnsi" w:hAnsiTheme="minorHAnsi" w:cstheme="minorHAnsi"/>
                <w:b/>
                <w:bCs/>
                <w:sz w:val="20"/>
              </w:rPr>
              <w:t>SUMA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26F35" w14:textId="77777777" w:rsidR="00004B88" w:rsidRPr="008436D7"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1175A" w14:textId="77777777" w:rsidR="00004B88" w:rsidRPr="008436D7" w:rsidRDefault="00004B88" w:rsidP="00B54D2B">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E99C08" w14:textId="77777777" w:rsidR="00004B88" w:rsidRPr="008436D7" w:rsidRDefault="00004B88" w:rsidP="00B54D2B">
            <w:pPr>
              <w:spacing w:before="100" w:beforeAutospacing="1" w:after="100" w:afterAutospacing="1" w:line="240" w:lineRule="auto"/>
              <w:rPr>
                <w:rFonts w:asciiTheme="minorHAnsi" w:hAnsiTheme="minorHAnsi" w:cstheme="minorHAnsi"/>
                <w:b/>
                <w:bCs/>
                <w:sz w:val="20"/>
              </w:rPr>
            </w:pPr>
          </w:p>
        </w:tc>
      </w:tr>
    </w:tbl>
    <w:p w14:paraId="30DAEBA5" w14:textId="77777777" w:rsidR="00004B88" w:rsidRDefault="00004B88" w:rsidP="00004B88">
      <w:pPr>
        <w:spacing w:before="100" w:beforeAutospacing="1" w:after="100" w:afterAutospacing="1" w:line="240" w:lineRule="auto"/>
        <w:rPr>
          <w:rFonts w:asciiTheme="minorHAnsi" w:hAnsiTheme="minorHAnsi" w:cstheme="minorHAnsi"/>
          <w:b/>
          <w:sz w:val="20"/>
        </w:rPr>
      </w:pPr>
    </w:p>
    <w:p w14:paraId="598EEAB0" w14:textId="7A894DF2" w:rsidR="00004B88" w:rsidRDefault="00004B88" w:rsidP="00004B88">
      <w:pPr>
        <w:spacing w:before="100" w:beforeAutospacing="1" w:after="100" w:afterAutospacing="1" w:line="240" w:lineRule="auto"/>
        <w:rPr>
          <w:rFonts w:asciiTheme="minorHAnsi" w:hAnsiTheme="minorHAnsi" w:cstheme="minorHAnsi"/>
          <w:b/>
          <w:sz w:val="20"/>
        </w:rPr>
      </w:pPr>
      <w:r>
        <w:rPr>
          <w:rFonts w:asciiTheme="minorHAnsi" w:hAnsiTheme="minorHAnsi" w:cstheme="minorHAnsi"/>
          <w:b/>
          <w:sz w:val="20"/>
        </w:rPr>
        <w:t>ZADANIE 3</w:t>
      </w:r>
      <w:r w:rsidRPr="001B3926">
        <w:rPr>
          <w:rFonts w:asciiTheme="minorHAnsi" w:hAnsiTheme="minorHAnsi" w:cstheme="minorHAnsi"/>
          <w:b/>
          <w:sz w:val="20"/>
        </w:rPr>
        <w:t xml:space="preserve"> </w:t>
      </w:r>
      <w:r w:rsidR="00A66630" w:rsidRPr="00A66630">
        <w:rPr>
          <w:rFonts w:asciiTheme="minorHAnsi" w:hAnsiTheme="minorHAnsi" w:cstheme="minorHAnsi"/>
          <w:b/>
          <w:sz w:val="20"/>
        </w:rPr>
        <w:t>Sukcesywna dostawa mrożonych filetów rybnych, ryb świeżych, produktów rybnych</w:t>
      </w:r>
    </w:p>
    <w:p w14:paraId="5ACE424B" w14:textId="77777777" w:rsidR="00004B88" w:rsidRPr="00A66630" w:rsidRDefault="00004B88" w:rsidP="00004B88">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Ce</w:t>
      </w:r>
      <w:r w:rsidRPr="00F71E5C">
        <w:rPr>
          <w:rFonts w:asciiTheme="minorHAnsi" w:hAnsiTheme="minorHAnsi" w:cstheme="minorHAnsi"/>
          <w:b/>
          <w:sz w:val="20"/>
        </w:rPr>
        <w:t>na netto</w:t>
      </w:r>
      <w:r w:rsidRPr="00A66630">
        <w:rPr>
          <w:rFonts w:asciiTheme="minorHAnsi" w:hAnsiTheme="minorHAnsi" w:cstheme="minorHAnsi"/>
          <w:b/>
          <w:sz w:val="20"/>
        </w:rPr>
        <w:t xml:space="preserve"> </w:t>
      </w:r>
      <w:r w:rsidRPr="00A66630">
        <w:rPr>
          <w:rFonts w:asciiTheme="minorHAnsi" w:hAnsiTheme="minorHAnsi" w:cstheme="minorHAnsi"/>
          <w:bCs/>
          <w:sz w:val="20"/>
        </w:rPr>
        <w:t>..................................... zł (słownie ....................................................................................................... ……………………………………………………………………………………………………………………………………………………………………........)</w:t>
      </w:r>
    </w:p>
    <w:p w14:paraId="35D227B7" w14:textId="77777777" w:rsidR="00004B88" w:rsidRPr="00A66630" w:rsidRDefault="00004B88" w:rsidP="00A66630">
      <w:pPr>
        <w:pStyle w:val="Akapitzlist"/>
        <w:spacing w:before="100" w:beforeAutospacing="1" w:after="100" w:afterAutospacing="1" w:line="360" w:lineRule="auto"/>
        <w:ind w:left="0"/>
        <w:rPr>
          <w:rFonts w:asciiTheme="minorHAnsi" w:hAnsiTheme="minorHAnsi" w:cstheme="minorHAnsi"/>
          <w:bCs/>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A66630">
        <w:rPr>
          <w:rFonts w:asciiTheme="minorHAnsi" w:hAnsiTheme="minorHAnsi" w:cstheme="minorHAnsi"/>
          <w:b/>
          <w:sz w:val="20"/>
        </w:rPr>
        <w:t xml:space="preserve"> </w:t>
      </w:r>
      <w:r w:rsidRPr="00A66630">
        <w:rPr>
          <w:rFonts w:asciiTheme="minorHAnsi" w:hAnsiTheme="minorHAnsi" w:cstheme="minorHAnsi"/>
          <w:bCs/>
          <w:sz w:val="20"/>
        </w:rPr>
        <w:t>.................. zł,   według stawki ……..…. %</w:t>
      </w:r>
    </w:p>
    <w:p w14:paraId="5A4A639B" w14:textId="77777777" w:rsidR="00004B88" w:rsidRDefault="00004B88" w:rsidP="00A66630">
      <w:pPr>
        <w:pStyle w:val="Akapitzlist"/>
        <w:spacing w:before="100" w:beforeAutospacing="1" w:after="100" w:afterAutospacing="1" w:line="360" w:lineRule="auto"/>
        <w:ind w:left="0"/>
        <w:rPr>
          <w:rFonts w:asciiTheme="minorHAnsi" w:hAnsiTheme="minorHAnsi" w:cstheme="minorHAnsi"/>
          <w:b/>
          <w:sz w:val="20"/>
        </w:rPr>
      </w:pPr>
      <w:r w:rsidRPr="00F71E5C">
        <w:rPr>
          <w:rFonts w:asciiTheme="minorHAnsi" w:hAnsiTheme="minorHAnsi" w:cstheme="minorHAnsi"/>
          <w:b/>
          <w:sz w:val="20"/>
        </w:rPr>
        <w:t>Cena brutto</w:t>
      </w:r>
      <w:r w:rsidRPr="00A66630">
        <w:rPr>
          <w:rFonts w:asciiTheme="minorHAnsi" w:hAnsiTheme="minorHAnsi" w:cstheme="minorHAnsi"/>
          <w:b/>
          <w:sz w:val="20"/>
        </w:rPr>
        <w:t xml:space="preserve"> </w:t>
      </w:r>
      <w:r w:rsidRPr="00A66630">
        <w:rPr>
          <w:rFonts w:asciiTheme="minorHAnsi" w:hAnsiTheme="minorHAnsi" w:cstheme="minorHAnsi"/>
          <w:bCs/>
          <w:sz w:val="20"/>
        </w:rPr>
        <w:t>................................. zł (słownie ........................................................................................................... ……………………………………………………………………………………………………………………………………………………………………........)</w:t>
      </w:r>
    </w:p>
    <w:tbl>
      <w:tblPr>
        <w:tblpPr w:leftFromText="141" w:rightFromText="141" w:vertAnchor="text" w:horzAnchor="margin" w:tblpXSpec="center" w:tblpY="561"/>
        <w:tblW w:w="10390" w:type="dxa"/>
        <w:tblCellMar>
          <w:left w:w="70" w:type="dxa"/>
          <w:right w:w="70" w:type="dxa"/>
        </w:tblCellMar>
        <w:tblLook w:val="04A0" w:firstRow="1" w:lastRow="0" w:firstColumn="1" w:lastColumn="0" w:noHBand="0" w:noVBand="1"/>
      </w:tblPr>
      <w:tblGrid>
        <w:gridCol w:w="386"/>
        <w:gridCol w:w="2444"/>
        <w:gridCol w:w="567"/>
        <w:gridCol w:w="851"/>
        <w:gridCol w:w="1215"/>
        <w:gridCol w:w="736"/>
        <w:gridCol w:w="1215"/>
        <w:gridCol w:w="850"/>
        <w:gridCol w:w="1134"/>
        <w:gridCol w:w="992"/>
      </w:tblGrid>
      <w:tr w:rsidR="00004B88" w:rsidRPr="000B000A" w14:paraId="4ACE8428" w14:textId="77777777" w:rsidTr="00B54D2B">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C2020"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Lp.</w:t>
            </w:r>
          </w:p>
        </w:tc>
        <w:tc>
          <w:tcPr>
            <w:tcW w:w="2444" w:type="dxa"/>
            <w:tcBorders>
              <w:top w:val="single" w:sz="4" w:space="0" w:color="auto"/>
              <w:left w:val="nil"/>
              <w:bottom w:val="single" w:sz="4" w:space="0" w:color="auto"/>
              <w:right w:val="single" w:sz="4" w:space="0" w:color="auto"/>
            </w:tcBorders>
            <w:shd w:val="clear" w:color="auto" w:fill="auto"/>
            <w:vAlign w:val="center"/>
            <w:hideMark/>
          </w:tcPr>
          <w:p w14:paraId="01C95E45"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Nazwa produktu</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5322D3F"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J.m.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0FE9BDD"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Ilość</w:t>
            </w:r>
            <w:r>
              <w:rPr>
                <w:rFonts w:asciiTheme="minorHAnsi" w:hAnsiTheme="minorHAnsi" w:cstheme="minorHAnsi"/>
                <w:b/>
                <w:bCs/>
                <w:sz w:val="20"/>
              </w:rPr>
              <w:t xml:space="preserve"> w roku</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14:paraId="12AE2CD4"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Cena jednostkowa netto</w:t>
            </w:r>
          </w:p>
        </w:tc>
        <w:tc>
          <w:tcPr>
            <w:tcW w:w="736" w:type="dxa"/>
            <w:tcBorders>
              <w:top w:val="single" w:sz="4" w:space="0" w:color="auto"/>
              <w:left w:val="nil"/>
              <w:bottom w:val="single" w:sz="4" w:space="0" w:color="auto"/>
              <w:right w:val="single" w:sz="4" w:space="0" w:color="auto"/>
            </w:tcBorders>
            <w:shd w:val="clear" w:color="auto" w:fill="auto"/>
            <w:vAlign w:val="center"/>
            <w:hideMark/>
          </w:tcPr>
          <w:p w14:paraId="3EFA75B1"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VAT (%)</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14:paraId="2981D561"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Cena jednostkowa brutto ((2*3)+2)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4E3A80D"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Wartość netto (1*2)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B2F54E"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Wartość podatku VAT (5*3)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8799178"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Wartość brutto (5+6)</w:t>
            </w:r>
          </w:p>
        </w:tc>
      </w:tr>
      <w:tr w:rsidR="00004B88" w:rsidRPr="000B000A" w14:paraId="37471FA8" w14:textId="77777777" w:rsidTr="00B54D2B">
        <w:trPr>
          <w:trHeight w:val="552"/>
        </w:trPr>
        <w:tc>
          <w:tcPr>
            <w:tcW w:w="2830" w:type="dxa"/>
            <w:gridSpan w:val="2"/>
            <w:tcBorders>
              <w:top w:val="nil"/>
              <w:left w:val="single" w:sz="4" w:space="0" w:color="auto"/>
              <w:bottom w:val="single" w:sz="4" w:space="0" w:color="auto"/>
              <w:right w:val="single" w:sz="4" w:space="0" w:color="auto"/>
            </w:tcBorders>
            <w:shd w:val="clear" w:color="auto" w:fill="auto"/>
            <w:noWrap/>
            <w:vAlign w:val="center"/>
            <w:hideMark/>
          </w:tcPr>
          <w:p w14:paraId="6FB0CB05"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p>
          <w:p w14:paraId="6C696C82"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2374B46F"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nil"/>
              <w:left w:val="nil"/>
              <w:bottom w:val="single" w:sz="4" w:space="0" w:color="auto"/>
              <w:right w:val="single" w:sz="4" w:space="0" w:color="auto"/>
            </w:tcBorders>
            <w:shd w:val="clear" w:color="auto" w:fill="auto"/>
            <w:noWrap/>
            <w:vAlign w:val="center"/>
            <w:hideMark/>
          </w:tcPr>
          <w:p w14:paraId="4F3ACDE1"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1</w:t>
            </w:r>
          </w:p>
        </w:tc>
        <w:tc>
          <w:tcPr>
            <w:tcW w:w="1215" w:type="dxa"/>
            <w:tcBorders>
              <w:top w:val="nil"/>
              <w:left w:val="nil"/>
              <w:bottom w:val="single" w:sz="4" w:space="0" w:color="auto"/>
              <w:right w:val="single" w:sz="4" w:space="0" w:color="auto"/>
            </w:tcBorders>
            <w:shd w:val="clear" w:color="auto" w:fill="auto"/>
            <w:noWrap/>
            <w:vAlign w:val="center"/>
            <w:hideMark/>
          </w:tcPr>
          <w:p w14:paraId="1DF91C7D"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2</w:t>
            </w:r>
          </w:p>
        </w:tc>
        <w:tc>
          <w:tcPr>
            <w:tcW w:w="736" w:type="dxa"/>
            <w:tcBorders>
              <w:top w:val="nil"/>
              <w:left w:val="nil"/>
              <w:bottom w:val="single" w:sz="4" w:space="0" w:color="auto"/>
              <w:right w:val="single" w:sz="4" w:space="0" w:color="auto"/>
            </w:tcBorders>
            <w:shd w:val="clear" w:color="auto" w:fill="auto"/>
            <w:noWrap/>
            <w:vAlign w:val="center"/>
            <w:hideMark/>
          </w:tcPr>
          <w:p w14:paraId="78C6A287"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3</w:t>
            </w:r>
          </w:p>
        </w:tc>
        <w:tc>
          <w:tcPr>
            <w:tcW w:w="1215" w:type="dxa"/>
            <w:tcBorders>
              <w:top w:val="nil"/>
              <w:left w:val="nil"/>
              <w:bottom w:val="single" w:sz="4" w:space="0" w:color="auto"/>
              <w:right w:val="single" w:sz="4" w:space="0" w:color="auto"/>
            </w:tcBorders>
            <w:shd w:val="clear" w:color="auto" w:fill="auto"/>
            <w:noWrap/>
            <w:vAlign w:val="center"/>
            <w:hideMark/>
          </w:tcPr>
          <w:p w14:paraId="7755FAF1"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4</w:t>
            </w:r>
          </w:p>
        </w:tc>
        <w:tc>
          <w:tcPr>
            <w:tcW w:w="850" w:type="dxa"/>
            <w:tcBorders>
              <w:top w:val="nil"/>
              <w:left w:val="nil"/>
              <w:bottom w:val="single" w:sz="4" w:space="0" w:color="auto"/>
              <w:right w:val="single" w:sz="4" w:space="0" w:color="auto"/>
            </w:tcBorders>
            <w:shd w:val="clear" w:color="auto" w:fill="auto"/>
            <w:noWrap/>
            <w:vAlign w:val="center"/>
            <w:hideMark/>
          </w:tcPr>
          <w:p w14:paraId="3888F0F4"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5</w:t>
            </w:r>
          </w:p>
        </w:tc>
        <w:tc>
          <w:tcPr>
            <w:tcW w:w="1134" w:type="dxa"/>
            <w:tcBorders>
              <w:top w:val="nil"/>
              <w:left w:val="nil"/>
              <w:bottom w:val="single" w:sz="4" w:space="0" w:color="auto"/>
              <w:right w:val="single" w:sz="4" w:space="0" w:color="auto"/>
            </w:tcBorders>
            <w:shd w:val="clear" w:color="auto" w:fill="auto"/>
            <w:noWrap/>
            <w:vAlign w:val="center"/>
            <w:hideMark/>
          </w:tcPr>
          <w:p w14:paraId="78908ECA"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6</w:t>
            </w:r>
          </w:p>
        </w:tc>
        <w:tc>
          <w:tcPr>
            <w:tcW w:w="992" w:type="dxa"/>
            <w:tcBorders>
              <w:top w:val="nil"/>
              <w:left w:val="nil"/>
              <w:bottom w:val="single" w:sz="4" w:space="0" w:color="auto"/>
              <w:right w:val="single" w:sz="4" w:space="0" w:color="auto"/>
            </w:tcBorders>
            <w:shd w:val="clear" w:color="auto" w:fill="auto"/>
            <w:noWrap/>
            <w:vAlign w:val="center"/>
            <w:hideMark/>
          </w:tcPr>
          <w:p w14:paraId="5CC2C687"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b/>
                <w:bCs/>
                <w:sz w:val="20"/>
              </w:rPr>
              <w:t>7</w:t>
            </w:r>
          </w:p>
        </w:tc>
      </w:tr>
      <w:tr w:rsidR="00004B88" w:rsidRPr="000B000A" w14:paraId="57394E5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6381D"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1</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23F38056" w14:textId="1F83D6F4" w:rsidR="00004B88" w:rsidRPr="004D5409" w:rsidRDefault="00A66630" w:rsidP="00B54D2B">
            <w:pPr>
              <w:spacing w:before="100" w:beforeAutospacing="1" w:after="100" w:afterAutospacing="1" w:line="240" w:lineRule="auto"/>
              <w:jc w:val="center"/>
              <w:rPr>
                <w:rFonts w:asciiTheme="minorHAnsi" w:hAnsiTheme="minorHAnsi" w:cstheme="minorHAnsi"/>
                <w:sz w:val="20"/>
              </w:rPr>
            </w:pPr>
            <w:r w:rsidRPr="00A66630">
              <w:rPr>
                <w:rFonts w:asciiTheme="minorHAnsi" w:hAnsiTheme="minorHAnsi" w:cstheme="minorHAnsi"/>
                <w:sz w:val="20"/>
              </w:rPr>
              <w:t>Filet rybny, mrożony z dorsza, sposób pakowania - tafla przekładana folią (</w:t>
            </w:r>
            <w:proofErr w:type="spellStart"/>
            <w:r w:rsidRPr="00A66630">
              <w:rPr>
                <w:rFonts w:asciiTheme="minorHAnsi" w:hAnsiTheme="minorHAnsi" w:cstheme="minorHAnsi"/>
                <w:sz w:val="20"/>
              </w:rPr>
              <w:t>shatterpack</w:t>
            </w:r>
            <w:proofErr w:type="spellEnd"/>
            <w:r w:rsidRPr="00A66630">
              <w:rPr>
                <w:rFonts w:asciiTheme="minorHAnsi" w:hAnsiTheme="minorHAnsi" w:cstheme="minorHAnsi"/>
                <w:sz w:val="20"/>
              </w:rPr>
              <w:t>), nie glazurowana, ubytek po rozmrożeniu do 5%. (kraj pochodzenia surowca inny niż Chiny i Rosja) - KG</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8F27E0" w14:textId="77777777" w:rsidR="00004B88" w:rsidRDefault="00004B88" w:rsidP="00B54D2B">
            <w:pPr>
              <w:spacing w:line="240" w:lineRule="auto"/>
              <w:jc w:val="center"/>
              <w:rPr>
                <w:rFonts w:asciiTheme="minorHAnsi" w:hAnsiTheme="minorHAnsi" w:cstheme="minorHAnsi"/>
                <w:sz w:val="20"/>
              </w:rPr>
            </w:pPr>
          </w:p>
          <w:p w14:paraId="41F9A4E6" w14:textId="77777777" w:rsidR="00004B88" w:rsidRPr="004D5409" w:rsidRDefault="00004B88" w:rsidP="00B54D2B">
            <w:pPr>
              <w:spacing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single" w:sz="8" w:space="0" w:color="auto"/>
              <w:left w:val="nil"/>
              <w:bottom w:val="single" w:sz="8" w:space="0" w:color="auto"/>
              <w:right w:val="single" w:sz="8" w:space="0" w:color="auto"/>
            </w:tcBorders>
            <w:shd w:val="clear" w:color="auto" w:fill="auto"/>
            <w:noWrap/>
          </w:tcPr>
          <w:p w14:paraId="2137F44F" w14:textId="77777777" w:rsidR="00004B88" w:rsidRDefault="00004B88" w:rsidP="00B54D2B">
            <w:pPr>
              <w:spacing w:line="240" w:lineRule="auto"/>
              <w:jc w:val="center"/>
              <w:rPr>
                <w:rFonts w:asciiTheme="minorHAnsi" w:hAnsiTheme="minorHAnsi" w:cstheme="minorHAnsi"/>
                <w:sz w:val="20"/>
              </w:rPr>
            </w:pPr>
          </w:p>
          <w:p w14:paraId="7AA42BA0" w14:textId="77777777" w:rsidR="00004B88" w:rsidRDefault="00004B88" w:rsidP="00B54D2B">
            <w:pPr>
              <w:spacing w:line="240" w:lineRule="auto"/>
              <w:jc w:val="center"/>
              <w:rPr>
                <w:rFonts w:asciiTheme="minorHAnsi" w:hAnsiTheme="minorHAnsi" w:cstheme="minorHAnsi"/>
                <w:sz w:val="20"/>
              </w:rPr>
            </w:pPr>
          </w:p>
          <w:p w14:paraId="072A8A6C" w14:textId="77777777" w:rsidR="00004B88" w:rsidRDefault="00004B88" w:rsidP="00B54D2B">
            <w:pPr>
              <w:spacing w:line="240" w:lineRule="auto"/>
              <w:jc w:val="center"/>
              <w:rPr>
                <w:rFonts w:asciiTheme="minorHAnsi" w:hAnsiTheme="minorHAnsi" w:cstheme="minorHAnsi"/>
                <w:sz w:val="20"/>
              </w:rPr>
            </w:pPr>
          </w:p>
          <w:p w14:paraId="060CF6ED" w14:textId="77777777" w:rsidR="00004B88" w:rsidRDefault="00004B88" w:rsidP="00B54D2B">
            <w:pPr>
              <w:spacing w:line="240" w:lineRule="auto"/>
              <w:jc w:val="center"/>
              <w:rPr>
                <w:rFonts w:asciiTheme="minorHAnsi" w:hAnsiTheme="minorHAnsi" w:cstheme="minorHAnsi"/>
                <w:sz w:val="20"/>
              </w:rPr>
            </w:pPr>
          </w:p>
          <w:p w14:paraId="3A69A396" w14:textId="09DDA715"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5</w:t>
            </w:r>
            <w:r w:rsidR="00004B88" w:rsidRPr="004D5409">
              <w:rPr>
                <w:rFonts w:asciiTheme="minorHAnsi" w:hAnsiTheme="minorHAnsi" w:cstheme="minorHAnsi"/>
                <w:sz w:val="20"/>
              </w:rPr>
              <w:t>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01B581E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2B44DDD9"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0BFF956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12F9B6"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02B9E5"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9A26CEB"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67D22C38"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F0059"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2</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3F3D3EA2"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Filet rybny, mrożony z morszczuk, sposób pakowania - tafla przekładana folią (</w:t>
            </w:r>
            <w:proofErr w:type="spellStart"/>
            <w:r w:rsidRPr="004D5409">
              <w:rPr>
                <w:rFonts w:asciiTheme="minorHAnsi" w:hAnsiTheme="minorHAnsi" w:cstheme="minorHAnsi"/>
                <w:sz w:val="20"/>
              </w:rPr>
              <w:t>shatterpack</w:t>
            </w:r>
            <w:proofErr w:type="spellEnd"/>
            <w:r w:rsidRPr="004D5409">
              <w:rPr>
                <w:rFonts w:asciiTheme="minorHAnsi" w:hAnsiTheme="minorHAnsi" w:cstheme="minorHAnsi"/>
                <w:sz w:val="20"/>
              </w:rPr>
              <w:t>), glazura max. 1%, ubytek po rozmrożeniu do 5%. (kraj pochodzenia surowca  Europa i/lub Ameryka Pd i/ lub  Afryka) - KG</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B98A0B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1959B052" w14:textId="77777777" w:rsidR="00004B88" w:rsidRDefault="00004B88" w:rsidP="00B54D2B">
            <w:pPr>
              <w:spacing w:before="100" w:beforeAutospacing="1" w:after="100" w:afterAutospacing="1" w:line="240" w:lineRule="auto"/>
              <w:jc w:val="center"/>
              <w:rPr>
                <w:rFonts w:asciiTheme="minorHAnsi" w:hAnsiTheme="minorHAnsi" w:cstheme="minorHAnsi"/>
                <w:sz w:val="20"/>
              </w:rPr>
            </w:pPr>
          </w:p>
          <w:p w14:paraId="20CE0398" w14:textId="77777777" w:rsidR="00004B88" w:rsidRDefault="00004B88" w:rsidP="00B54D2B">
            <w:pPr>
              <w:spacing w:before="100" w:beforeAutospacing="1" w:after="100" w:afterAutospacing="1" w:line="240" w:lineRule="auto"/>
              <w:jc w:val="center"/>
              <w:rPr>
                <w:rFonts w:asciiTheme="minorHAnsi" w:hAnsiTheme="minorHAnsi" w:cstheme="minorHAnsi"/>
                <w:sz w:val="20"/>
              </w:rPr>
            </w:pPr>
          </w:p>
          <w:p w14:paraId="1A6CB4D7"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85</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57624EAE"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71715A5A"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24A4132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806F2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3501C8"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B9254F5"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67D7544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74BDF"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3</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1E26503A"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 xml:space="preserve">Filet rybny, mrożony z </w:t>
            </w:r>
            <w:proofErr w:type="spellStart"/>
            <w:r w:rsidRPr="004D5409">
              <w:rPr>
                <w:rFonts w:asciiTheme="minorHAnsi" w:hAnsiTheme="minorHAnsi" w:cstheme="minorHAnsi"/>
                <w:sz w:val="20"/>
              </w:rPr>
              <w:t>miruny</w:t>
            </w:r>
            <w:proofErr w:type="spellEnd"/>
            <w:r w:rsidRPr="004D5409">
              <w:rPr>
                <w:rFonts w:asciiTheme="minorHAnsi" w:hAnsiTheme="minorHAnsi" w:cstheme="minorHAnsi"/>
                <w:sz w:val="20"/>
              </w:rPr>
              <w:t>, sposób pakowania - tafla przekładana folią (</w:t>
            </w:r>
            <w:proofErr w:type="spellStart"/>
            <w:r w:rsidRPr="004D5409">
              <w:rPr>
                <w:rFonts w:asciiTheme="minorHAnsi" w:hAnsiTheme="minorHAnsi" w:cstheme="minorHAnsi"/>
                <w:sz w:val="20"/>
              </w:rPr>
              <w:t>shatterpack</w:t>
            </w:r>
            <w:proofErr w:type="spellEnd"/>
            <w:r w:rsidRPr="004D5409">
              <w:rPr>
                <w:rFonts w:asciiTheme="minorHAnsi" w:hAnsiTheme="minorHAnsi" w:cstheme="minorHAnsi"/>
                <w:sz w:val="20"/>
              </w:rPr>
              <w:t>), glazura max. 1%, ubytek po rozmrożeniu do 5%. (kraj pochodzenia surowca  Europa i/lub Ameryka Pd i/ lub  Afryka) - KG</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EE08CF9" w14:textId="77777777" w:rsidR="00004B88" w:rsidRPr="004D5409" w:rsidRDefault="00004B88" w:rsidP="00B54D2B">
            <w:pPr>
              <w:spacing w:before="100" w:beforeAutospacing="1" w:after="100" w:afterAutospacing="1" w:line="240" w:lineRule="auto"/>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478D065F" w14:textId="77777777" w:rsidR="00004B88" w:rsidRDefault="00004B88" w:rsidP="00B54D2B">
            <w:pPr>
              <w:spacing w:before="100" w:beforeAutospacing="1" w:after="100" w:afterAutospacing="1" w:line="240" w:lineRule="auto"/>
              <w:jc w:val="center"/>
              <w:rPr>
                <w:rFonts w:asciiTheme="minorHAnsi" w:hAnsiTheme="minorHAnsi" w:cstheme="minorHAnsi"/>
                <w:sz w:val="20"/>
              </w:rPr>
            </w:pPr>
          </w:p>
          <w:p w14:paraId="083A4328" w14:textId="77777777" w:rsidR="00004B88" w:rsidRDefault="00004B88" w:rsidP="00B54D2B">
            <w:pPr>
              <w:spacing w:before="100" w:beforeAutospacing="1" w:after="100" w:afterAutospacing="1" w:line="240" w:lineRule="auto"/>
              <w:jc w:val="center"/>
              <w:rPr>
                <w:rFonts w:asciiTheme="minorHAnsi" w:hAnsiTheme="minorHAnsi" w:cstheme="minorHAnsi"/>
                <w:sz w:val="20"/>
              </w:rPr>
            </w:pPr>
          </w:p>
          <w:p w14:paraId="3E2F0470" w14:textId="0520D8CB" w:rsidR="00004B88" w:rsidRPr="000B000A" w:rsidRDefault="00A66630"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2CCA0B4A"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5E1FDE1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0798DC46"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4725D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82D290"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7D4C004"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24D544F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85D04"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4</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03A531A8"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Karp świeży filet, kraj pochodzenia surowca  Polska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36EAD48"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77FA8649" w14:textId="77777777" w:rsidR="00004B88" w:rsidRDefault="00004B88" w:rsidP="00B54D2B">
            <w:pPr>
              <w:spacing w:line="240" w:lineRule="auto"/>
              <w:rPr>
                <w:rFonts w:asciiTheme="minorHAnsi" w:hAnsiTheme="minorHAnsi" w:cstheme="minorHAnsi"/>
                <w:sz w:val="20"/>
              </w:rPr>
            </w:pPr>
          </w:p>
          <w:p w14:paraId="60FE8458" w14:textId="77777777" w:rsidR="00004B88" w:rsidRPr="000B000A" w:rsidRDefault="00004B88" w:rsidP="00B54D2B">
            <w:pPr>
              <w:spacing w:line="240" w:lineRule="auto"/>
              <w:rPr>
                <w:rFonts w:asciiTheme="minorHAnsi" w:hAnsiTheme="minorHAnsi" w:cstheme="minorHAnsi"/>
                <w:sz w:val="20"/>
              </w:rPr>
            </w:pPr>
            <w:r>
              <w:rPr>
                <w:rFonts w:asciiTheme="minorHAnsi" w:hAnsiTheme="minorHAnsi" w:cstheme="minorHAnsi"/>
                <w:sz w:val="20"/>
              </w:rPr>
              <w:t xml:space="preserve">     </w:t>
            </w:r>
            <w:r w:rsidRPr="004D5409">
              <w:rPr>
                <w:rFonts w:asciiTheme="minorHAnsi" w:hAnsiTheme="minorHAnsi" w:cstheme="minorHAnsi"/>
                <w:sz w:val="20"/>
              </w:rPr>
              <w:t>50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F281E7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126077C"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0AF9FFBC"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D4810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679A93"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3A1E4D9"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0AECB18E"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322AD"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5</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6D161F1C"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Śledź</w:t>
            </w:r>
            <w:r w:rsidRPr="004D5409">
              <w:rPr>
                <w:rFonts w:asciiTheme="minorHAnsi" w:hAnsiTheme="minorHAnsi" w:cstheme="minorHAnsi"/>
                <w:sz w:val="20"/>
              </w:rPr>
              <w:t xml:space="preserve"> po kaszubsku</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4B47454"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19DF776F"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50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2CF5AAA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7A08D86"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5624B1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E84D8E"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F43F5D"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D2FB983"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69B426C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45BB2"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6</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661E7D99"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Łosoś świeży norweski, kraj pochodzenia surowca  Europa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AC550CA"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3EB9390A" w14:textId="77777777" w:rsidR="00004B88" w:rsidRDefault="00004B88" w:rsidP="00B54D2B">
            <w:pPr>
              <w:spacing w:line="240" w:lineRule="auto"/>
              <w:jc w:val="center"/>
              <w:rPr>
                <w:rFonts w:asciiTheme="minorHAnsi" w:hAnsiTheme="minorHAnsi" w:cstheme="minorHAnsi"/>
                <w:sz w:val="20"/>
              </w:rPr>
            </w:pPr>
          </w:p>
          <w:p w14:paraId="62CDFE6F" w14:textId="1009BB62"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7</w:t>
            </w:r>
            <w:r w:rsidR="00004B88" w:rsidRPr="004D5409">
              <w:rPr>
                <w:rFonts w:asciiTheme="minorHAnsi" w:hAnsiTheme="minorHAnsi" w:cstheme="minorHAnsi"/>
                <w:sz w:val="20"/>
              </w:rPr>
              <w:t>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3A6E54F"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04B7BA48"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772009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8CC58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282490C"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B392102"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7FA3354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0DDC9"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7</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3689500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Łosoś świeży tusza, kraj pochodzenia surowca  Europa i/lub Ameryka Pd i/ lub  Afryka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CCFAE2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5658DBF1" w14:textId="77777777" w:rsidR="00004B88" w:rsidRDefault="00004B88" w:rsidP="00B54D2B">
            <w:pPr>
              <w:spacing w:line="240" w:lineRule="auto"/>
              <w:jc w:val="center"/>
              <w:rPr>
                <w:rFonts w:asciiTheme="minorHAnsi" w:hAnsiTheme="minorHAnsi" w:cstheme="minorHAnsi"/>
                <w:sz w:val="20"/>
              </w:rPr>
            </w:pPr>
          </w:p>
          <w:p w14:paraId="29FA9B39" w14:textId="77777777" w:rsidR="00004B88" w:rsidRDefault="00004B88" w:rsidP="00B54D2B">
            <w:pPr>
              <w:spacing w:line="240" w:lineRule="auto"/>
              <w:jc w:val="center"/>
              <w:rPr>
                <w:rFonts w:asciiTheme="minorHAnsi" w:hAnsiTheme="minorHAnsi" w:cstheme="minorHAnsi"/>
                <w:sz w:val="20"/>
              </w:rPr>
            </w:pPr>
          </w:p>
          <w:p w14:paraId="0E21980D"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10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39D2E2FF"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A5B13EC"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431822E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007794"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F812F2"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3FBD83B"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61DACEF0"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F1F69"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8</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17A4D17E"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Sandacz świeży tusza, kraj pochodzenia surowca  Europa i/lub Ameryka Pd i/ lub  Afryka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9059A2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56F799AA" w14:textId="77777777" w:rsidR="00004B88" w:rsidRDefault="00004B88" w:rsidP="00B54D2B">
            <w:pPr>
              <w:spacing w:line="240" w:lineRule="auto"/>
              <w:jc w:val="center"/>
              <w:rPr>
                <w:rFonts w:asciiTheme="minorHAnsi" w:hAnsiTheme="minorHAnsi" w:cstheme="minorHAnsi"/>
                <w:sz w:val="20"/>
              </w:rPr>
            </w:pPr>
          </w:p>
          <w:p w14:paraId="73CF043E" w14:textId="77777777" w:rsidR="00004B88" w:rsidRDefault="00004B88" w:rsidP="00B54D2B">
            <w:pPr>
              <w:spacing w:line="240" w:lineRule="auto"/>
              <w:jc w:val="center"/>
              <w:rPr>
                <w:rFonts w:asciiTheme="minorHAnsi" w:hAnsiTheme="minorHAnsi" w:cstheme="minorHAnsi"/>
                <w:sz w:val="20"/>
              </w:rPr>
            </w:pPr>
          </w:p>
          <w:p w14:paraId="67E2B788"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10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7FA7C3B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20CC94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F929BCF"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6702712"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797B355"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1C79CE6"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1077E298"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1AD8D" w14:textId="77777777" w:rsidR="00004B88" w:rsidRPr="000B000A" w:rsidRDefault="00004B88" w:rsidP="00B54D2B">
            <w:pPr>
              <w:spacing w:before="100" w:beforeAutospacing="1" w:after="100" w:afterAutospacing="1" w:line="240" w:lineRule="auto"/>
              <w:jc w:val="center"/>
              <w:rPr>
                <w:rFonts w:asciiTheme="minorHAnsi" w:hAnsiTheme="minorHAnsi" w:cstheme="minorHAnsi"/>
                <w:b/>
                <w:bCs/>
                <w:sz w:val="20"/>
              </w:rPr>
            </w:pPr>
            <w:r w:rsidRPr="000B000A">
              <w:rPr>
                <w:rFonts w:asciiTheme="minorHAnsi" w:hAnsiTheme="minorHAnsi" w:cstheme="minorHAnsi"/>
                <w:sz w:val="20"/>
              </w:rPr>
              <w:t>9</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4CABB4F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Tołpyga świeża tusza, kraj pochodzenia surowca  Europa i/lub Ameryka Pd i/ lub  Afryka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24A512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4" w:space="0" w:color="auto"/>
              <w:right w:val="single" w:sz="8" w:space="0" w:color="auto"/>
            </w:tcBorders>
            <w:shd w:val="clear" w:color="auto" w:fill="auto"/>
            <w:noWrap/>
          </w:tcPr>
          <w:p w14:paraId="281834D0" w14:textId="77777777" w:rsidR="00004B88" w:rsidRDefault="00004B88" w:rsidP="00B54D2B">
            <w:pPr>
              <w:spacing w:line="240" w:lineRule="auto"/>
              <w:jc w:val="center"/>
              <w:rPr>
                <w:rFonts w:asciiTheme="minorHAnsi" w:hAnsiTheme="minorHAnsi" w:cstheme="minorHAnsi"/>
                <w:sz w:val="20"/>
              </w:rPr>
            </w:pPr>
          </w:p>
          <w:p w14:paraId="43AEDBEA" w14:textId="77777777" w:rsidR="00004B88" w:rsidRDefault="00004B88" w:rsidP="00B54D2B">
            <w:pPr>
              <w:spacing w:line="240" w:lineRule="auto"/>
              <w:jc w:val="center"/>
              <w:rPr>
                <w:rFonts w:asciiTheme="minorHAnsi" w:hAnsiTheme="minorHAnsi" w:cstheme="minorHAnsi"/>
                <w:sz w:val="20"/>
              </w:rPr>
            </w:pPr>
          </w:p>
          <w:p w14:paraId="26377D5F" w14:textId="53C03466"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1</w:t>
            </w:r>
            <w:r w:rsidR="00004B88" w:rsidRPr="004D5409">
              <w:rPr>
                <w:rFonts w:asciiTheme="minorHAnsi" w:hAnsiTheme="minorHAnsi" w:cstheme="minorHAnsi"/>
                <w:sz w:val="20"/>
              </w:rPr>
              <w:t>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39D1656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312CDE1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2151DE5F"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CCA23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1776781"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CCA85B2"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1A61ACF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CAE65"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10</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4CFB35FA"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Dorsz polędwica świeża, kraj pochodzenia surowca Europa i/lub Ameryka Pd i/ lub  Afryka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C529721"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single" w:sz="4" w:space="0" w:color="auto"/>
              <w:left w:val="nil"/>
              <w:bottom w:val="single" w:sz="8" w:space="0" w:color="auto"/>
              <w:right w:val="single" w:sz="8" w:space="0" w:color="auto"/>
            </w:tcBorders>
            <w:shd w:val="clear" w:color="auto" w:fill="auto"/>
            <w:noWrap/>
          </w:tcPr>
          <w:p w14:paraId="677CA8A0" w14:textId="77777777" w:rsidR="00004B88" w:rsidRDefault="00004B88" w:rsidP="00B54D2B">
            <w:pPr>
              <w:pBdr>
                <w:top w:val="single" w:sz="4" w:space="1" w:color="auto"/>
              </w:pBdr>
              <w:spacing w:line="240" w:lineRule="auto"/>
              <w:jc w:val="center"/>
              <w:rPr>
                <w:rFonts w:asciiTheme="minorHAnsi" w:hAnsiTheme="minorHAnsi" w:cstheme="minorHAnsi"/>
                <w:sz w:val="20"/>
              </w:rPr>
            </w:pPr>
          </w:p>
          <w:p w14:paraId="345DE196" w14:textId="77777777" w:rsidR="00004B88" w:rsidRDefault="00004B88" w:rsidP="00B54D2B">
            <w:pPr>
              <w:spacing w:line="240" w:lineRule="auto"/>
              <w:jc w:val="center"/>
              <w:rPr>
                <w:rFonts w:asciiTheme="minorHAnsi" w:hAnsiTheme="minorHAnsi" w:cstheme="minorHAnsi"/>
                <w:sz w:val="20"/>
              </w:rPr>
            </w:pPr>
          </w:p>
          <w:p w14:paraId="10A3FAB5" w14:textId="159DD26B"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7</w:t>
            </w:r>
            <w:r w:rsidR="00004B88" w:rsidRPr="004D5409">
              <w:rPr>
                <w:rFonts w:asciiTheme="minorHAnsi" w:hAnsiTheme="minorHAnsi" w:cstheme="minorHAnsi"/>
                <w:sz w:val="20"/>
              </w:rPr>
              <w:t>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7DD5A29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07CBFEA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37F45D1A"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A4768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63E8D8"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E86B1B"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4E4E1C5A"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58ED8"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11</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11B5CBC3"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 xml:space="preserve">Śledzie solone </w:t>
            </w:r>
            <w:proofErr w:type="spellStart"/>
            <w:r w:rsidRPr="004D5409">
              <w:rPr>
                <w:rFonts w:asciiTheme="minorHAnsi" w:hAnsiTheme="minorHAnsi" w:cstheme="minorHAnsi"/>
                <w:sz w:val="20"/>
              </w:rPr>
              <w:t>matjas</w:t>
            </w:r>
            <w:proofErr w:type="spellEnd"/>
            <w:r w:rsidRPr="004D5409">
              <w:rPr>
                <w:rFonts w:asciiTheme="minorHAnsi" w:hAnsiTheme="minorHAnsi" w:cstheme="minorHAnsi"/>
                <w:sz w:val="20"/>
              </w:rPr>
              <w:t>, b/s, kraj pochodzenia surowca  Europa i/lub Ameryka Pd i/ lub  Afryka. Zawartość fileta ze śledzia minimum 85%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656C2C6"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497ACB9E" w14:textId="77777777" w:rsidR="00004B88" w:rsidRDefault="00004B88" w:rsidP="00B54D2B">
            <w:pPr>
              <w:spacing w:line="240" w:lineRule="auto"/>
              <w:jc w:val="center"/>
              <w:rPr>
                <w:rFonts w:asciiTheme="minorHAnsi" w:hAnsiTheme="minorHAnsi" w:cstheme="minorHAnsi"/>
                <w:sz w:val="20"/>
              </w:rPr>
            </w:pPr>
          </w:p>
          <w:p w14:paraId="06E25441" w14:textId="77777777" w:rsidR="00004B88" w:rsidRDefault="00004B88" w:rsidP="00B54D2B">
            <w:pPr>
              <w:spacing w:line="240" w:lineRule="auto"/>
              <w:jc w:val="center"/>
              <w:rPr>
                <w:rFonts w:asciiTheme="minorHAnsi" w:hAnsiTheme="minorHAnsi" w:cstheme="minorHAnsi"/>
                <w:sz w:val="20"/>
              </w:rPr>
            </w:pPr>
          </w:p>
          <w:p w14:paraId="33C6EBA6"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140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714B1552"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87DD8B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3EEF839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59786D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1D3AFB"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96C643B"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495282E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27859"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12</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64EFA507"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Makrela wędzona tusza, kraj pochodzenia surowca  Europa i/lub Ameryka Pd i/ lub  Afryka.</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9AEE4F"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nil"/>
              <w:right w:val="single" w:sz="8" w:space="0" w:color="auto"/>
            </w:tcBorders>
            <w:shd w:val="clear" w:color="auto" w:fill="auto"/>
            <w:noWrap/>
          </w:tcPr>
          <w:p w14:paraId="4AB534B3" w14:textId="77777777" w:rsidR="00004B88" w:rsidRDefault="00004B88" w:rsidP="00B54D2B">
            <w:pPr>
              <w:spacing w:line="240" w:lineRule="auto"/>
              <w:jc w:val="center"/>
              <w:rPr>
                <w:rFonts w:asciiTheme="minorHAnsi" w:hAnsiTheme="minorHAnsi" w:cstheme="minorHAnsi"/>
                <w:sz w:val="20"/>
              </w:rPr>
            </w:pPr>
          </w:p>
          <w:p w14:paraId="24B3955D"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5</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875DE90"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7CE8029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6BB94C1A"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EA9601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D7C8FE"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B467711"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346E605F"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4731D"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13</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77711D43"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Łosoś wędzony płaty, kraj pochodzenia surowca  Europa i/lub Ameryka Pd i/ lub  Afryka - luz</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97C8BC0"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single" w:sz="8" w:space="0" w:color="auto"/>
              <w:left w:val="nil"/>
              <w:bottom w:val="single" w:sz="8" w:space="0" w:color="auto"/>
              <w:right w:val="single" w:sz="8" w:space="0" w:color="auto"/>
            </w:tcBorders>
            <w:shd w:val="clear" w:color="auto" w:fill="auto"/>
            <w:noWrap/>
          </w:tcPr>
          <w:p w14:paraId="4A0A1AB1" w14:textId="77777777" w:rsidR="00004B88" w:rsidRDefault="00004B88" w:rsidP="00B54D2B">
            <w:pPr>
              <w:spacing w:line="240" w:lineRule="auto"/>
              <w:jc w:val="center"/>
              <w:rPr>
                <w:rFonts w:asciiTheme="minorHAnsi" w:hAnsiTheme="minorHAnsi" w:cstheme="minorHAnsi"/>
                <w:sz w:val="20"/>
              </w:rPr>
            </w:pPr>
          </w:p>
          <w:p w14:paraId="00AEDF42" w14:textId="77777777" w:rsidR="00004B88" w:rsidRDefault="00004B88" w:rsidP="00B54D2B">
            <w:pPr>
              <w:spacing w:line="240" w:lineRule="auto"/>
              <w:jc w:val="center"/>
              <w:rPr>
                <w:rFonts w:asciiTheme="minorHAnsi" w:hAnsiTheme="minorHAnsi" w:cstheme="minorHAnsi"/>
                <w:sz w:val="20"/>
              </w:rPr>
            </w:pPr>
          </w:p>
          <w:p w14:paraId="4FB78A1E" w14:textId="130CFA3B"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54</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4F3A8202"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129A5541"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45C55FE0"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FBF63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02217D1"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6F8735B"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240E3AF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3EF29"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14</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3FAAB8C8"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Kawior czarny, zawartość ikry rybnej śledzia, gromadnika minimum 85%.</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37FB60A"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257747E5" w14:textId="77777777" w:rsidR="00004B88" w:rsidRDefault="00004B88" w:rsidP="00B54D2B">
            <w:pPr>
              <w:spacing w:line="240" w:lineRule="auto"/>
              <w:jc w:val="center"/>
              <w:rPr>
                <w:rFonts w:asciiTheme="minorHAnsi" w:hAnsiTheme="minorHAnsi" w:cstheme="minorHAnsi"/>
                <w:sz w:val="20"/>
              </w:rPr>
            </w:pPr>
          </w:p>
          <w:p w14:paraId="6C0DE0C0" w14:textId="34BCC2C2"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5</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6B74074E"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5D49285B"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5A9E0FFC"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D82A1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BD36B48"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8C7622D"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5BF6065D"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87DFA"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15</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6805C9C4"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Kawior czerwony, zawartość ikry rybnej śledzia minimum 80%..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11A5E43"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2B9F060F" w14:textId="77777777" w:rsidR="00004B88" w:rsidRDefault="00004B88" w:rsidP="00B54D2B">
            <w:pPr>
              <w:spacing w:line="240" w:lineRule="auto"/>
              <w:jc w:val="center"/>
              <w:rPr>
                <w:rFonts w:asciiTheme="minorHAnsi" w:hAnsiTheme="minorHAnsi" w:cstheme="minorHAnsi"/>
                <w:sz w:val="20"/>
              </w:rPr>
            </w:pPr>
          </w:p>
          <w:p w14:paraId="0EB83F80"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1</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4D68C101"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46C12359"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7A75DAF4"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5DC9BD"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7111E52"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6C4EE47"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1B6635F0"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EFF32"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16</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3F70D9BC"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 xml:space="preserve">Krewetki Black </w:t>
            </w:r>
            <w:proofErr w:type="spellStart"/>
            <w:r w:rsidRPr="004D5409">
              <w:rPr>
                <w:rFonts w:asciiTheme="minorHAnsi" w:hAnsiTheme="minorHAnsi" w:cstheme="minorHAnsi"/>
                <w:sz w:val="20"/>
              </w:rPr>
              <w:t>Tiger</w:t>
            </w:r>
            <w:proofErr w:type="spellEnd"/>
            <w:r w:rsidRPr="004D5409">
              <w:rPr>
                <w:rFonts w:asciiTheme="minorHAnsi" w:hAnsiTheme="minorHAnsi" w:cstheme="minorHAnsi"/>
                <w:sz w:val="20"/>
              </w:rPr>
              <w:t xml:space="preserve"> 30/38, bez substancji E, zawartość procentowa krewetki w opakowaniu minimum 94%, kraj pochodzenia surowca   inny niż Chiny i Rosja.</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5DE074"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single" w:sz="8" w:space="0" w:color="auto"/>
              <w:left w:val="nil"/>
              <w:bottom w:val="single" w:sz="8" w:space="0" w:color="auto"/>
              <w:right w:val="single" w:sz="8" w:space="0" w:color="auto"/>
            </w:tcBorders>
            <w:shd w:val="clear" w:color="auto" w:fill="auto"/>
            <w:noWrap/>
          </w:tcPr>
          <w:p w14:paraId="1778B635" w14:textId="77777777" w:rsidR="00004B88" w:rsidRDefault="00004B88" w:rsidP="00B54D2B">
            <w:pPr>
              <w:spacing w:line="240" w:lineRule="auto"/>
              <w:jc w:val="center"/>
              <w:rPr>
                <w:rFonts w:asciiTheme="minorHAnsi" w:hAnsiTheme="minorHAnsi" w:cstheme="minorHAnsi"/>
                <w:sz w:val="20"/>
              </w:rPr>
            </w:pPr>
          </w:p>
          <w:p w14:paraId="0CF2D098" w14:textId="77777777" w:rsidR="00004B88" w:rsidRDefault="00004B88" w:rsidP="00B54D2B">
            <w:pPr>
              <w:spacing w:line="240" w:lineRule="auto"/>
              <w:jc w:val="center"/>
              <w:rPr>
                <w:rFonts w:asciiTheme="minorHAnsi" w:hAnsiTheme="minorHAnsi" w:cstheme="minorHAnsi"/>
                <w:sz w:val="20"/>
              </w:rPr>
            </w:pPr>
          </w:p>
          <w:p w14:paraId="5A3919AE" w14:textId="77777777" w:rsidR="00004B88" w:rsidRDefault="00004B88" w:rsidP="00B54D2B">
            <w:pPr>
              <w:spacing w:line="240" w:lineRule="auto"/>
              <w:jc w:val="center"/>
              <w:rPr>
                <w:rFonts w:asciiTheme="minorHAnsi" w:hAnsiTheme="minorHAnsi" w:cstheme="minorHAnsi"/>
                <w:sz w:val="20"/>
              </w:rPr>
            </w:pPr>
          </w:p>
          <w:p w14:paraId="5B9B0678" w14:textId="4B8CA1E4"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30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655416C3"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5FA29A1"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491BE9D1"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EE5D91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C5D285"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A2A14A0"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11230C26"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FFCAC"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17</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3AFD2D13"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Szprotki w oleju wędzone, zawartość procentowa szproty wędzonej w opakowaniu minimum 70%.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DB6FC89"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1002C3F4" w14:textId="77777777" w:rsidR="00004B88" w:rsidRDefault="00004B88" w:rsidP="00B54D2B">
            <w:pPr>
              <w:spacing w:line="240" w:lineRule="auto"/>
              <w:jc w:val="center"/>
              <w:rPr>
                <w:rFonts w:asciiTheme="minorHAnsi" w:hAnsiTheme="minorHAnsi" w:cstheme="minorHAnsi"/>
                <w:sz w:val="20"/>
              </w:rPr>
            </w:pPr>
          </w:p>
          <w:p w14:paraId="5524133F"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4</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64034D26"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6DB38EE8"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1C7E4DE6"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7F2E8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28867A"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3BBA7D9"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7150175A"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5B8E4"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18</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72E2C74F"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 xml:space="preserve">Paluszki </w:t>
            </w:r>
            <w:proofErr w:type="spellStart"/>
            <w:r w:rsidRPr="004D5409">
              <w:rPr>
                <w:rFonts w:asciiTheme="minorHAnsi" w:hAnsiTheme="minorHAnsi" w:cstheme="minorHAnsi"/>
                <w:sz w:val="20"/>
              </w:rPr>
              <w:t>krabowe</w:t>
            </w:r>
            <w:proofErr w:type="spellEnd"/>
            <w:r w:rsidRPr="004D5409">
              <w:rPr>
                <w:rFonts w:asciiTheme="minorHAnsi" w:hAnsiTheme="minorHAnsi" w:cstheme="minorHAnsi"/>
                <w:sz w:val="20"/>
              </w:rPr>
              <w:t xml:space="preserve"> świeże, kraj pochodzenia surowca   inny niż Chiny i Rosja. Minimalna zawartość </w:t>
            </w:r>
            <w:proofErr w:type="spellStart"/>
            <w:r w:rsidRPr="004D5409">
              <w:rPr>
                <w:rFonts w:asciiTheme="minorHAnsi" w:hAnsiTheme="minorHAnsi" w:cstheme="minorHAnsi"/>
                <w:sz w:val="20"/>
              </w:rPr>
              <w:t>surimii</w:t>
            </w:r>
            <w:proofErr w:type="spellEnd"/>
            <w:r w:rsidRPr="004D5409">
              <w:rPr>
                <w:rFonts w:asciiTheme="minorHAnsi" w:hAnsiTheme="minorHAnsi" w:cstheme="minorHAnsi"/>
                <w:sz w:val="20"/>
              </w:rPr>
              <w:t xml:space="preserve"> 40%</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10522A8"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Kg.</w:t>
            </w:r>
          </w:p>
        </w:tc>
        <w:tc>
          <w:tcPr>
            <w:tcW w:w="851" w:type="dxa"/>
            <w:tcBorders>
              <w:top w:val="nil"/>
              <w:left w:val="nil"/>
              <w:bottom w:val="single" w:sz="8" w:space="0" w:color="auto"/>
              <w:right w:val="single" w:sz="8" w:space="0" w:color="auto"/>
            </w:tcBorders>
            <w:shd w:val="clear" w:color="auto" w:fill="auto"/>
            <w:noWrap/>
          </w:tcPr>
          <w:p w14:paraId="3D0F2B5F" w14:textId="77777777" w:rsidR="00004B88" w:rsidRDefault="00004B88" w:rsidP="00B54D2B">
            <w:pPr>
              <w:spacing w:line="240" w:lineRule="auto"/>
              <w:jc w:val="center"/>
              <w:rPr>
                <w:rFonts w:asciiTheme="minorHAnsi" w:hAnsiTheme="minorHAnsi" w:cstheme="minorHAnsi"/>
                <w:sz w:val="20"/>
              </w:rPr>
            </w:pPr>
          </w:p>
          <w:p w14:paraId="09FFB907" w14:textId="77777777" w:rsidR="00004B88" w:rsidRDefault="00004B88" w:rsidP="00B54D2B">
            <w:pPr>
              <w:spacing w:line="240" w:lineRule="auto"/>
              <w:jc w:val="center"/>
              <w:rPr>
                <w:rFonts w:asciiTheme="minorHAnsi" w:hAnsiTheme="minorHAnsi" w:cstheme="minorHAnsi"/>
                <w:sz w:val="20"/>
              </w:rPr>
            </w:pPr>
          </w:p>
          <w:p w14:paraId="3269F47F" w14:textId="77777777" w:rsidR="00004B88" w:rsidRPr="000B000A" w:rsidRDefault="00004B88" w:rsidP="00B54D2B">
            <w:pPr>
              <w:spacing w:line="240" w:lineRule="auto"/>
              <w:jc w:val="center"/>
              <w:rPr>
                <w:rFonts w:asciiTheme="minorHAnsi" w:hAnsiTheme="minorHAnsi" w:cstheme="minorHAnsi"/>
                <w:sz w:val="20"/>
              </w:rPr>
            </w:pPr>
            <w:r w:rsidRPr="004D5409">
              <w:rPr>
                <w:rFonts w:asciiTheme="minorHAnsi" w:hAnsiTheme="minorHAnsi" w:cstheme="minorHAnsi"/>
                <w:sz w:val="20"/>
              </w:rPr>
              <w:t>10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25D57365"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08B8B992"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31B3BB48"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247732"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FDA24A"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947C4A8"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48FC7826"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CCBFC"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19</w:t>
            </w: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224A58CB" w14:textId="7EC93200" w:rsidR="00004B88" w:rsidRPr="000B000A" w:rsidRDefault="00004B88" w:rsidP="00A66630">
            <w:pPr>
              <w:spacing w:before="100" w:beforeAutospacing="1" w:after="100" w:afterAutospacing="1" w:line="240" w:lineRule="auto"/>
              <w:jc w:val="center"/>
              <w:rPr>
                <w:rFonts w:asciiTheme="minorHAnsi" w:hAnsiTheme="minorHAnsi" w:cstheme="minorHAnsi"/>
                <w:sz w:val="20"/>
              </w:rPr>
            </w:pPr>
            <w:r w:rsidRPr="004D5409">
              <w:rPr>
                <w:rFonts w:asciiTheme="minorHAnsi" w:hAnsiTheme="minorHAnsi" w:cstheme="minorHAnsi"/>
                <w:sz w:val="20"/>
              </w:rPr>
              <w:t>Tuńczyk(kawałki) w sosie własnym. Zawartość tuńczyka w opakowaniu minimum 70%</w:t>
            </w:r>
            <w:r w:rsidR="00A66630">
              <w:t xml:space="preserve"> (</w:t>
            </w:r>
            <w:proofErr w:type="spellStart"/>
            <w:r w:rsidR="00C14B75">
              <w:t>opk</w:t>
            </w:r>
            <w:proofErr w:type="spellEnd"/>
            <w:r w:rsidR="00C14B75">
              <w:t xml:space="preserve">. </w:t>
            </w:r>
            <w:r w:rsidR="00A66630" w:rsidRPr="00A66630">
              <w:rPr>
                <w:rFonts w:asciiTheme="minorHAnsi" w:hAnsiTheme="minorHAnsi" w:cstheme="minorHAnsi"/>
                <w:sz w:val="20"/>
              </w:rPr>
              <w:t>0,170 kg</w:t>
            </w:r>
            <w:r w:rsidR="00A66630">
              <w:rPr>
                <w:rFonts w:asciiTheme="minorHAnsi" w:hAnsiTheme="minorHAnsi" w:cstheme="minorHAnsi"/>
                <w:sz w:val="20"/>
              </w:rPr>
              <w:t>)</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3D19D9" w14:textId="77777777" w:rsidR="00004B88" w:rsidRPr="000B000A" w:rsidRDefault="00004B88" w:rsidP="00B54D2B">
            <w:pPr>
              <w:spacing w:before="100" w:beforeAutospacing="1" w:after="100" w:afterAutospacing="1" w:line="240" w:lineRule="auto"/>
              <w:jc w:val="center"/>
              <w:rPr>
                <w:rFonts w:asciiTheme="minorHAnsi" w:hAnsiTheme="minorHAnsi" w:cstheme="minorHAnsi"/>
                <w:sz w:val="20"/>
              </w:rPr>
            </w:pPr>
            <w:r w:rsidRPr="000B000A">
              <w:rPr>
                <w:rFonts w:asciiTheme="minorHAnsi" w:hAnsiTheme="minorHAnsi" w:cstheme="minorHAnsi"/>
                <w:sz w:val="20"/>
              </w:rPr>
              <w:t>Szt.</w:t>
            </w:r>
          </w:p>
        </w:tc>
        <w:tc>
          <w:tcPr>
            <w:tcW w:w="851" w:type="dxa"/>
            <w:tcBorders>
              <w:top w:val="nil"/>
              <w:left w:val="nil"/>
              <w:bottom w:val="single" w:sz="8" w:space="0" w:color="auto"/>
              <w:right w:val="single" w:sz="8" w:space="0" w:color="auto"/>
            </w:tcBorders>
            <w:shd w:val="clear" w:color="auto" w:fill="auto"/>
            <w:noWrap/>
          </w:tcPr>
          <w:p w14:paraId="581552DA" w14:textId="77777777" w:rsidR="00004B88" w:rsidRDefault="00004B88" w:rsidP="00B54D2B">
            <w:pPr>
              <w:spacing w:line="240" w:lineRule="auto"/>
              <w:jc w:val="center"/>
              <w:rPr>
                <w:rFonts w:asciiTheme="minorHAnsi" w:hAnsiTheme="minorHAnsi" w:cstheme="minorHAnsi"/>
                <w:sz w:val="20"/>
              </w:rPr>
            </w:pPr>
          </w:p>
          <w:p w14:paraId="451857CD" w14:textId="1C7C0FD0" w:rsidR="00004B88" w:rsidRPr="000B000A" w:rsidRDefault="00A66630" w:rsidP="00B54D2B">
            <w:pPr>
              <w:spacing w:line="240" w:lineRule="auto"/>
              <w:jc w:val="center"/>
              <w:rPr>
                <w:rFonts w:asciiTheme="minorHAnsi" w:hAnsiTheme="minorHAnsi" w:cstheme="minorHAnsi"/>
                <w:sz w:val="20"/>
              </w:rPr>
            </w:pPr>
            <w:r>
              <w:rPr>
                <w:rFonts w:asciiTheme="minorHAnsi" w:hAnsiTheme="minorHAnsi" w:cstheme="minorHAnsi"/>
                <w:sz w:val="20"/>
              </w:rPr>
              <w:t>150</w:t>
            </w: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51ED2ECF"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736" w:type="dxa"/>
            <w:tcBorders>
              <w:top w:val="single" w:sz="4" w:space="0" w:color="auto"/>
              <w:left w:val="nil"/>
              <w:bottom w:val="single" w:sz="4" w:space="0" w:color="auto"/>
              <w:right w:val="single" w:sz="4" w:space="0" w:color="auto"/>
            </w:tcBorders>
            <w:shd w:val="clear" w:color="auto" w:fill="auto"/>
            <w:noWrap/>
            <w:vAlign w:val="center"/>
          </w:tcPr>
          <w:p w14:paraId="1329A527"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215" w:type="dxa"/>
            <w:tcBorders>
              <w:top w:val="single" w:sz="4" w:space="0" w:color="auto"/>
              <w:left w:val="nil"/>
              <w:bottom w:val="single" w:sz="4" w:space="0" w:color="auto"/>
              <w:right w:val="single" w:sz="4" w:space="0" w:color="auto"/>
            </w:tcBorders>
            <w:shd w:val="clear" w:color="auto" w:fill="auto"/>
            <w:noWrap/>
            <w:vAlign w:val="center"/>
          </w:tcPr>
          <w:p w14:paraId="3FB17680"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1BE239" w14:textId="77777777" w:rsidR="00004B88" w:rsidRPr="004D5409"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C25064"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92E233"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r w:rsidR="00004B88" w:rsidRPr="000B000A" w14:paraId="4139AA42" w14:textId="77777777" w:rsidTr="00B54D2B">
        <w:trPr>
          <w:trHeight w:val="361"/>
        </w:trPr>
        <w:tc>
          <w:tcPr>
            <w:tcW w:w="741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189A176F"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r w:rsidRPr="000B000A">
              <w:rPr>
                <w:rFonts w:asciiTheme="minorHAnsi" w:hAnsiTheme="minorHAnsi" w:cstheme="minorHAnsi"/>
                <w:b/>
                <w:bCs/>
                <w:sz w:val="20"/>
              </w:rPr>
              <w:t>SUMA</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81B7B1"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D70EE40"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070C4C6" w14:textId="77777777" w:rsidR="00004B88" w:rsidRPr="000B000A" w:rsidRDefault="00004B88" w:rsidP="00B54D2B">
            <w:pPr>
              <w:spacing w:before="100" w:beforeAutospacing="1" w:after="100" w:afterAutospacing="1" w:line="240" w:lineRule="auto"/>
              <w:rPr>
                <w:rFonts w:asciiTheme="minorHAnsi" w:hAnsiTheme="minorHAnsi" w:cstheme="minorHAnsi"/>
                <w:b/>
                <w:bCs/>
                <w:sz w:val="20"/>
              </w:rPr>
            </w:pPr>
          </w:p>
        </w:tc>
      </w:tr>
    </w:tbl>
    <w:p w14:paraId="51451639" w14:textId="77777777" w:rsidR="00004B88" w:rsidRDefault="00004B88" w:rsidP="00004B88">
      <w:pPr>
        <w:spacing w:before="100" w:beforeAutospacing="1" w:after="100" w:afterAutospacing="1" w:line="240" w:lineRule="auto"/>
        <w:rPr>
          <w:rFonts w:asciiTheme="minorHAnsi" w:hAnsiTheme="minorHAnsi" w:cstheme="minorHAnsi"/>
          <w:b/>
          <w:sz w:val="20"/>
        </w:rPr>
      </w:pPr>
    </w:p>
    <w:p w14:paraId="6272629F" w14:textId="77777777" w:rsidR="00004B88" w:rsidRDefault="00004B88" w:rsidP="00004B88">
      <w:pPr>
        <w:spacing w:before="100" w:beforeAutospacing="1" w:after="100" w:afterAutospacing="1" w:line="240" w:lineRule="auto"/>
        <w:rPr>
          <w:rFonts w:asciiTheme="minorHAnsi" w:hAnsiTheme="minorHAnsi" w:cstheme="minorHAnsi"/>
          <w:b/>
          <w:sz w:val="20"/>
        </w:rPr>
      </w:pPr>
      <w:r>
        <w:rPr>
          <w:rFonts w:asciiTheme="minorHAnsi" w:hAnsiTheme="minorHAnsi" w:cstheme="minorHAnsi"/>
          <w:b/>
          <w:sz w:val="20"/>
        </w:rPr>
        <w:t xml:space="preserve">ZADANIE 4 </w:t>
      </w:r>
      <w:r w:rsidRPr="00B437B6">
        <w:rPr>
          <w:rFonts w:asciiTheme="minorHAnsi" w:hAnsiTheme="minorHAnsi" w:cstheme="minorHAnsi"/>
          <w:b/>
          <w:sz w:val="20"/>
        </w:rPr>
        <w:t>dostawa mleka, przet</w:t>
      </w:r>
      <w:r>
        <w:rPr>
          <w:rFonts w:asciiTheme="minorHAnsi" w:hAnsiTheme="minorHAnsi" w:cstheme="minorHAnsi"/>
          <w:b/>
          <w:sz w:val="20"/>
        </w:rPr>
        <w:t>wo</w:t>
      </w:r>
      <w:r w:rsidRPr="00B437B6">
        <w:rPr>
          <w:rFonts w:asciiTheme="minorHAnsi" w:hAnsiTheme="minorHAnsi" w:cstheme="minorHAnsi"/>
          <w:b/>
          <w:sz w:val="20"/>
        </w:rPr>
        <w:t>rów mlecznych i jaj</w:t>
      </w:r>
    </w:p>
    <w:p w14:paraId="593E4667" w14:textId="77777777" w:rsidR="00004B88" w:rsidRPr="004B4450" w:rsidRDefault="00004B88" w:rsidP="00004B88">
      <w:pPr>
        <w:spacing w:before="100" w:beforeAutospacing="1" w:after="100" w:afterAutospacing="1" w:line="240" w:lineRule="auto"/>
        <w:rPr>
          <w:rFonts w:asciiTheme="minorHAnsi" w:hAnsiTheme="minorHAnsi" w:cstheme="minorHAnsi"/>
          <w:b/>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451FB2B0" w14:textId="77777777" w:rsidR="00004B88" w:rsidRDefault="00004B88" w:rsidP="00004B88">
      <w:pPr>
        <w:pStyle w:val="Akapitzlist"/>
        <w:spacing w:line="360" w:lineRule="auto"/>
        <w:ind w:left="0"/>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C16D889" w14:textId="77777777" w:rsidR="00004B88" w:rsidRDefault="00004B88" w:rsidP="00004B88">
      <w:pPr>
        <w:spacing w:line="240" w:lineRule="auto"/>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tbl>
      <w:tblPr>
        <w:tblpPr w:leftFromText="141" w:rightFromText="141" w:vertAnchor="text" w:horzAnchor="margin" w:tblpXSpec="center" w:tblpY="561"/>
        <w:tblW w:w="10485" w:type="dxa"/>
        <w:tblLayout w:type="fixed"/>
        <w:tblCellMar>
          <w:left w:w="70" w:type="dxa"/>
          <w:right w:w="70" w:type="dxa"/>
        </w:tblCellMar>
        <w:tblLook w:val="04A0" w:firstRow="1" w:lastRow="0" w:firstColumn="1" w:lastColumn="0" w:noHBand="0" w:noVBand="1"/>
      </w:tblPr>
      <w:tblGrid>
        <w:gridCol w:w="386"/>
        <w:gridCol w:w="2728"/>
        <w:gridCol w:w="567"/>
        <w:gridCol w:w="992"/>
        <w:gridCol w:w="851"/>
        <w:gridCol w:w="567"/>
        <w:gridCol w:w="1275"/>
        <w:gridCol w:w="1134"/>
        <w:gridCol w:w="851"/>
        <w:gridCol w:w="1134"/>
      </w:tblGrid>
      <w:tr w:rsidR="00004B88" w:rsidRPr="00FF1606" w14:paraId="7BA1829B" w14:textId="77777777" w:rsidTr="003D5CD9">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DEE5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Lp.</w:t>
            </w:r>
          </w:p>
        </w:tc>
        <w:tc>
          <w:tcPr>
            <w:tcW w:w="2728" w:type="dxa"/>
            <w:tcBorders>
              <w:top w:val="single" w:sz="4" w:space="0" w:color="auto"/>
              <w:left w:val="nil"/>
              <w:bottom w:val="single" w:sz="4" w:space="0" w:color="auto"/>
              <w:right w:val="single" w:sz="4" w:space="0" w:color="auto"/>
            </w:tcBorders>
            <w:shd w:val="clear" w:color="auto" w:fill="auto"/>
            <w:vAlign w:val="center"/>
            <w:hideMark/>
          </w:tcPr>
          <w:p w14:paraId="512E438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Nazwa produktu</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6E12812"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J.m.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6CB23D0"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Ilość</w:t>
            </w:r>
            <w:r>
              <w:rPr>
                <w:rFonts w:asciiTheme="minorHAnsi" w:hAnsiTheme="minorHAnsi" w:cstheme="minorHAnsi"/>
                <w:b/>
                <w:bCs/>
                <w:sz w:val="20"/>
              </w:rPr>
              <w:t xml:space="preserve"> w roku</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A29C45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Cena jednostkowa netto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F5E3F62"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VAT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DB25D2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Cena jednostkowa brutto ((2*3)+2)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AC971B"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Wartość netto (1*2)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E2DBD0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Wartość podatku VAT (5*3)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BBA782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Wartość brutto (5+6)</w:t>
            </w:r>
          </w:p>
        </w:tc>
      </w:tr>
      <w:tr w:rsidR="00004B88" w:rsidRPr="00FF1606" w14:paraId="59AFF3B0" w14:textId="77777777" w:rsidTr="003D5CD9">
        <w:trPr>
          <w:trHeight w:val="426"/>
        </w:trPr>
        <w:tc>
          <w:tcPr>
            <w:tcW w:w="311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E1C64D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2255D27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992" w:type="dxa"/>
            <w:tcBorders>
              <w:top w:val="nil"/>
              <w:left w:val="nil"/>
              <w:bottom w:val="single" w:sz="4" w:space="0" w:color="auto"/>
              <w:right w:val="single" w:sz="4" w:space="0" w:color="auto"/>
            </w:tcBorders>
            <w:shd w:val="clear" w:color="auto" w:fill="auto"/>
            <w:noWrap/>
            <w:vAlign w:val="center"/>
            <w:hideMark/>
          </w:tcPr>
          <w:p w14:paraId="51770B6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1</w:t>
            </w:r>
          </w:p>
        </w:tc>
        <w:tc>
          <w:tcPr>
            <w:tcW w:w="851" w:type="dxa"/>
            <w:tcBorders>
              <w:top w:val="nil"/>
              <w:left w:val="nil"/>
              <w:bottom w:val="single" w:sz="4" w:space="0" w:color="auto"/>
              <w:right w:val="single" w:sz="4" w:space="0" w:color="auto"/>
            </w:tcBorders>
            <w:shd w:val="clear" w:color="auto" w:fill="auto"/>
            <w:noWrap/>
            <w:vAlign w:val="center"/>
            <w:hideMark/>
          </w:tcPr>
          <w:p w14:paraId="5EFD136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2</w:t>
            </w:r>
          </w:p>
        </w:tc>
        <w:tc>
          <w:tcPr>
            <w:tcW w:w="567" w:type="dxa"/>
            <w:tcBorders>
              <w:top w:val="nil"/>
              <w:left w:val="nil"/>
              <w:bottom w:val="single" w:sz="4" w:space="0" w:color="auto"/>
              <w:right w:val="single" w:sz="4" w:space="0" w:color="auto"/>
            </w:tcBorders>
            <w:shd w:val="clear" w:color="auto" w:fill="auto"/>
            <w:noWrap/>
            <w:vAlign w:val="center"/>
            <w:hideMark/>
          </w:tcPr>
          <w:p w14:paraId="2DDF58D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3</w:t>
            </w:r>
          </w:p>
        </w:tc>
        <w:tc>
          <w:tcPr>
            <w:tcW w:w="1275" w:type="dxa"/>
            <w:tcBorders>
              <w:top w:val="nil"/>
              <w:left w:val="nil"/>
              <w:bottom w:val="single" w:sz="4" w:space="0" w:color="auto"/>
              <w:right w:val="single" w:sz="4" w:space="0" w:color="auto"/>
            </w:tcBorders>
            <w:shd w:val="clear" w:color="auto" w:fill="auto"/>
            <w:noWrap/>
            <w:vAlign w:val="center"/>
            <w:hideMark/>
          </w:tcPr>
          <w:p w14:paraId="6C5F65C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4</w:t>
            </w:r>
          </w:p>
        </w:tc>
        <w:tc>
          <w:tcPr>
            <w:tcW w:w="1134" w:type="dxa"/>
            <w:tcBorders>
              <w:top w:val="nil"/>
              <w:left w:val="nil"/>
              <w:bottom w:val="single" w:sz="4" w:space="0" w:color="auto"/>
              <w:right w:val="single" w:sz="4" w:space="0" w:color="auto"/>
            </w:tcBorders>
            <w:shd w:val="clear" w:color="auto" w:fill="auto"/>
            <w:noWrap/>
            <w:vAlign w:val="center"/>
            <w:hideMark/>
          </w:tcPr>
          <w:p w14:paraId="22D055F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5</w:t>
            </w:r>
          </w:p>
        </w:tc>
        <w:tc>
          <w:tcPr>
            <w:tcW w:w="851" w:type="dxa"/>
            <w:tcBorders>
              <w:top w:val="nil"/>
              <w:left w:val="nil"/>
              <w:bottom w:val="single" w:sz="4" w:space="0" w:color="auto"/>
              <w:right w:val="single" w:sz="4" w:space="0" w:color="auto"/>
            </w:tcBorders>
            <w:shd w:val="clear" w:color="auto" w:fill="auto"/>
            <w:noWrap/>
            <w:vAlign w:val="center"/>
            <w:hideMark/>
          </w:tcPr>
          <w:p w14:paraId="2D7DBF8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6</w:t>
            </w:r>
          </w:p>
        </w:tc>
        <w:tc>
          <w:tcPr>
            <w:tcW w:w="1134" w:type="dxa"/>
            <w:tcBorders>
              <w:top w:val="nil"/>
              <w:left w:val="nil"/>
              <w:bottom w:val="single" w:sz="4" w:space="0" w:color="auto"/>
              <w:right w:val="single" w:sz="4" w:space="0" w:color="auto"/>
            </w:tcBorders>
            <w:shd w:val="clear" w:color="auto" w:fill="auto"/>
            <w:noWrap/>
            <w:vAlign w:val="center"/>
            <w:hideMark/>
          </w:tcPr>
          <w:p w14:paraId="4C28F0F0"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7</w:t>
            </w:r>
          </w:p>
        </w:tc>
      </w:tr>
      <w:tr w:rsidR="00004B88" w:rsidRPr="00FF1606" w14:paraId="05F11DE5" w14:textId="77777777" w:rsidTr="003D5CD9">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4923C"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w:t>
            </w:r>
          </w:p>
        </w:tc>
        <w:tc>
          <w:tcPr>
            <w:tcW w:w="2728" w:type="dxa"/>
            <w:tcBorders>
              <w:top w:val="single" w:sz="4" w:space="0" w:color="auto"/>
              <w:left w:val="single" w:sz="4" w:space="0" w:color="auto"/>
              <w:bottom w:val="single" w:sz="4" w:space="0" w:color="auto"/>
              <w:right w:val="single" w:sz="4" w:space="0" w:color="auto"/>
            </w:tcBorders>
            <w:shd w:val="clear" w:color="auto" w:fill="auto"/>
            <w:vAlign w:val="center"/>
          </w:tcPr>
          <w:p w14:paraId="6C0AE5D4"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 xml:space="preserve">Jogurt owocowy 1,5%-2,5 % tł.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FF4A4" w14:textId="6149EA42" w:rsidR="00004B88" w:rsidRPr="00FF1606" w:rsidRDefault="00C14B75"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r w:rsidR="00004B88" w:rsidRPr="00FF1606">
              <w:rPr>
                <w:rFonts w:asciiTheme="minorHAnsi" w:hAnsiTheme="minorHAnsi" w:cstheme="minorHAnsi"/>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936E1"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B46F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9DEA1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A39F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E88C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12DA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13BD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368C9BC9"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E149790"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2</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470719B9"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Masło roślinne 250g</w:t>
            </w:r>
          </w:p>
        </w:tc>
        <w:tc>
          <w:tcPr>
            <w:tcW w:w="567" w:type="dxa"/>
            <w:tcBorders>
              <w:top w:val="nil"/>
              <w:left w:val="nil"/>
              <w:bottom w:val="single" w:sz="4" w:space="0" w:color="auto"/>
              <w:right w:val="single" w:sz="4" w:space="0" w:color="auto"/>
            </w:tcBorders>
            <w:shd w:val="clear" w:color="auto" w:fill="auto"/>
            <w:noWrap/>
            <w:vAlign w:val="center"/>
          </w:tcPr>
          <w:p w14:paraId="7672A0B3"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proofErr w:type="spellStart"/>
            <w:r>
              <w:rPr>
                <w:rFonts w:asciiTheme="minorHAnsi" w:hAnsiTheme="minorHAnsi" w:cstheme="minorHAnsi"/>
                <w:sz w:val="20"/>
              </w:rPr>
              <w:t>szt</w:t>
            </w:r>
            <w:proofErr w:type="spellEnd"/>
          </w:p>
        </w:tc>
        <w:tc>
          <w:tcPr>
            <w:tcW w:w="992" w:type="dxa"/>
            <w:tcBorders>
              <w:top w:val="nil"/>
              <w:left w:val="nil"/>
              <w:bottom w:val="single" w:sz="4" w:space="0" w:color="auto"/>
              <w:right w:val="single" w:sz="4" w:space="0" w:color="auto"/>
            </w:tcBorders>
            <w:shd w:val="clear" w:color="auto" w:fill="auto"/>
            <w:noWrap/>
            <w:vAlign w:val="center"/>
          </w:tcPr>
          <w:p w14:paraId="268BF2B5" w14:textId="7594AC15" w:rsidR="00004B88" w:rsidRPr="00FF1606" w:rsidRDefault="00C14B75"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1EAD102"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8612FF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379E25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ECBB4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5D9A24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3377E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475B5018"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B413BF2"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3</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20A58929"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Masło extra minimum 82 % tłuszczu</w:t>
            </w:r>
            <w:r>
              <w:rPr>
                <w:rFonts w:asciiTheme="minorHAnsi" w:hAnsiTheme="minorHAnsi" w:cstheme="minorHAnsi"/>
                <w:sz w:val="20"/>
              </w:rPr>
              <w:t xml:space="preserve"> op. 0,2 kg</w:t>
            </w:r>
          </w:p>
        </w:tc>
        <w:tc>
          <w:tcPr>
            <w:tcW w:w="567" w:type="dxa"/>
            <w:tcBorders>
              <w:top w:val="nil"/>
              <w:left w:val="nil"/>
              <w:bottom w:val="single" w:sz="4" w:space="0" w:color="auto"/>
              <w:right w:val="single" w:sz="4" w:space="0" w:color="auto"/>
            </w:tcBorders>
            <w:shd w:val="clear" w:color="auto" w:fill="auto"/>
            <w:noWrap/>
            <w:vAlign w:val="center"/>
          </w:tcPr>
          <w:p w14:paraId="098B9FFF"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Szt.</w:t>
            </w:r>
          </w:p>
        </w:tc>
        <w:tc>
          <w:tcPr>
            <w:tcW w:w="992" w:type="dxa"/>
            <w:tcBorders>
              <w:top w:val="nil"/>
              <w:left w:val="nil"/>
              <w:bottom w:val="single" w:sz="4" w:space="0" w:color="auto"/>
              <w:right w:val="single" w:sz="4" w:space="0" w:color="auto"/>
            </w:tcBorders>
            <w:shd w:val="clear" w:color="auto" w:fill="auto"/>
            <w:noWrap/>
            <w:vAlign w:val="center"/>
          </w:tcPr>
          <w:p w14:paraId="4C85B2A8" w14:textId="0EEAC4AC"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023B9A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5957D8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2FE742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BB8FA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83DBE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990B8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76944690"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51C88B4"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4</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02B52F05"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Masło extra minimum 82 % tłuszczu</w:t>
            </w:r>
            <w:r>
              <w:rPr>
                <w:rFonts w:asciiTheme="minorHAnsi" w:hAnsiTheme="minorHAnsi" w:cstheme="minorHAnsi"/>
                <w:sz w:val="20"/>
              </w:rPr>
              <w:t xml:space="preserve"> op. 0,01 kg</w:t>
            </w:r>
          </w:p>
        </w:tc>
        <w:tc>
          <w:tcPr>
            <w:tcW w:w="567" w:type="dxa"/>
            <w:tcBorders>
              <w:top w:val="nil"/>
              <w:left w:val="nil"/>
              <w:bottom w:val="single" w:sz="4" w:space="0" w:color="auto"/>
              <w:right w:val="single" w:sz="4" w:space="0" w:color="auto"/>
            </w:tcBorders>
            <w:shd w:val="clear" w:color="auto" w:fill="auto"/>
            <w:noWrap/>
            <w:vAlign w:val="center"/>
          </w:tcPr>
          <w:p w14:paraId="7BD98D2F"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Szt.</w:t>
            </w:r>
          </w:p>
        </w:tc>
        <w:tc>
          <w:tcPr>
            <w:tcW w:w="992" w:type="dxa"/>
            <w:tcBorders>
              <w:top w:val="nil"/>
              <w:left w:val="nil"/>
              <w:bottom w:val="single" w:sz="4" w:space="0" w:color="auto"/>
              <w:right w:val="single" w:sz="4" w:space="0" w:color="auto"/>
            </w:tcBorders>
            <w:shd w:val="clear" w:color="auto" w:fill="auto"/>
            <w:noWrap/>
            <w:vAlign w:val="center"/>
          </w:tcPr>
          <w:p w14:paraId="640A3105" w14:textId="33403126"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60781C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0A9DE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757EB3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E6E64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F1D416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63FAA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5E406A03"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163F75A"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5</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6315070B" w14:textId="49CDF2B5"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Śmietanka do kawy, op. 10 szt.</w:t>
            </w:r>
            <w:r w:rsidR="003D5CD9">
              <w:rPr>
                <w:rFonts w:asciiTheme="minorHAnsi" w:hAnsiTheme="minorHAnsi" w:cstheme="minorHAnsi"/>
                <w:sz w:val="20"/>
              </w:rPr>
              <w:t xml:space="preserve"> 0,001 l</w:t>
            </w:r>
          </w:p>
        </w:tc>
        <w:tc>
          <w:tcPr>
            <w:tcW w:w="567" w:type="dxa"/>
            <w:tcBorders>
              <w:top w:val="nil"/>
              <w:left w:val="nil"/>
              <w:bottom w:val="single" w:sz="4" w:space="0" w:color="auto"/>
              <w:right w:val="single" w:sz="4" w:space="0" w:color="auto"/>
            </w:tcBorders>
            <w:shd w:val="clear" w:color="auto" w:fill="auto"/>
            <w:noWrap/>
            <w:vAlign w:val="center"/>
          </w:tcPr>
          <w:p w14:paraId="38BC188C" w14:textId="1C5822CA"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Szt.</w:t>
            </w:r>
          </w:p>
        </w:tc>
        <w:tc>
          <w:tcPr>
            <w:tcW w:w="992" w:type="dxa"/>
            <w:tcBorders>
              <w:top w:val="nil"/>
              <w:left w:val="nil"/>
              <w:bottom w:val="single" w:sz="4" w:space="0" w:color="auto"/>
              <w:right w:val="single" w:sz="4" w:space="0" w:color="auto"/>
            </w:tcBorders>
            <w:shd w:val="clear" w:color="auto" w:fill="auto"/>
            <w:noWrap/>
            <w:vAlign w:val="center"/>
          </w:tcPr>
          <w:p w14:paraId="23068DC0" w14:textId="7AEC177C"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003D5CD9">
              <w:rPr>
                <w:rFonts w:asciiTheme="minorHAnsi" w:hAnsiTheme="minorHAnsi" w:cstheme="minorHAnsi"/>
                <w:sz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D78BEE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3FF6E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CEF35F0"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FF4F8F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401536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E9B7E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62A3F577"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82FDA2A"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6</w:t>
            </w:r>
          </w:p>
        </w:tc>
        <w:tc>
          <w:tcPr>
            <w:tcW w:w="2728" w:type="dxa"/>
            <w:tcBorders>
              <w:top w:val="single" w:sz="4" w:space="0" w:color="auto"/>
              <w:left w:val="nil"/>
              <w:bottom w:val="single" w:sz="4" w:space="0" w:color="auto"/>
              <w:right w:val="single" w:sz="4" w:space="0" w:color="auto"/>
            </w:tcBorders>
            <w:shd w:val="clear" w:color="auto" w:fill="auto"/>
            <w:vAlign w:val="center"/>
          </w:tcPr>
          <w:p w14:paraId="0ED17EBD"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Ser żółty typu szwajcarskiego</w:t>
            </w:r>
          </w:p>
        </w:tc>
        <w:tc>
          <w:tcPr>
            <w:tcW w:w="567" w:type="dxa"/>
            <w:tcBorders>
              <w:top w:val="nil"/>
              <w:left w:val="nil"/>
              <w:bottom w:val="single" w:sz="4" w:space="0" w:color="auto"/>
              <w:right w:val="single" w:sz="4" w:space="0" w:color="auto"/>
            </w:tcBorders>
            <w:shd w:val="clear" w:color="auto" w:fill="auto"/>
            <w:noWrap/>
            <w:vAlign w:val="center"/>
          </w:tcPr>
          <w:p w14:paraId="15F7C758"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5DA734A9"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75</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9C325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44834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86E34A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E6EB7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3E43DB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20C7F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49966D98"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470CD2FC"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7</w:t>
            </w:r>
          </w:p>
        </w:tc>
        <w:tc>
          <w:tcPr>
            <w:tcW w:w="2728" w:type="dxa"/>
            <w:tcBorders>
              <w:top w:val="single" w:sz="4" w:space="0" w:color="auto"/>
              <w:left w:val="nil"/>
              <w:bottom w:val="single" w:sz="4" w:space="0" w:color="auto"/>
              <w:right w:val="single" w:sz="4" w:space="0" w:color="auto"/>
            </w:tcBorders>
            <w:shd w:val="clear" w:color="auto" w:fill="auto"/>
            <w:vAlign w:val="center"/>
          </w:tcPr>
          <w:p w14:paraId="5206F7F2"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Ser mozzarella kulki w zalewie</w:t>
            </w:r>
          </w:p>
        </w:tc>
        <w:tc>
          <w:tcPr>
            <w:tcW w:w="567" w:type="dxa"/>
            <w:tcBorders>
              <w:top w:val="nil"/>
              <w:left w:val="nil"/>
              <w:bottom w:val="single" w:sz="4" w:space="0" w:color="auto"/>
              <w:right w:val="single" w:sz="4" w:space="0" w:color="auto"/>
            </w:tcBorders>
            <w:shd w:val="clear" w:color="auto" w:fill="auto"/>
            <w:noWrap/>
            <w:vAlign w:val="center"/>
          </w:tcPr>
          <w:p w14:paraId="7062D60E"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Kg.</w:t>
            </w:r>
          </w:p>
        </w:tc>
        <w:tc>
          <w:tcPr>
            <w:tcW w:w="992" w:type="dxa"/>
            <w:tcBorders>
              <w:top w:val="nil"/>
              <w:left w:val="nil"/>
              <w:bottom w:val="single" w:sz="4" w:space="0" w:color="auto"/>
              <w:right w:val="single" w:sz="4" w:space="0" w:color="auto"/>
            </w:tcBorders>
            <w:shd w:val="clear" w:color="auto" w:fill="auto"/>
            <w:noWrap/>
            <w:vAlign w:val="center"/>
          </w:tcPr>
          <w:p w14:paraId="1ABABA72"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88F5580"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DCFB7C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4CB75C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71938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C358C2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4E22B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7533A969"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AF73304"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8</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686CEF47"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Śmietana 36</w:t>
            </w:r>
            <w:r w:rsidRPr="00CD13BC">
              <w:rPr>
                <w:rFonts w:asciiTheme="minorHAnsi" w:hAnsiTheme="minorHAnsi" w:cstheme="minorHAnsi"/>
                <w:sz w:val="20"/>
              </w:rPr>
              <w:t xml:space="preserve"> % tłuszczu</w:t>
            </w:r>
          </w:p>
        </w:tc>
        <w:tc>
          <w:tcPr>
            <w:tcW w:w="567" w:type="dxa"/>
            <w:tcBorders>
              <w:top w:val="nil"/>
              <w:left w:val="nil"/>
              <w:bottom w:val="single" w:sz="4" w:space="0" w:color="auto"/>
              <w:right w:val="single" w:sz="4" w:space="0" w:color="auto"/>
            </w:tcBorders>
            <w:shd w:val="clear" w:color="auto" w:fill="auto"/>
            <w:noWrap/>
            <w:vAlign w:val="center"/>
          </w:tcPr>
          <w:p w14:paraId="362453EE"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992" w:type="dxa"/>
            <w:tcBorders>
              <w:top w:val="nil"/>
              <w:left w:val="nil"/>
              <w:bottom w:val="single" w:sz="4" w:space="0" w:color="auto"/>
              <w:right w:val="single" w:sz="4" w:space="0" w:color="auto"/>
            </w:tcBorders>
            <w:shd w:val="clear" w:color="auto" w:fill="auto"/>
            <w:noWrap/>
            <w:vAlign w:val="center"/>
          </w:tcPr>
          <w:p w14:paraId="2AB4A2D6" w14:textId="0529BCC1"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003D5CD9">
              <w:rPr>
                <w:rFonts w:asciiTheme="minorHAnsi" w:hAnsiTheme="minorHAnsi" w:cstheme="minorHAnsi"/>
                <w:sz w:val="20"/>
              </w:rPr>
              <w:t>50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ED7A94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28527A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950553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E112D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A9D8ED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7E8150"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512588EE"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59F708B2"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9</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75156FB3" w14:textId="494BCF6B"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CD13BC">
              <w:rPr>
                <w:rFonts w:asciiTheme="minorHAnsi" w:hAnsiTheme="minorHAnsi" w:cstheme="minorHAnsi"/>
                <w:sz w:val="20"/>
              </w:rPr>
              <w:t>Ser feta w kostkach</w:t>
            </w:r>
            <w:r w:rsidR="003D5CD9">
              <w:rPr>
                <w:rFonts w:asciiTheme="minorHAnsi" w:hAnsiTheme="minorHAnsi" w:cstheme="minorHAnsi"/>
                <w:sz w:val="20"/>
              </w:rPr>
              <w:t xml:space="preserve"> </w:t>
            </w:r>
          </w:p>
        </w:tc>
        <w:tc>
          <w:tcPr>
            <w:tcW w:w="567" w:type="dxa"/>
            <w:tcBorders>
              <w:top w:val="nil"/>
              <w:left w:val="nil"/>
              <w:bottom w:val="single" w:sz="4" w:space="0" w:color="auto"/>
              <w:right w:val="single" w:sz="4" w:space="0" w:color="auto"/>
            </w:tcBorders>
            <w:shd w:val="clear" w:color="auto" w:fill="auto"/>
            <w:noWrap/>
            <w:vAlign w:val="center"/>
          </w:tcPr>
          <w:p w14:paraId="526B1A77"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71E32B8F"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w:t>
            </w:r>
            <w:r w:rsidRPr="00FF1606">
              <w:rPr>
                <w:rFonts w:asciiTheme="minorHAnsi" w:hAnsiTheme="minorHAnsi" w:cstheme="minorHAnsi"/>
                <w:sz w:val="20"/>
              </w:rPr>
              <w:t>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30AEF1B"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583B6D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90A8D1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D327D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3AC01F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D4A75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2C9C373D"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2802ECC0"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10</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134156DF"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Śmietana 18% tłuszczu</w:t>
            </w:r>
          </w:p>
        </w:tc>
        <w:tc>
          <w:tcPr>
            <w:tcW w:w="567" w:type="dxa"/>
            <w:tcBorders>
              <w:top w:val="nil"/>
              <w:left w:val="nil"/>
              <w:bottom w:val="single" w:sz="4" w:space="0" w:color="auto"/>
              <w:right w:val="single" w:sz="4" w:space="0" w:color="auto"/>
            </w:tcBorders>
            <w:shd w:val="clear" w:color="auto" w:fill="auto"/>
            <w:noWrap/>
            <w:vAlign w:val="center"/>
          </w:tcPr>
          <w:p w14:paraId="4CAE69AD"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992" w:type="dxa"/>
            <w:tcBorders>
              <w:top w:val="nil"/>
              <w:left w:val="nil"/>
              <w:bottom w:val="single" w:sz="4" w:space="0" w:color="auto"/>
              <w:right w:val="single" w:sz="4" w:space="0" w:color="auto"/>
            </w:tcBorders>
            <w:shd w:val="clear" w:color="auto" w:fill="auto"/>
            <w:noWrap/>
            <w:vAlign w:val="center"/>
          </w:tcPr>
          <w:p w14:paraId="5A18E252" w14:textId="2EBA4CDF"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7AF40C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54D5B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6982CB0"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F7604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B34BBC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14F8D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674D6A2F"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FFFE9C9"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11</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17B8C0EE"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twarogowy tłusty</w:t>
            </w:r>
          </w:p>
        </w:tc>
        <w:tc>
          <w:tcPr>
            <w:tcW w:w="567" w:type="dxa"/>
            <w:tcBorders>
              <w:top w:val="nil"/>
              <w:left w:val="nil"/>
              <w:bottom w:val="single" w:sz="4" w:space="0" w:color="auto"/>
              <w:right w:val="single" w:sz="4" w:space="0" w:color="auto"/>
            </w:tcBorders>
            <w:shd w:val="clear" w:color="auto" w:fill="auto"/>
            <w:noWrap/>
            <w:vAlign w:val="center"/>
          </w:tcPr>
          <w:p w14:paraId="25CE1625"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6E345F4F" w14:textId="78E08F5B"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A3939A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66BC4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051B12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0527D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5D534E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5B295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4D4A357E"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FEF71DB"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12</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3FEF9DCC" w14:textId="77777777" w:rsidR="00004B88" w:rsidRPr="00004B88" w:rsidRDefault="00004B88" w:rsidP="00B54D2B">
            <w:pPr>
              <w:spacing w:before="100" w:beforeAutospacing="1" w:after="100" w:afterAutospacing="1" w:line="240" w:lineRule="auto"/>
              <w:jc w:val="center"/>
              <w:rPr>
                <w:rFonts w:asciiTheme="minorHAnsi" w:hAnsiTheme="minorHAnsi" w:cstheme="minorHAnsi"/>
                <w:sz w:val="20"/>
              </w:rPr>
            </w:pPr>
            <w:r w:rsidRPr="00004B88">
              <w:rPr>
                <w:rFonts w:asciiTheme="minorHAnsi" w:hAnsiTheme="minorHAnsi" w:cstheme="minorHAnsi"/>
                <w:sz w:val="20"/>
              </w:rPr>
              <w:t>Ser twarogowy półtłusty sernikowy (minimum trzykrotnie mielony)</w:t>
            </w:r>
          </w:p>
        </w:tc>
        <w:tc>
          <w:tcPr>
            <w:tcW w:w="567" w:type="dxa"/>
            <w:tcBorders>
              <w:top w:val="nil"/>
              <w:left w:val="nil"/>
              <w:bottom w:val="single" w:sz="4" w:space="0" w:color="auto"/>
              <w:right w:val="single" w:sz="4" w:space="0" w:color="auto"/>
            </w:tcBorders>
            <w:shd w:val="clear" w:color="auto" w:fill="auto"/>
            <w:noWrap/>
            <w:vAlign w:val="center"/>
          </w:tcPr>
          <w:p w14:paraId="668580A3"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2AA4CBC7" w14:textId="5C1EDFF5"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F2A4D9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F03BF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F39CBA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46736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4C4FC3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0CE21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3A9F365A"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32F2F1E6"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13</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2D36D734"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parmezan</w:t>
            </w:r>
          </w:p>
        </w:tc>
        <w:tc>
          <w:tcPr>
            <w:tcW w:w="567" w:type="dxa"/>
            <w:tcBorders>
              <w:top w:val="nil"/>
              <w:left w:val="nil"/>
              <w:bottom w:val="single" w:sz="4" w:space="0" w:color="auto"/>
              <w:right w:val="single" w:sz="4" w:space="0" w:color="auto"/>
            </w:tcBorders>
            <w:shd w:val="clear" w:color="auto" w:fill="auto"/>
            <w:noWrap/>
            <w:vAlign w:val="center"/>
          </w:tcPr>
          <w:p w14:paraId="2BEAA6C8"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Szt.</w:t>
            </w:r>
          </w:p>
        </w:tc>
        <w:tc>
          <w:tcPr>
            <w:tcW w:w="992" w:type="dxa"/>
            <w:tcBorders>
              <w:top w:val="nil"/>
              <w:left w:val="nil"/>
              <w:bottom w:val="single" w:sz="4" w:space="0" w:color="auto"/>
              <w:right w:val="single" w:sz="4" w:space="0" w:color="auto"/>
            </w:tcBorders>
            <w:shd w:val="clear" w:color="auto" w:fill="auto"/>
            <w:noWrap/>
            <w:vAlign w:val="center"/>
          </w:tcPr>
          <w:p w14:paraId="640D05AB" w14:textId="21682520"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29F681B"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69BEB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BC6ED7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91C14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7B0BE1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78AD5B"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447637EE"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8F500AD"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14</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3A27A87E"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 żółty wędzony typ Ramzes</w:t>
            </w:r>
          </w:p>
        </w:tc>
        <w:tc>
          <w:tcPr>
            <w:tcW w:w="567" w:type="dxa"/>
            <w:tcBorders>
              <w:top w:val="nil"/>
              <w:left w:val="nil"/>
              <w:bottom w:val="single" w:sz="4" w:space="0" w:color="auto"/>
              <w:right w:val="single" w:sz="4" w:space="0" w:color="auto"/>
            </w:tcBorders>
            <w:shd w:val="clear" w:color="auto" w:fill="auto"/>
            <w:noWrap/>
            <w:vAlign w:val="center"/>
          </w:tcPr>
          <w:p w14:paraId="1E77B3BB"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p>
        </w:tc>
        <w:tc>
          <w:tcPr>
            <w:tcW w:w="992" w:type="dxa"/>
            <w:tcBorders>
              <w:top w:val="nil"/>
              <w:left w:val="nil"/>
              <w:bottom w:val="single" w:sz="4" w:space="0" w:color="auto"/>
              <w:right w:val="single" w:sz="4" w:space="0" w:color="auto"/>
            </w:tcBorders>
            <w:shd w:val="clear" w:color="auto" w:fill="auto"/>
            <w:noWrap/>
            <w:vAlign w:val="center"/>
          </w:tcPr>
          <w:p w14:paraId="7136CB1F"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E1B5B52"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A8B4AC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CBFB28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305B1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722E20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464FF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55F0E846"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064C7BB5"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15</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3F3284DA"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Serek topiony śmietankowy</w:t>
            </w:r>
          </w:p>
        </w:tc>
        <w:tc>
          <w:tcPr>
            <w:tcW w:w="567" w:type="dxa"/>
            <w:tcBorders>
              <w:top w:val="nil"/>
              <w:left w:val="nil"/>
              <w:bottom w:val="single" w:sz="4" w:space="0" w:color="auto"/>
              <w:right w:val="single" w:sz="4" w:space="0" w:color="auto"/>
            </w:tcBorders>
            <w:shd w:val="clear" w:color="auto" w:fill="auto"/>
            <w:noWrap/>
            <w:vAlign w:val="center"/>
          </w:tcPr>
          <w:p w14:paraId="101F7E95"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2347D660" w14:textId="5EAB2885"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F7D5D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D3CFC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BD6FF5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0EF56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E9B58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AE6DE7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592B1C47"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60BA0FF"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16</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572C08C3" w14:textId="77777777" w:rsidR="00004B88" w:rsidRPr="00004B88" w:rsidRDefault="00004B88" w:rsidP="00B54D2B">
            <w:pPr>
              <w:spacing w:before="100" w:beforeAutospacing="1" w:after="100" w:afterAutospacing="1" w:line="240" w:lineRule="auto"/>
              <w:jc w:val="center"/>
              <w:rPr>
                <w:rFonts w:asciiTheme="minorHAnsi" w:hAnsiTheme="minorHAnsi" w:cstheme="minorHAnsi"/>
                <w:sz w:val="20"/>
                <w:lang w:val="en-GB"/>
              </w:rPr>
            </w:pPr>
            <w:r w:rsidRPr="00004B88">
              <w:rPr>
                <w:rFonts w:asciiTheme="minorHAnsi" w:hAnsiTheme="minorHAnsi" w:cstheme="minorHAnsi"/>
                <w:sz w:val="20"/>
                <w:lang w:val="en-GB"/>
              </w:rPr>
              <w:t xml:space="preserve">Ser </w:t>
            </w:r>
            <w:proofErr w:type="spellStart"/>
            <w:r w:rsidRPr="00004B88">
              <w:rPr>
                <w:rFonts w:asciiTheme="minorHAnsi" w:hAnsiTheme="minorHAnsi" w:cstheme="minorHAnsi"/>
                <w:sz w:val="20"/>
                <w:lang w:val="en-GB"/>
              </w:rPr>
              <w:t>pleśniowy</w:t>
            </w:r>
            <w:proofErr w:type="spellEnd"/>
            <w:r w:rsidRPr="00004B88">
              <w:rPr>
                <w:rFonts w:asciiTheme="minorHAnsi" w:hAnsiTheme="minorHAnsi" w:cstheme="minorHAnsi"/>
                <w:sz w:val="20"/>
                <w:lang w:val="en-GB"/>
              </w:rPr>
              <w:t xml:space="preserve"> Camembert. </w:t>
            </w:r>
            <w:proofErr w:type="spellStart"/>
            <w:r w:rsidRPr="00004B88">
              <w:rPr>
                <w:rFonts w:asciiTheme="minorHAnsi" w:hAnsiTheme="minorHAnsi" w:cstheme="minorHAnsi"/>
                <w:sz w:val="20"/>
                <w:lang w:val="en-GB"/>
              </w:rPr>
              <w:t>Typu</w:t>
            </w:r>
            <w:proofErr w:type="spellEnd"/>
            <w:r w:rsidRPr="00004B88">
              <w:rPr>
                <w:rFonts w:asciiTheme="minorHAnsi" w:hAnsiTheme="minorHAnsi" w:cstheme="minorHAnsi"/>
                <w:sz w:val="20"/>
                <w:lang w:val="en-GB"/>
              </w:rPr>
              <w:t xml:space="preserve"> Camembert</w:t>
            </w:r>
          </w:p>
        </w:tc>
        <w:tc>
          <w:tcPr>
            <w:tcW w:w="567" w:type="dxa"/>
            <w:tcBorders>
              <w:top w:val="nil"/>
              <w:left w:val="nil"/>
              <w:bottom w:val="single" w:sz="4" w:space="0" w:color="auto"/>
              <w:right w:val="single" w:sz="4" w:space="0" w:color="auto"/>
            </w:tcBorders>
            <w:shd w:val="clear" w:color="auto" w:fill="auto"/>
            <w:noWrap/>
            <w:vAlign w:val="center"/>
          </w:tcPr>
          <w:p w14:paraId="4F590E89"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268F749D" w14:textId="06D6DBDF"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879728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62B16B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E13E98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F3124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411CC2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D2704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085D4545"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65E8B59E"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17</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2B8C68D5" w14:textId="14C3F374" w:rsidR="003D5CD9" w:rsidRPr="003D5CD9" w:rsidRDefault="003D5CD9" w:rsidP="003D5CD9">
            <w:pPr>
              <w:spacing w:before="100" w:beforeAutospacing="1" w:after="100" w:afterAutospacing="1" w:line="240" w:lineRule="auto"/>
              <w:jc w:val="center"/>
              <w:rPr>
                <w:rFonts w:asciiTheme="minorHAnsi" w:hAnsiTheme="minorHAnsi" w:cstheme="minorHAnsi"/>
                <w:sz w:val="20"/>
              </w:rPr>
            </w:pPr>
            <w:r w:rsidRPr="003D5CD9">
              <w:rPr>
                <w:rFonts w:asciiTheme="minorHAnsi" w:hAnsiTheme="minorHAnsi" w:cstheme="minorHAnsi"/>
                <w:sz w:val="20"/>
              </w:rPr>
              <w:t>Ser pleśniowy Lazur</w:t>
            </w:r>
            <w:r w:rsidRPr="003D5CD9">
              <w:rPr>
                <w:rFonts w:asciiTheme="minorHAnsi" w:hAnsiTheme="minorHAnsi" w:cstheme="minorHAnsi"/>
                <w:sz w:val="20"/>
              </w:rPr>
              <w:t>. Typu Lazur</w:t>
            </w:r>
          </w:p>
        </w:tc>
        <w:tc>
          <w:tcPr>
            <w:tcW w:w="567" w:type="dxa"/>
            <w:tcBorders>
              <w:top w:val="nil"/>
              <w:left w:val="nil"/>
              <w:bottom w:val="single" w:sz="4" w:space="0" w:color="auto"/>
              <w:right w:val="single" w:sz="4" w:space="0" w:color="auto"/>
            </w:tcBorders>
            <w:shd w:val="clear" w:color="auto" w:fill="auto"/>
            <w:noWrap/>
            <w:vAlign w:val="center"/>
          </w:tcPr>
          <w:p w14:paraId="449E8593"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10773C36" w14:textId="7950FB35"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94D94F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59C90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F8151C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F2B296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5DFC2F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4724D9"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54CB51BE"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7D371086"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18</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4481E82E" w14:textId="32C22195"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Ser pleśniowy</w:t>
            </w:r>
            <w:r w:rsidRPr="004B2D21">
              <w:rPr>
                <w:rFonts w:asciiTheme="minorHAnsi" w:hAnsiTheme="minorHAnsi" w:cstheme="minorHAnsi"/>
                <w:sz w:val="20"/>
              </w:rPr>
              <w:t xml:space="preserve"> Brie.</w:t>
            </w:r>
          </w:p>
        </w:tc>
        <w:tc>
          <w:tcPr>
            <w:tcW w:w="567" w:type="dxa"/>
            <w:tcBorders>
              <w:top w:val="nil"/>
              <w:left w:val="nil"/>
              <w:bottom w:val="single" w:sz="4" w:space="0" w:color="auto"/>
              <w:right w:val="single" w:sz="4" w:space="0" w:color="auto"/>
            </w:tcBorders>
            <w:shd w:val="clear" w:color="auto" w:fill="auto"/>
            <w:noWrap/>
            <w:vAlign w:val="center"/>
          </w:tcPr>
          <w:p w14:paraId="46B4FE28"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28872F61" w14:textId="47C7CCB5"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53176D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5A86DA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983297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DB4C0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3002AB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73929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21C4B75D"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70BCA48"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19</w:t>
            </w:r>
          </w:p>
        </w:tc>
        <w:tc>
          <w:tcPr>
            <w:tcW w:w="2728" w:type="dxa"/>
            <w:tcBorders>
              <w:top w:val="single" w:sz="4" w:space="0" w:color="auto"/>
              <w:left w:val="nil"/>
              <w:bottom w:val="single" w:sz="4" w:space="0" w:color="auto"/>
              <w:right w:val="single" w:sz="4" w:space="0" w:color="000000"/>
            </w:tcBorders>
            <w:shd w:val="clear" w:color="auto" w:fill="auto"/>
            <w:vAlign w:val="center"/>
          </w:tcPr>
          <w:p w14:paraId="3A5BE0FB"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Serek homogenizowany</w:t>
            </w:r>
          </w:p>
        </w:tc>
        <w:tc>
          <w:tcPr>
            <w:tcW w:w="567" w:type="dxa"/>
            <w:tcBorders>
              <w:top w:val="nil"/>
              <w:left w:val="nil"/>
              <w:bottom w:val="single" w:sz="4" w:space="0" w:color="auto"/>
              <w:right w:val="single" w:sz="4" w:space="0" w:color="auto"/>
            </w:tcBorders>
            <w:shd w:val="clear" w:color="auto" w:fill="auto"/>
            <w:noWrap/>
            <w:vAlign w:val="center"/>
          </w:tcPr>
          <w:p w14:paraId="71D2D931"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kg</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40E32F1A"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692CD7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E21478"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438143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6B520C"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E3783A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C384A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21B775AD"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2BB2336"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FF1606">
              <w:rPr>
                <w:rFonts w:asciiTheme="minorHAnsi" w:hAnsiTheme="minorHAnsi" w:cstheme="minorHAnsi"/>
                <w:sz w:val="20"/>
              </w:rPr>
              <w:t>20</w:t>
            </w:r>
          </w:p>
        </w:tc>
        <w:tc>
          <w:tcPr>
            <w:tcW w:w="2728" w:type="dxa"/>
            <w:tcBorders>
              <w:top w:val="single" w:sz="4" w:space="0" w:color="auto"/>
              <w:left w:val="nil"/>
              <w:bottom w:val="single" w:sz="4" w:space="0" w:color="auto"/>
              <w:right w:val="single" w:sz="4" w:space="0" w:color="auto"/>
            </w:tcBorders>
            <w:shd w:val="clear" w:color="auto" w:fill="auto"/>
            <w:vAlign w:val="center"/>
          </w:tcPr>
          <w:p w14:paraId="3042907B"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 xml:space="preserve">Jaja kl. L </w:t>
            </w:r>
          </w:p>
        </w:tc>
        <w:tc>
          <w:tcPr>
            <w:tcW w:w="567" w:type="dxa"/>
            <w:tcBorders>
              <w:top w:val="nil"/>
              <w:left w:val="nil"/>
              <w:bottom w:val="single" w:sz="4" w:space="0" w:color="auto"/>
              <w:right w:val="single" w:sz="4" w:space="0" w:color="auto"/>
            </w:tcBorders>
            <w:shd w:val="clear" w:color="auto" w:fill="auto"/>
            <w:noWrap/>
            <w:vAlign w:val="center"/>
          </w:tcPr>
          <w:p w14:paraId="04AD8B90"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szt</w:t>
            </w:r>
            <w:r w:rsidRPr="00FF1606">
              <w:rPr>
                <w:rFonts w:asciiTheme="minorHAnsi" w:hAnsiTheme="minorHAnsi" w:cstheme="minorHAnsi"/>
                <w:sz w:val="20"/>
              </w:rPr>
              <w:t>.</w:t>
            </w:r>
          </w:p>
        </w:tc>
        <w:tc>
          <w:tcPr>
            <w:tcW w:w="992" w:type="dxa"/>
            <w:tcBorders>
              <w:top w:val="nil"/>
              <w:left w:val="nil"/>
              <w:bottom w:val="single" w:sz="4" w:space="0" w:color="auto"/>
              <w:right w:val="single" w:sz="4" w:space="0" w:color="auto"/>
            </w:tcBorders>
            <w:shd w:val="clear" w:color="auto" w:fill="auto"/>
            <w:noWrap/>
            <w:vAlign w:val="center"/>
          </w:tcPr>
          <w:p w14:paraId="10CFD4BA" w14:textId="293A75B2"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003D5CD9">
              <w:rPr>
                <w:rFonts w:asciiTheme="minorHAnsi" w:hAnsiTheme="minorHAnsi" w:cstheme="minorHAnsi"/>
                <w:sz w:val="20"/>
              </w:rPr>
              <w:t>40</w:t>
            </w:r>
            <w:r w:rsidRPr="00FF1606">
              <w:rPr>
                <w:rFonts w:asciiTheme="minorHAnsi" w:hAnsiTheme="minorHAnsi" w:cstheme="minorHAnsi"/>
                <w:sz w:val="20"/>
              </w:rPr>
              <w:t>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20AD0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099B32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37A334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0D5A3E"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54BF29D"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A72EB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0FCDDEFF" w14:textId="77777777" w:rsidTr="003D5CD9">
        <w:trPr>
          <w:trHeight w:val="361"/>
        </w:trPr>
        <w:tc>
          <w:tcPr>
            <w:tcW w:w="386" w:type="dxa"/>
            <w:tcBorders>
              <w:top w:val="nil"/>
              <w:left w:val="single" w:sz="4" w:space="0" w:color="auto"/>
              <w:bottom w:val="single" w:sz="4" w:space="0" w:color="auto"/>
              <w:right w:val="single" w:sz="4" w:space="0" w:color="auto"/>
            </w:tcBorders>
            <w:shd w:val="clear" w:color="auto" w:fill="auto"/>
            <w:noWrap/>
            <w:vAlign w:val="center"/>
          </w:tcPr>
          <w:p w14:paraId="162A2FDD"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21</w:t>
            </w:r>
          </w:p>
        </w:tc>
        <w:tc>
          <w:tcPr>
            <w:tcW w:w="2728" w:type="dxa"/>
            <w:tcBorders>
              <w:top w:val="single" w:sz="4" w:space="0" w:color="auto"/>
              <w:left w:val="nil"/>
              <w:bottom w:val="single" w:sz="4" w:space="0" w:color="auto"/>
              <w:right w:val="single" w:sz="4" w:space="0" w:color="auto"/>
            </w:tcBorders>
            <w:shd w:val="clear" w:color="auto" w:fill="auto"/>
            <w:vAlign w:val="center"/>
          </w:tcPr>
          <w:p w14:paraId="6B7AE5BC"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sidRPr="004B2D21">
              <w:rPr>
                <w:rFonts w:asciiTheme="minorHAnsi" w:hAnsiTheme="minorHAnsi" w:cstheme="minorHAnsi"/>
                <w:sz w:val="20"/>
              </w:rPr>
              <w:t>Mleko 3,2 % tłuszczu UHT</w:t>
            </w:r>
          </w:p>
        </w:tc>
        <w:tc>
          <w:tcPr>
            <w:tcW w:w="567" w:type="dxa"/>
            <w:tcBorders>
              <w:top w:val="nil"/>
              <w:left w:val="nil"/>
              <w:bottom w:val="single" w:sz="4" w:space="0" w:color="auto"/>
              <w:right w:val="single" w:sz="4" w:space="0" w:color="auto"/>
            </w:tcBorders>
            <w:shd w:val="clear" w:color="auto" w:fill="auto"/>
            <w:noWrap/>
            <w:vAlign w:val="center"/>
          </w:tcPr>
          <w:p w14:paraId="64CC3CD4" w14:textId="77777777" w:rsidR="00004B88" w:rsidRPr="00FF1606" w:rsidRDefault="00004B88"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l</w:t>
            </w:r>
          </w:p>
        </w:tc>
        <w:tc>
          <w:tcPr>
            <w:tcW w:w="992" w:type="dxa"/>
            <w:tcBorders>
              <w:top w:val="nil"/>
              <w:left w:val="nil"/>
              <w:bottom w:val="single" w:sz="4" w:space="0" w:color="auto"/>
              <w:right w:val="single" w:sz="4" w:space="0" w:color="auto"/>
            </w:tcBorders>
            <w:shd w:val="clear" w:color="auto" w:fill="auto"/>
            <w:noWrap/>
            <w:vAlign w:val="center"/>
          </w:tcPr>
          <w:p w14:paraId="0A4681A3" w14:textId="3E3FBC2B" w:rsidR="00004B88" w:rsidRPr="00FF1606"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DE7FDEA"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04E09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E28A785"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8AF68AB"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C4F294F"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F09697"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r w:rsidR="00004B88" w:rsidRPr="00FF1606" w14:paraId="7BA644E2" w14:textId="77777777" w:rsidTr="00B54D2B">
        <w:trPr>
          <w:trHeight w:val="361"/>
        </w:trPr>
        <w:tc>
          <w:tcPr>
            <w:tcW w:w="736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7F0A2B1"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r w:rsidRPr="00FF1606">
              <w:rPr>
                <w:rFonts w:asciiTheme="minorHAnsi" w:hAnsiTheme="minorHAnsi" w:cstheme="minorHAnsi"/>
                <w:b/>
                <w:bCs/>
                <w:sz w:val="20"/>
              </w:rPr>
              <w:t>SUMA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9E5A23"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6F4B186"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4B6674" w14:textId="77777777" w:rsidR="00004B88" w:rsidRPr="00FF1606" w:rsidRDefault="00004B88" w:rsidP="00B54D2B">
            <w:pPr>
              <w:spacing w:before="100" w:beforeAutospacing="1" w:after="100" w:afterAutospacing="1" w:line="240" w:lineRule="auto"/>
              <w:jc w:val="center"/>
              <w:rPr>
                <w:rFonts w:asciiTheme="minorHAnsi" w:hAnsiTheme="minorHAnsi" w:cstheme="minorHAnsi"/>
                <w:b/>
                <w:bCs/>
                <w:sz w:val="20"/>
              </w:rPr>
            </w:pPr>
          </w:p>
        </w:tc>
      </w:tr>
    </w:tbl>
    <w:p w14:paraId="598E5074" w14:textId="77777777" w:rsidR="00004B88" w:rsidRDefault="00004B88" w:rsidP="00004B88">
      <w:pPr>
        <w:spacing w:before="100" w:beforeAutospacing="1" w:after="100" w:afterAutospacing="1" w:line="240" w:lineRule="auto"/>
        <w:rPr>
          <w:rFonts w:asciiTheme="minorHAnsi" w:hAnsiTheme="minorHAnsi" w:cstheme="minorHAnsi"/>
          <w:b/>
          <w:sz w:val="20"/>
        </w:rPr>
      </w:pPr>
    </w:p>
    <w:p w14:paraId="43B160E2" w14:textId="32D46C6D" w:rsidR="00004B88" w:rsidRDefault="00004B88" w:rsidP="00004B88">
      <w:pPr>
        <w:spacing w:before="100" w:beforeAutospacing="1" w:after="100" w:afterAutospacing="1" w:line="240" w:lineRule="auto"/>
        <w:rPr>
          <w:rFonts w:asciiTheme="minorHAnsi" w:hAnsiTheme="minorHAnsi" w:cstheme="minorHAnsi"/>
          <w:b/>
          <w:sz w:val="20"/>
        </w:rPr>
      </w:pPr>
      <w:r>
        <w:rPr>
          <w:rFonts w:asciiTheme="minorHAnsi" w:hAnsiTheme="minorHAnsi" w:cstheme="minorHAnsi"/>
          <w:b/>
          <w:sz w:val="20"/>
        </w:rPr>
        <w:t>ZADANIE 5</w:t>
      </w:r>
      <w:r w:rsidRPr="004B2D21">
        <w:rPr>
          <w:rFonts w:asciiTheme="minorHAnsi" w:hAnsiTheme="minorHAnsi" w:cstheme="minorHAnsi"/>
          <w:b/>
          <w:sz w:val="20"/>
        </w:rPr>
        <w:t xml:space="preserve"> </w:t>
      </w:r>
      <w:r w:rsidR="003D5CD9" w:rsidRPr="003D5CD9">
        <w:rPr>
          <w:rFonts w:asciiTheme="minorHAnsi" w:hAnsiTheme="minorHAnsi" w:cstheme="minorHAnsi"/>
          <w:b/>
          <w:sz w:val="20"/>
        </w:rPr>
        <w:t>Sukcesywna dostawa produktów spożywczych</w:t>
      </w:r>
    </w:p>
    <w:p w14:paraId="06DEA9C7" w14:textId="77777777" w:rsidR="00004B88" w:rsidRPr="004B4450" w:rsidRDefault="00004B88" w:rsidP="00004B88">
      <w:pPr>
        <w:spacing w:before="100" w:beforeAutospacing="1" w:after="100" w:afterAutospacing="1" w:line="240" w:lineRule="auto"/>
        <w:rPr>
          <w:rFonts w:asciiTheme="minorHAnsi" w:hAnsiTheme="minorHAnsi" w:cstheme="minorHAnsi"/>
          <w:b/>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723EB72" w14:textId="77777777" w:rsidR="00004B88" w:rsidRDefault="00004B88" w:rsidP="00004B88">
      <w:pPr>
        <w:pStyle w:val="Akapitzlist"/>
        <w:spacing w:line="360" w:lineRule="auto"/>
        <w:ind w:left="0"/>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80C3813" w14:textId="77777777" w:rsidR="00004B88" w:rsidRPr="004B2D21" w:rsidRDefault="00004B88" w:rsidP="00004B88">
      <w:pPr>
        <w:spacing w:line="240" w:lineRule="auto"/>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tbl>
      <w:tblPr>
        <w:tblpPr w:leftFromText="141" w:rightFromText="141" w:vertAnchor="text" w:horzAnchor="margin" w:tblpXSpec="center" w:tblpY="561"/>
        <w:tblW w:w="10279" w:type="dxa"/>
        <w:tblCellMar>
          <w:left w:w="70" w:type="dxa"/>
          <w:right w:w="70" w:type="dxa"/>
        </w:tblCellMar>
        <w:tblLook w:val="04A0" w:firstRow="1" w:lastRow="0" w:firstColumn="1" w:lastColumn="0" w:noHBand="0" w:noVBand="1"/>
      </w:tblPr>
      <w:tblGrid>
        <w:gridCol w:w="445"/>
        <w:gridCol w:w="3378"/>
        <w:gridCol w:w="476"/>
        <w:gridCol w:w="709"/>
        <w:gridCol w:w="1107"/>
        <w:gridCol w:w="567"/>
        <w:gridCol w:w="1134"/>
        <w:gridCol w:w="850"/>
        <w:gridCol w:w="850"/>
        <w:gridCol w:w="763"/>
      </w:tblGrid>
      <w:tr w:rsidR="00004B88" w:rsidRPr="005E5353" w14:paraId="758BC5A1" w14:textId="77777777" w:rsidTr="00B54D2B">
        <w:trPr>
          <w:trHeight w:val="975"/>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00B90" w14:textId="77777777" w:rsidR="00004B88" w:rsidRPr="005E5353" w:rsidRDefault="00004B88" w:rsidP="00B54D2B">
            <w:pPr>
              <w:spacing w:line="240" w:lineRule="auto"/>
              <w:jc w:val="left"/>
              <w:rPr>
                <w:rFonts w:ascii="Calibri" w:hAnsi="Calibri"/>
                <w:b/>
                <w:bCs/>
                <w:color w:val="000000"/>
                <w:sz w:val="20"/>
                <w:lang w:eastAsia="pl-PL"/>
              </w:rPr>
            </w:pPr>
            <w:r w:rsidRPr="005E5353">
              <w:rPr>
                <w:rFonts w:ascii="Calibri" w:hAnsi="Calibri"/>
                <w:b/>
                <w:bCs/>
                <w:color w:val="000000"/>
                <w:sz w:val="20"/>
                <w:lang w:eastAsia="pl-PL"/>
              </w:rPr>
              <w:t>Lp.</w:t>
            </w:r>
          </w:p>
        </w:tc>
        <w:tc>
          <w:tcPr>
            <w:tcW w:w="3378" w:type="dxa"/>
            <w:tcBorders>
              <w:top w:val="single" w:sz="4" w:space="0" w:color="auto"/>
              <w:left w:val="nil"/>
              <w:bottom w:val="single" w:sz="4" w:space="0" w:color="auto"/>
              <w:right w:val="single" w:sz="4" w:space="0" w:color="auto"/>
            </w:tcBorders>
            <w:shd w:val="clear" w:color="auto" w:fill="auto"/>
            <w:vAlign w:val="center"/>
            <w:hideMark/>
          </w:tcPr>
          <w:p w14:paraId="03588B47"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Nazwa produktu</w:t>
            </w:r>
          </w:p>
        </w:tc>
        <w:tc>
          <w:tcPr>
            <w:tcW w:w="476" w:type="dxa"/>
            <w:tcBorders>
              <w:top w:val="single" w:sz="4" w:space="0" w:color="auto"/>
              <w:left w:val="nil"/>
              <w:bottom w:val="single" w:sz="4" w:space="0" w:color="auto"/>
              <w:right w:val="single" w:sz="4" w:space="0" w:color="auto"/>
            </w:tcBorders>
            <w:shd w:val="clear" w:color="auto" w:fill="auto"/>
            <w:vAlign w:val="center"/>
            <w:hideMark/>
          </w:tcPr>
          <w:p w14:paraId="76E3CEEC"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J.m.</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C86336A"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Ilość</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636F30C3"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Cena jednostkowa netto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BAE9F14"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VAT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198DDF"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Cena jednostkowa brutto ((2*3)+2)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064620E"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Wartość netto (1*2)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61275DA"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Wartość podatku VAT (5*3)</w:t>
            </w:r>
          </w:p>
        </w:tc>
        <w:tc>
          <w:tcPr>
            <w:tcW w:w="763" w:type="dxa"/>
            <w:tcBorders>
              <w:top w:val="single" w:sz="4" w:space="0" w:color="auto"/>
              <w:left w:val="nil"/>
              <w:bottom w:val="single" w:sz="4" w:space="0" w:color="auto"/>
              <w:right w:val="single" w:sz="4" w:space="0" w:color="auto"/>
            </w:tcBorders>
            <w:shd w:val="clear" w:color="auto" w:fill="auto"/>
            <w:vAlign w:val="center"/>
            <w:hideMark/>
          </w:tcPr>
          <w:p w14:paraId="5D3FD99A" w14:textId="77777777" w:rsidR="00004B88" w:rsidRPr="005E5353" w:rsidRDefault="00004B88" w:rsidP="00B54D2B">
            <w:pPr>
              <w:spacing w:line="240" w:lineRule="auto"/>
              <w:jc w:val="center"/>
              <w:rPr>
                <w:rFonts w:ascii="Calibri" w:hAnsi="Calibri"/>
                <w:b/>
                <w:bCs/>
                <w:color w:val="000000"/>
                <w:sz w:val="18"/>
                <w:szCs w:val="18"/>
                <w:lang w:eastAsia="pl-PL"/>
              </w:rPr>
            </w:pPr>
            <w:r w:rsidRPr="005E5353">
              <w:rPr>
                <w:rFonts w:ascii="Calibri" w:hAnsi="Calibri"/>
                <w:b/>
                <w:bCs/>
                <w:color w:val="000000"/>
                <w:sz w:val="18"/>
                <w:szCs w:val="18"/>
                <w:lang w:eastAsia="pl-PL"/>
              </w:rPr>
              <w:t>Wartość brutto (5+6)</w:t>
            </w:r>
          </w:p>
        </w:tc>
      </w:tr>
      <w:tr w:rsidR="00004B88" w:rsidRPr="005E5353" w14:paraId="0B5C242E" w14:textId="77777777" w:rsidTr="00B54D2B">
        <w:trPr>
          <w:trHeight w:val="361"/>
        </w:trPr>
        <w:tc>
          <w:tcPr>
            <w:tcW w:w="38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E29A5C8"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 </w:t>
            </w:r>
          </w:p>
          <w:p w14:paraId="6EC99988"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 </w:t>
            </w:r>
          </w:p>
        </w:tc>
        <w:tc>
          <w:tcPr>
            <w:tcW w:w="476" w:type="dxa"/>
            <w:tcBorders>
              <w:top w:val="nil"/>
              <w:left w:val="nil"/>
              <w:bottom w:val="single" w:sz="4" w:space="0" w:color="auto"/>
              <w:right w:val="single" w:sz="4" w:space="0" w:color="auto"/>
            </w:tcBorders>
            <w:shd w:val="clear" w:color="auto" w:fill="auto"/>
            <w:noWrap/>
            <w:vAlign w:val="center"/>
            <w:hideMark/>
          </w:tcPr>
          <w:p w14:paraId="4713F93B"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 </w:t>
            </w:r>
          </w:p>
        </w:tc>
        <w:tc>
          <w:tcPr>
            <w:tcW w:w="709" w:type="dxa"/>
            <w:tcBorders>
              <w:top w:val="nil"/>
              <w:left w:val="nil"/>
              <w:bottom w:val="single" w:sz="4" w:space="0" w:color="auto"/>
              <w:right w:val="single" w:sz="4" w:space="0" w:color="auto"/>
            </w:tcBorders>
            <w:shd w:val="clear" w:color="auto" w:fill="auto"/>
            <w:noWrap/>
            <w:vAlign w:val="center"/>
            <w:hideMark/>
          </w:tcPr>
          <w:p w14:paraId="644D2BF7"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1</w:t>
            </w:r>
          </w:p>
        </w:tc>
        <w:tc>
          <w:tcPr>
            <w:tcW w:w="1107" w:type="dxa"/>
            <w:tcBorders>
              <w:top w:val="nil"/>
              <w:left w:val="nil"/>
              <w:bottom w:val="single" w:sz="4" w:space="0" w:color="auto"/>
              <w:right w:val="single" w:sz="4" w:space="0" w:color="auto"/>
            </w:tcBorders>
            <w:shd w:val="clear" w:color="auto" w:fill="auto"/>
            <w:noWrap/>
            <w:vAlign w:val="center"/>
            <w:hideMark/>
          </w:tcPr>
          <w:p w14:paraId="7F9C9345"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2</w:t>
            </w:r>
          </w:p>
        </w:tc>
        <w:tc>
          <w:tcPr>
            <w:tcW w:w="567" w:type="dxa"/>
            <w:tcBorders>
              <w:top w:val="nil"/>
              <w:left w:val="nil"/>
              <w:bottom w:val="single" w:sz="4" w:space="0" w:color="auto"/>
              <w:right w:val="single" w:sz="4" w:space="0" w:color="auto"/>
            </w:tcBorders>
            <w:shd w:val="clear" w:color="auto" w:fill="auto"/>
            <w:noWrap/>
            <w:vAlign w:val="center"/>
            <w:hideMark/>
          </w:tcPr>
          <w:p w14:paraId="34CAB787"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3</w:t>
            </w:r>
          </w:p>
        </w:tc>
        <w:tc>
          <w:tcPr>
            <w:tcW w:w="1134" w:type="dxa"/>
            <w:tcBorders>
              <w:top w:val="nil"/>
              <w:left w:val="nil"/>
              <w:bottom w:val="single" w:sz="4" w:space="0" w:color="auto"/>
              <w:right w:val="single" w:sz="4" w:space="0" w:color="auto"/>
            </w:tcBorders>
            <w:shd w:val="clear" w:color="auto" w:fill="auto"/>
            <w:noWrap/>
            <w:vAlign w:val="center"/>
            <w:hideMark/>
          </w:tcPr>
          <w:p w14:paraId="5FEF7A73"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4</w:t>
            </w:r>
          </w:p>
        </w:tc>
        <w:tc>
          <w:tcPr>
            <w:tcW w:w="850" w:type="dxa"/>
            <w:tcBorders>
              <w:top w:val="nil"/>
              <w:left w:val="nil"/>
              <w:bottom w:val="single" w:sz="4" w:space="0" w:color="auto"/>
              <w:right w:val="single" w:sz="4" w:space="0" w:color="auto"/>
            </w:tcBorders>
            <w:shd w:val="clear" w:color="auto" w:fill="auto"/>
            <w:noWrap/>
            <w:vAlign w:val="center"/>
            <w:hideMark/>
          </w:tcPr>
          <w:p w14:paraId="013987C4"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5</w:t>
            </w:r>
          </w:p>
        </w:tc>
        <w:tc>
          <w:tcPr>
            <w:tcW w:w="850" w:type="dxa"/>
            <w:tcBorders>
              <w:top w:val="nil"/>
              <w:left w:val="nil"/>
              <w:bottom w:val="single" w:sz="4" w:space="0" w:color="auto"/>
              <w:right w:val="single" w:sz="4" w:space="0" w:color="auto"/>
            </w:tcBorders>
            <w:shd w:val="clear" w:color="auto" w:fill="auto"/>
            <w:noWrap/>
            <w:vAlign w:val="center"/>
            <w:hideMark/>
          </w:tcPr>
          <w:p w14:paraId="171A1298"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6</w:t>
            </w:r>
          </w:p>
        </w:tc>
        <w:tc>
          <w:tcPr>
            <w:tcW w:w="763" w:type="dxa"/>
            <w:tcBorders>
              <w:top w:val="nil"/>
              <w:left w:val="nil"/>
              <w:bottom w:val="single" w:sz="4" w:space="0" w:color="auto"/>
              <w:right w:val="single" w:sz="4" w:space="0" w:color="auto"/>
            </w:tcBorders>
            <w:shd w:val="clear" w:color="auto" w:fill="auto"/>
            <w:noWrap/>
            <w:vAlign w:val="center"/>
            <w:hideMark/>
          </w:tcPr>
          <w:p w14:paraId="5E480106"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7</w:t>
            </w:r>
          </w:p>
        </w:tc>
      </w:tr>
      <w:tr w:rsidR="00004B88" w:rsidRPr="005E5353" w14:paraId="5F52CE8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8E49E2C"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w:t>
            </w:r>
          </w:p>
        </w:tc>
        <w:tc>
          <w:tcPr>
            <w:tcW w:w="3378" w:type="dxa"/>
            <w:tcBorders>
              <w:top w:val="single" w:sz="4" w:space="0" w:color="auto"/>
              <w:left w:val="nil"/>
              <w:bottom w:val="single" w:sz="4" w:space="0" w:color="auto"/>
              <w:right w:val="single" w:sz="4" w:space="0" w:color="auto"/>
            </w:tcBorders>
            <w:shd w:val="clear" w:color="auto" w:fill="auto"/>
          </w:tcPr>
          <w:p w14:paraId="2594F74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Gruszki w syropie puszka opak. </w:t>
            </w:r>
          </w:p>
        </w:tc>
        <w:tc>
          <w:tcPr>
            <w:tcW w:w="476" w:type="dxa"/>
            <w:tcBorders>
              <w:top w:val="nil"/>
              <w:left w:val="nil"/>
              <w:bottom w:val="single" w:sz="4" w:space="0" w:color="auto"/>
              <w:right w:val="single" w:sz="4" w:space="0" w:color="auto"/>
            </w:tcBorders>
            <w:shd w:val="clear" w:color="auto" w:fill="auto"/>
            <w:noWrap/>
          </w:tcPr>
          <w:p w14:paraId="5EDFD50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BFB829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ACEDFE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6FBDF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D67C0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61CC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7F7B26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484A24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8093AC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CA8649"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w:t>
            </w:r>
          </w:p>
        </w:tc>
        <w:tc>
          <w:tcPr>
            <w:tcW w:w="3378" w:type="dxa"/>
            <w:tcBorders>
              <w:top w:val="single" w:sz="4" w:space="0" w:color="auto"/>
              <w:left w:val="nil"/>
              <w:bottom w:val="single" w:sz="4" w:space="0" w:color="auto"/>
              <w:right w:val="single" w:sz="4" w:space="0" w:color="000000"/>
            </w:tcBorders>
            <w:shd w:val="clear" w:color="auto" w:fill="auto"/>
          </w:tcPr>
          <w:p w14:paraId="228E65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Ananas plastry w  syropie </w:t>
            </w:r>
          </w:p>
        </w:tc>
        <w:tc>
          <w:tcPr>
            <w:tcW w:w="476" w:type="dxa"/>
            <w:tcBorders>
              <w:top w:val="nil"/>
              <w:left w:val="nil"/>
              <w:bottom w:val="single" w:sz="4" w:space="0" w:color="auto"/>
              <w:right w:val="single" w:sz="4" w:space="0" w:color="auto"/>
            </w:tcBorders>
            <w:shd w:val="clear" w:color="auto" w:fill="auto"/>
            <w:noWrap/>
          </w:tcPr>
          <w:p w14:paraId="4BDAB3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02726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8FED28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DE6C3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E958A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FB227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865FC4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B8B3F5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765197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520C63A"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w:t>
            </w:r>
          </w:p>
        </w:tc>
        <w:tc>
          <w:tcPr>
            <w:tcW w:w="3378" w:type="dxa"/>
            <w:tcBorders>
              <w:top w:val="single" w:sz="4" w:space="0" w:color="auto"/>
              <w:left w:val="nil"/>
              <w:bottom w:val="single" w:sz="4" w:space="0" w:color="auto"/>
              <w:right w:val="single" w:sz="4" w:space="0" w:color="000000"/>
            </w:tcBorders>
            <w:shd w:val="clear" w:color="auto" w:fill="auto"/>
          </w:tcPr>
          <w:p w14:paraId="5561620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Bazylia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13FB9BC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693582A" w14:textId="1B198F25" w:rsidR="00004B88" w:rsidRPr="00B7644B" w:rsidRDefault="003D5CD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DAA12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08D2C6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EC4A4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E937E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11F9F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7AF9EA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8E7BD5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C8E028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w:t>
            </w:r>
          </w:p>
        </w:tc>
        <w:tc>
          <w:tcPr>
            <w:tcW w:w="3378" w:type="dxa"/>
            <w:tcBorders>
              <w:top w:val="single" w:sz="4" w:space="0" w:color="auto"/>
              <w:left w:val="nil"/>
              <w:bottom w:val="single" w:sz="4" w:space="0" w:color="auto"/>
              <w:right w:val="single" w:sz="4" w:space="0" w:color="000000"/>
            </w:tcBorders>
            <w:shd w:val="clear" w:color="auto" w:fill="auto"/>
          </w:tcPr>
          <w:p w14:paraId="3F03E64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Brzoskwinia połówki w zalewie </w:t>
            </w:r>
          </w:p>
        </w:tc>
        <w:tc>
          <w:tcPr>
            <w:tcW w:w="476" w:type="dxa"/>
            <w:tcBorders>
              <w:top w:val="nil"/>
              <w:left w:val="nil"/>
              <w:bottom w:val="single" w:sz="4" w:space="0" w:color="auto"/>
              <w:right w:val="single" w:sz="4" w:space="0" w:color="auto"/>
            </w:tcBorders>
            <w:shd w:val="clear" w:color="auto" w:fill="auto"/>
            <w:noWrap/>
          </w:tcPr>
          <w:p w14:paraId="13A55D6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9FDE4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C28954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BF39E5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0DFF0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FE0C8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32A3F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1C8A17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3C24E6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D582572"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w:t>
            </w:r>
          </w:p>
        </w:tc>
        <w:tc>
          <w:tcPr>
            <w:tcW w:w="3378" w:type="dxa"/>
            <w:tcBorders>
              <w:top w:val="single" w:sz="4" w:space="0" w:color="auto"/>
              <w:left w:val="nil"/>
              <w:bottom w:val="single" w:sz="4" w:space="0" w:color="auto"/>
              <w:right w:val="single" w:sz="4" w:space="0" w:color="000000"/>
            </w:tcBorders>
            <w:shd w:val="clear" w:color="auto" w:fill="auto"/>
          </w:tcPr>
          <w:p w14:paraId="39A17B0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Bułka tarta pszenna (skład: mąka pszenna, woda, drożdże, sól) bez laktozy, bez jaj, bez soi</w:t>
            </w:r>
          </w:p>
        </w:tc>
        <w:tc>
          <w:tcPr>
            <w:tcW w:w="476" w:type="dxa"/>
            <w:tcBorders>
              <w:top w:val="nil"/>
              <w:left w:val="nil"/>
              <w:bottom w:val="single" w:sz="4" w:space="0" w:color="auto"/>
              <w:right w:val="single" w:sz="4" w:space="0" w:color="auto"/>
            </w:tcBorders>
            <w:shd w:val="clear" w:color="auto" w:fill="auto"/>
            <w:noWrap/>
          </w:tcPr>
          <w:p w14:paraId="02F8A11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749C7E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485BD4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BA788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AD931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F032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C1758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7C6E16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BF6256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047071C" w14:textId="77777777" w:rsidR="00004B88" w:rsidRPr="005E5353" w:rsidRDefault="00004B88" w:rsidP="00B54D2B">
            <w:pPr>
              <w:spacing w:line="240" w:lineRule="auto"/>
              <w:jc w:val="center"/>
              <w:rPr>
                <w:rFonts w:ascii="Calibri" w:hAnsi="Calibri"/>
                <w:sz w:val="20"/>
                <w:lang w:eastAsia="pl-PL"/>
              </w:rPr>
            </w:pPr>
            <w:r w:rsidRPr="005E5353">
              <w:rPr>
                <w:rFonts w:ascii="Calibri" w:hAnsi="Calibri"/>
                <w:sz w:val="20"/>
                <w:lang w:eastAsia="pl-PL"/>
              </w:rPr>
              <w:t>6</w:t>
            </w:r>
          </w:p>
        </w:tc>
        <w:tc>
          <w:tcPr>
            <w:tcW w:w="3378" w:type="dxa"/>
            <w:tcBorders>
              <w:top w:val="single" w:sz="4" w:space="0" w:color="auto"/>
              <w:left w:val="nil"/>
              <w:bottom w:val="single" w:sz="4" w:space="0" w:color="auto"/>
              <w:right w:val="single" w:sz="4" w:space="0" w:color="000000"/>
            </w:tcBorders>
            <w:shd w:val="clear" w:color="auto" w:fill="auto"/>
          </w:tcPr>
          <w:p w14:paraId="0FE885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Chrzan tarty (zawartość chrzanu w składzie min. 70%) - opakowanie: słoik</w:t>
            </w:r>
          </w:p>
        </w:tc>
        <w:tc>
          <w:tcPr>
            <w:tcW w:w="476" w:type="dxa"/>
            <w:tcBorders>
              <w:top w:val="nil"/>
              <w:left w:val="nil"/>
              <w:bottom w:val="single" w:sz="4" w:space="0" w:color="auto"/>
              <w:right w:val="single" w:sz="4" w:space="0" w:color="auto"/>
            </w:tcBorders>
            <w:shd w:val="clear" w:color="auto" w:fill="auto"/>
            <w:noWrap/>
          </w:tcPr>
          <w:p w14:paraId="66529E2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A8A20E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01DE70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34196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C08BC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BED3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3BAC0B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E8052D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0123D4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D065F9F"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7</w:t>
            </w:r>
          </w:p>
        </w:tc>
        <w:tc>
          <w:tcPr>
            <w:tcW w:w="3378" w:type="dxa"/>
            <w:tcBorders>
              <w:top w:val="single" w:sz="4" w:space="0" w:color="auto"/>
              <w:left w:val="nil"/>
              <w:bottom w:val="single" w:sz="4" w:space="0" w:color="auto"/>
              <w:right w:val="single" w:sz="4" w:space="0" w:color="000000"/>
            </w:tcBorders>
            <w:shd w:val="clear" w:color="auto" w:fill="auto"/>
          </w:tcPr>
          <w:p w14:paraId="788F4A3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Cukier biały</w:t>
            </w:r>
          </w:p>
        </w:tc>
        <w:tc>
          <w:tcPr>
            <w:tcW w:w="476" w:type="dxa"/>
            <w:tcBorders>
              <w:top w:val="nil"/>
              <w:left w:val="nil"/>
              <w:bottom w:val="single" w:sz="4" w:space="0" w:color="auto"/>
              <w:right w:val="single" w:sz="4" w:space="0" w:color="auto"/>
            </w:tcBorders>
            <w:shd w:val="clear" w:color="auto" w:fill="auto"/>
            <w:noWrap/>
          </w:tcPr>
          <w:p w14:paraId="2C1F697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C1DBE5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C1BED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7B64B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D3952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0DB66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F1AB6C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EE3B13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E1B7C2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6C4E252"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8</w:t>
            </w:r>
          </w:p>
        </w:tc>
        <w:tc>
          <w:tcPr>
            <w:tcW w:w="3378" w:type="dxa"/>
            <w:tcBorders>
              <w:top w:val="single" w:sz="4" w:space="0" w:color="auto"/>
              <w:left w:val="nil"/>
              <w:bottom w:val="single" w:sz="4" w:space="0" w:color="auto"/>
              <w:right w:val="single" w:sz="4" w:space="0" w:color="000000"/>
            </w:tcBorders>
            <w:shd w:val="clear" w:color="auto" w:fill="auto"/>
          </w:tcPr>
          <w:p w14:paraId="0A2B395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Cukier puder (bez dodatków typu antyzbrylacze,  opakowanie foliowe typu PE/PET )</w:t>
            </w:r>
          </w:p>
        </w:tc>
        <w:tc>
          <w:tcPr>
            <w:tcW w:w="476" w:type="dxa"/>
            <w:tcBorders>
              <w:top w:val="nil"/>
              <w:left w:val="nil"/>
              <w:bottom w:val="single" w:sz="4" w:space="0" w:color="auto"/>
              <w:right w:val="single" w:sz="4" w:space="0" w:color="auto"/>
            </w:tcBorders>
            <w:shd w:val="clear" w:color="auto" w:fill="auto"/>
            <w:noWrap/>
          </w:tcPr>
          <w:p w14:paraId="3744428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0B9398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CE05C2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63D721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4F598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2AD3F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131DA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3653E8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B9AE20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F75F0B5" w14:textId="77777777" w:rsidR="00004B88" w:rsidRPr="005E5353" w:rsidRDefault="00004B88" w:rsidP="00B54D2B">
            <w:pPr>
              <w:spacing w:line="240" w:lineRule="auto"/>
              <w:jc w:val="center"/>
              <w:rPr>
                <w:rFonts w:ascii="Calibri" w:hAnsi="Calibri"/>
                <w:sz w:val="20"/>
                <w:lang w:eastAsia="pl-PL"/>
              </w:rPr>
            </w:pPr>
            <w:r w:rsidRPr="005E5353">
              <w:rPr>
                <w:rFonts w:ascii="Calibri" w:hAnsi="Calibri"/>
                <w:sz w:val="20"/>
                <w:lang w:eastAsia="pl-PL"/>
              </w:rPr>
              <w:t>9</w:t>
            </w:r>
          </w:p>
        </w:tc>
        <w:tc>
          <w:tcPr>
            <w:tcW w:w="3378" w:type="dxa"/>
            <w:tcBorders>
              <w:top w:val="single" w:sz="4" w:space="0" w:color="auto"/>
              <w:left w:val="nil"/>
              <w:bottom w:val="single" w:sz="4" w:space="0" w:color="auto"/>
              <w:right w:val="single" w:sz="4" w:space="0" w:color="000000"/>
            </w:tcBorders>
            <w:shd w:val="clear" w:color="auto" w:fill="auto"/>
          </w:tcPr>
          <w:p w14:paraId="0AA006C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Cukier waniliowy lub cukier z wanilią typu </w:t>
            </w:r>
            <w:proofErr w:type="spellStart"/>
            <w:r w:rsidRPr="00B7644B">
              <w:rPr>
                <w:rFonts w:asciiTheme="minorHAnsi" w:hAnsiTheme="minorHAnsi" w:cstheme="minorHAnsi"/>
                <w:sz w:val="20"/>
              </w:rPr>
              <w:t>Amylon</w:t>
            </w:r>
            <w:proofErr w:type="spellEnd"/>
            <w:r w:rsidRPr="00B7644B">
              <w:rPr>
                <w:rFonts w:asciiTheme="minorHAnsi" w:hAnsiTheme="minorHAnsi" w:cstheme="minorHAnsi"/>
                <w:sz w:val="20"/>
              </w:rPr>
              <w:t xml:space="preserve">  lub równoważny w </w:t>
            </w:r>
            <w:proofErr w:type="spellStart"/>
            <w:r w:rsidRPr="00B7644B">
              <w:rPr>
                <w:rFonts w:asciiTheme="minorHAnsi" w:hAnsiTheme="minorHAnsi" w:cstheme="minorHAnsi"/>
                <w:sz w:val="20"/>
              </w:rPr>
              <w:t>skladzie</w:t>
            </w:r>
            <w:proofErr w:type="spellEnd"/>
            <w:r w:rsidRPr="00B7644B">
              <w:rPr>
                <w:rFonts w:asciiTheme="minorHAnsi" w:hAnsiTheme="minorHAnsi" w:cstheme="minorHAnsi"/>
                <w:sz w:val="20"/>
              </w:rPr>
              <w:t>: cukier brązowy lub biały  + wanilia (min.1,5%)</w:t>
            </w:r>
          </w:p>
        </w:tc>
        <w:tc>
          <w:tcPr>
            <w:tcW w:w="476" w:type="dxa"/>
            <w:tcBorders>
              <w:top w:val="nil"/>
              <w:left w:val="nil"/>
              <w:bottom w:val="single" w:sz="4" w:space="0" w:color="auto"/>
              <w:right w:val="single" w:sz="4" w:space="0" w:color="auto"/>
            </w:tcBorders>
            <w:shd w:val="clear" w:color="auto" w:fill="auto"/>
            <w:noWrap/>
          </w:tcPr>
          <w:p w14:paraId="382FDA0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ECC161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6771D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2AB39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BE8F3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89905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73458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B3E2EE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11ADDD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FDE45FD" w14:textId="77777777" w:rsidR="00004B88" w:rsidRPr="005E5353" w:rsidRDefault="00004B88" w:rsidP="00B54D2B">
            <w:pPr>
              <w:spacing w:line="240" w:lineRule="auto"/>
              <w:jc w:val="center"/>
              <w:rPr>
                <w:rFonts w:ascii="Calibri" w:hAnsi="Calibri"/>
                <w:sz w:val="20"/>
                <w:lang w:eastAsia="pl-PL"/>
              </w:rPr>
            </w:pPr>
            <w:r w:rsidRPr="005E5353">
              <w:rPr>
                <w:rFonts w:ascii="Calibri" w:hAnsi="Calibri"/>
                <w:sz w:val="20"/>
                <w:lang w:eastAsia="pl-PL"/>
              </w:rPr>
              <w:t>10</w:t>
            </w:r>
          </w:p>
        </w:tc>
        <w:tc>
          <w:tcPr>
            <w:tcW w:w="3378" w:type="dxa"/>
            <w:tcBorders>
              <w:top w:val="single" w:sz="4" w:space="0" w:color="auto"/>
              <w:left w:val="nil"/>
              <w:bottom w:val="single" w:sz="4" w:space="0" w:color="auto"/>
              <w:right w:val="single" w:sz="4" w:space="0" w:color="000000"/>
            </w:tcBorders>
            <w:shd w:val="clear" w:color="auto" w:fill="auto"/>
          </w:tcPr>
          <w:p w14:paraId="3D2FE92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Cynamon mielony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720F785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687B9C1" w14:textId="01BFC014"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FEE04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93123C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35AC7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F25DC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820B2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F1ECE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B0AC2F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EBD8594"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11</w:t>
            </w:r>
          </w:p>
        </w:tc>
        <w:tc>
          <w:tcPr>
            <w:tcW w:w="3378" w:type="dxa"/>
            <w:tcBorders>
              <w:top w:val="single" w:sz="4" w:space="0" w:color="auto"/>
              <w:left w:val="nil"/>
              <w:bottom w:val="single" w:sz="4" w:space="0" w:color="auto"/>
              <w:right w:val="single" w:sz="4" w:space="0" w:color="000000"/>
            </w:tcBorders>
            <w:shd w:val="clear" w:color="auto" w:fill="auto"/>
          </w:tcPr>
          <w:p w14:paraId="57BA5E0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Czosnek granulowany - przyprawa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23B4FAA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10155B3" w14:textId="75DB8615"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B419D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F3994C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F0EA1C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60AAA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7FA95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E8FBB2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A5D727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6E77A9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12</w:t>
            </w:r>
          </w:p>
        </w:tc>
        <w:tc>
          <w:tcPr>
            <w:tcW w:w="3378" w:type="dxa"/>
            <w:tcBorders>
              <w:top w:val="single" w:sz="4" w:space="0" w:color="auto"/>
              <w:left w:val="nil"/>
              <w:bottom w:val="single" w:sz="4" w:space="0" w:color="auto"/>
              <w:right w:val="single" w:sz="4" w:space="0" w:color="000000"/>
            </w:tcBorders>
            <w:shd w:val="clear" w:color="auto" w:fill="auto"/>
          </w:tcPr>
          <w:p w14:paraId="6956D7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Drożdże "świeże"</w:t>
            </w:r>
          </w:p>
        </w:tc>
        <w:tc>
          <w:tcPr>
            <w:tcW w:w="476" w:type="dxa"/>
            <w:tcBorders>
              <w:top w:val="nil"/>
              <w:left w:val="nil"/>
              <w:bottom w:val="single" w:sz="4" w:space="0" w:color="auto"/>
              <w:right w:val="single" w:sz="4" w:space="0" w:color="auto"/>
            </w:tcBorders>
            <w:shd w:val="clear" w:color="auto" w:fill="auto"/>
            <w:noWrap/>
          </w:tcPr>
          <w:p w14:paraId="4392A7D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C3DD4FE" w14:textId="2AC75AD2"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B2118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A557D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5286D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AF5659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47CE3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4BEE4D4"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1D3FB3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DFDADE1"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13</w:t>
            </w:r>
          </w:p>
        </w:tc>
        <w:tc>
          <w:tcPr>
            <w:tcW w:w="3378" w:type="dxa"/>
            <w:tcBorders>
              <w:top w:val="single" w:sz="4" w:space="0" w:color="auto"/>
              <w:left w:val="nil"/>
              <w:bottom w:val="single" w:sz="4" w:space="0" w:color="auto"/>
              <w:right w:val="single" w:sz="4" w:space="0" w:color="000000"/>
            </w:tcBorders>
            <w:shd w:val="clear" w:color="auto" w:fill="auto"/>
          </w:tcPr>
          <w:p w14:paraId="280458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Dżem 100% owoców, bez konserwantów, bez dodatku cukru, słodzony sokiem jabłkowym – różne smaki (w tym dostępne każdorazowo na zamówienie :wiśniowy, śliwkowy, czarna porzeczka, truskawka itp.) </w:t>
            </w:r>
          </w:p>
        </w:tc>
        <w:tc>
          <w:tcPr>
            <w:tcW w:w="476" w:type="dxa"/>
            <w:tcBorders>
              <w:top w:val="nil"/>
              <w:left w:val="nil"/>
              <w:bottom w:val="single" w:sz="4" w:space="0" w:color="auto"/>
              <w:right w:val="single" w:sz="4" w:space="0" w:color="auto"/>
            </w:tcBorders>
            <w:shd w:val="clear" w:color="auto" w:fill="auto"/>
            <w:noWrap/>
          </w:tcPr>
          <w:p w14:paraId="49BF00D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F90FBA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812CF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4A46ED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33DCDC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0B4B2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4F7362"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C0A4A5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F1FE23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C58A174"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14</w:t>
            </w:r>
          </w:p>
        </w:tc>
        <w:tc>
          <w:tcPr>
            <w:tcW w:w="3378" w:type="dxa"/>
            <w:tcBorders>
              <w:top w:val="single" w:sz="4" w:space="0" w:color="auto"/>
              <w:left w:val="nil"/>
              <w:bottom w:val="single" w:sz="4" w:space="0" w:color="auto"/>
              <w:right w:val="single" w:sz="4" w:space="0" w:color="000000"/>
            </w:tcBorders>
            <w:shd w:val="clear" w:color="auto" w:fill="auto"/>
          </w:tcPr>
          <w:p w14:paraId="4F36B56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Fasola czerwona gotowana na parze; skład: czerwona fasola, woda, sól, substancja wiążąca: chlorek wapnia - opakowanie puszka</w:t>
            </w:r>
          </w:p>
        </w:tc>
        <w:tc>
          <w:tcPr>
            <w:tcW w:w="476" w:type="dxa"/>
            <w:tcBorders>
              <w:top w:val="nil"/>
              <w:left w:val="nil"/>
              <w:bottom w:val="single" w:sz="4" w:space="0" w:color="auto"/>
              <w:right w:val="single" w:sz="4" w:space="0" w:color="auto"/>
            </w:tcBorders>
            <w:shd w:val="clear" w:color="auto" w:fill="auto"/>
            <w:noWrap/>
          </w:tcPr>
          <w:p w14:paraId="00D94D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B6E3E33" w14:textId="64378DA5"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F54E6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725FA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043A0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33EF8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77AEC2"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978173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A61F87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53713A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15</w:t>
            </w:r>
          </w:p>
        </w:tc>
        <w:tc>
          <w:tcPr>
            <w:tcW w:w="3378" w:type="dxa"/>
            <w:tcBorders>
              <w:top w:val="single" w:sz="4" w:space="0" w:color="auto"/>
              <w:left w:val="nil"/>
              <w:bottom w:val="single" w:sz="4" w:space="0" w:color="auto"/>
              <w:right w:val="single" w:sz="4" w:space="0" w:color="000000"/>
            </w:tcBorders>
            <w:shd w:val="clear" w:color="auto" w:fill="auto"/>
          </w:tcPr>
          <w:p w14:paraId="4CF9D1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Fasola biała gotowana na parze; skład: biała fasola, woda, sól, substancja wiążąca: chlorek wapnia - opakowanie puszka</w:t>
            </w:r>
          </w:p>
        </w:tc>
        <w:tc>
          <w:tcPr>
            <w:tcW w:w="476" w:type="dxa"/>
            <w:tcBorders>
              <w:top w:val="nil"/>
              <w:left w:val="nil"/>
              <w:bottom w:val="single" w:sz="4" w:space="0" w:color="auto"/>
              <w:right w:val="single" w:sz="4" w:space="0" w:color="auto"/>
            </w:tcBorders>
            <w:shd w:val="clear" w:color="auto" w:fill="auto"/>
            <w:noWrap/>
          </w:tcPr>
          <w:p w14:paraId="26DA67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3B687D7" w14:textId="72487B97"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r w:rsidR="00004B88" w:rsidRPr="00B7644B">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C861B4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D2046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700D74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4FF7D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4E4CC2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878B91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DED1FA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B865F07"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16</w:t>
            </w:r>
          </w:p>
        </w:tc>
        <w:tc>
          <w:tcPr>
            <w:tcW w:w="3378" w:type="dxa"/>
            <w:tcBorders>
              <w:top w:val="single" w:sz="4" w:space="0" w:color="auto"/>
              <w:left w:val="nil"/>
              <w:bottom w:val="single" w:sz="4" w:space="0" w:color="auto"/>
              <w:right w:val="single" w:sz="4" w:space="0" w:color="000000"/>
            </w:tcBorders>
            <w:shd w:val="clear" w:color="auto" w:fill="auto"/>
          </w:tcPr>
          <w:p w14:paraId="5CF848F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Gałka muszkatołowa mielona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3C12FE4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FB18A2A" w14:textId="44087C56"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90E32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0BC7EE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5E523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F85EFF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5294B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B210C9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FFCD41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CE4FE60" w14:textId="77777777" w:rsidR="00004B88" w:rsidRPr="005E5353" w:rsidRDefault="00004B88" w:rsidP="00B54D2B">
            <w:pPr>
              <w:spacing w:line="240" w:lineRule="auto"/>
              <w:jc w:val="center"/>
              <w:rPr>
                <w:rFonts w:ascii="Calibri" w:hAnsi="Calibri"/>
                <w:sz w:val="20"/>
                <w:lang w:eastAsia="pl-PL"/>
              </w:rPr>
            </w:pPr>
            <w:r w:rsidRPr="005E5353">
              <w:rPr>
                <w:rFonts w:ascii="Calibri" w:hAnsi="Calibri"/>
                <w:sz w:val="20"/>
                <w:lang w:eastAsia="pl-PL"/>
              </w:rPr>
              <w:t>17</w:t>
            </w:r>
          </w:p>
        </w:tc>
        <w:tc>
          <w:tcPr>
            <w:tcW w:w="3378" w:type="dxa"/>
            <w:tcBorders>
              <w:top w:val="single" w:sz="4" w:space="0" w:color="auto"/>
              <w:left w:val="nil"/>
              <w:bottom w:val="single" w:sz="4" w:space="0" w:color="auto"/>
              <w:right w:val="single" w:sz="4" w:space="0" w:color="000000"/>
            </w:tcBorders>
            <w:shd w:val="clear" w:color="auto" w:fill="auto"/>
          </w:tcPr>
          <w:p w14:paraId="17FF6A2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Groszek ptysiowy naturalny, w składzie: jaja, mąka pszenna, margaryna lub tłuszcz roślinny, woda, sól) bez konserwantów, barwników, środków spulchniających i innych dodatków</w:t>
            </w:r>
          </w:p>
        </w:tc>
        <w:tc>
          <w:tcPr>
            <w:tcW w:w="476" w:type="dxa"/>
            <w:tcBorders>
              <w:top w:val="nil"/>
              <w:left w:val="nil"/>
              <w:bottom w:val="single" w:sz="4" w:space="0" w:color="auto"/>
              <w:right w:val="single" w:sz="4" w:space="0" w:color="auto"/>
            </w:tcBorders>
            <w:shd w:val="clear" w:color="auto" w:fill="auto"/>
            <w:noWrap/>
          </w:tcPr>
          <w:p w14:paraId="3C97A2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0449D6C" w14:textId="4644D499"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357FEA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1D1B6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42A31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78497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A6D0A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F9EF3D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2E2D8B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1619307" w14:textId="77777777" w:rsidR="00004B88" w:rsidRPr="005E5353" w:rsidRDefault="00004B88" w:rsidP="00B54D2B">
            <w:pPr>
              <w:spacing w:line="240" w:lineRule="auto"/>
              <w:jc w:val="center"/>
              <w:rPr>
                <w:rFonts w:ascii="Calibri" w:hAnsi="Calibri"/>
                <w:sz w:val="20"/>
                <w:lang w:eastAsia="pl-PL"/>
              </w:rPr>
            </w:pPr>
            <w:r w:rsidRPr="005E5353">
              <w:rPr>
                <w:rFonts w:ascii="Calibri" w:hAnsi="Calibri"/>
                <w:sz w:val="20"/>
                <w:lang w:eastAsia="pl-PL"/>
              </w:rPr>
              <w:t>18</w:t>
            </w:r>
          </w:p>
        </w:tc>
        <w:tc>
          <w:tcPr>
            <w:tcW w:w="3378" w:type="dxa"/>
            <w:tcBorders>
              <w:top w:val="single" w:sz="4" w:space="0" w:color="auto"/>
              <w:left w:val="nil"/>
              <w:bottom w:val="single" w:sz="4" w:space="0" w:color="auto"/>
              <w:right w:val="single" w:sz="4" w:space="0" w:color="000000"/>
            </w:tcBorders>
            <w:shd w:val="clear" w:color="auto" w:fill="auto"/>
          </w:tcPr>
          <w:p w14:paraId="47526C7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Imbir mielony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401864C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2DE1131" w14:textId="55A4967E"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C46267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A3DAC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05CCA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88B50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95944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8662D4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D6415A0" w14:textId="77777777" w:rsidTr="00B54D2B">
        <w:trPr>
          <w:trHeight w:val="250"/>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3A02CCF" w14:textId="77777777" w:rsidR="00004B88" w:rsidRPr="005E5353" w:rsidRDefault="00004B88" w:rsidP="00B54D2B">
            <w:pPr>
              <w:spacing w:line="240" w:lineRule="auto"/>
              <w:jc w:val="center"/>
              <w:rPr>
                <w:rFonts w:ascii="Calibri" w:hAnsi="Calibri"/>
                <w:sz w:val="20"/>
                <w:lang w:eastAsia="pl-PL"/>
              </w:rPr>
            </w:pPr>
            <w:r w:rsidRPr="005E5353">
              <w:rPr>
                <w:rFonts w:ascii="Calibri" w:hAnsi="Calibri"/>
                <w:sz w:val="20"/>
                <w:lang w:eastAsia="pl-PL"/>
              </w:rPr>
              <w:t>19</w:t>
            </w:r>
          </w:p>
        </w:tc>
        <w:tc>
          <w:tcPr>
            <w:tcW w:w="3378" w:type="dxa"/>
            <w:tcBorders>
              <w:top w:val="single" w:sz="4" w:space="0" w:color="auto"/>
              <w:left w:val="nil"/>
              <w:bottom w:val="single" w:sz="4" w:space="0" w:color="auto"/>
              <w:right w:val="single" w:sz="4" w:space="0" w:color="000000"/>
            </w:tcBorders>
            <w:shd w:val="clear" w:color="auto" w:fill="auto"/>
          </w:tcPr>
          <w:p w14:paraId="12E3DC9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KAKAO naturalne</w:t>
            </w:r>
          </w:p>
        </w:tc>
        <w:tc>
          <w:tcPr>
            <w:tcW w:w="476" w:type="dxa"/>
            <w:tcBorders>
              <w:top w:val="nil"/>
              <w:left w:val="nil"/>
              <w:bottom w:val="single" w:sz="4" w:space="0" w:color="auto"/>
              <w:right w:val="single" w:sz="4" w:space="0" w:color="auto"/>
            </w:tcBorders>
            <w:shd w:val="clear" w:color="auto" w:fill="auto"/>
            <w:noWrap/>
          </w:tcPr>
          <w:p w14:paraId="4A933D9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DAE996F" w14:textId="574263BF"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E40E70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ECD29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A58924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F14F7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826A9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C40CF7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6BB6DD0" w14:textId="77777777" w:rsidTr="00B54D2B">
        <w:trPr>
          <w:trHeight w:val="17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39E454F"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20</w:t>
            </w:r>
          </w:p>
        </w:tc>
        <w:tc>
          <w:tcPr>
            <w:tcW w:w="3378" w:type="dxa"/>
            <w:tcBorders>
              <w:top w:val="single" w:sz="4" w:space="0" w:color="auto"/>
              <w:left w:val="nil"/>
              <w:bottom w:val="single" w:sz="4" w:space="0" w:color="auto"/>
              <w:right w:val="single" w:sz="4" w:space="0" w:color="000000"/>
            </w:tcBorders>
            <w:shd w:val="clear" w:color="auto" w:fill="auto"/>
          </w:tcPr>
          <w:p w14:paraId="79D5CBA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Kasza </w:t>
            </w:r>
            <w:proofErr w:type="spellStart"/>
            <w:r w:rsidRPr="00B7644B">
              <w:rPr>
                <w:rFonts w:asciiTheme="minorHAnsi" w:hAnsiTheme="minorHAnsi" w:cstheme="minorHAnsi"/>
                <w:sz w:val="20"/>
              </w:rPr>
              <w:t>bulgur</w:t>
            </w:r>
            <w:proofErr w:type="spellEnd"/>
          </w:p>
        </w:tc>
        <w:tc>
          <w:tcPr>
            <w:tcW w:w="476" w:type="dxa"/>
            <w:tcBorders>
              <w:top w:val="nil"/>
              <w:left w:val="nil"/>
              <w:bottom w:val="single" w:sz="4" w:space="0" w:color="auto"/>
              <w:right w:val="single" w:sz="4" w:space="0" w:color="auto"/>
            </w:tcBorders>
            <w:shd w:val="clear" w:color="auto" w:fill="auto"/>
            <w:noWrap/>
          </w:tcPr>
          <w:p w14:paraId="19F2AB5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DA43B8B" w14:textId="08722349"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r w:rsidR="00134A77">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08CFE8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C0DD3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96712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3A1AE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266102"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D64952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F002B2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F707A36"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21</w:t>
            </w:r>
          </w:p>
        </w:tc>
        <w:tc>
          <w:tcPr>
            <w:tcW w:w="3378" w:type="dxa"/>
            <w:tcBorders>
              <w:top w:val="single" w:sz="4" w:space="0" w:color="auto"/>
              <w:left w:val="nil"/>
              <w:bottom w:val="single" w:sz="4" w:space="0" w:color="auto"/>
              <w:right w:val="single" w:sz="4" w:space="0" w:color="000000"/>
            </w:tcBorders>
            <w:shd w:val="clear" w:color="auto" w:fill="auto"/>
          </w:tcPr>
          <w:p w14:paraId="790D458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gryczana prażona</w:t>
            </w:r>
          </w:p>
        </w:tc>
        <w:tc>
          <w:tcPr>
            <w:tcW w:w="476" w:type="dxa"/>
            <w:tcBorders>
              <w:top w:val="nil"/>
              <w:left w:val="nil"/>
              <w:bottom w:val="single" w:sz="4" w:space="0" w:color="auto"/>
              <w:right w:val="single" w:sz="4" w:space="0" w:color="auto"/>
            </w:tcBorders>
            <w:shd w:val="clear" w:color="auto" w:fill="auto"/>
            <w:noWrap/>
          </w:tcPr>
          <w:p w14:paraId="0D322D8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90A79D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1F07A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190D65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7B461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3D78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4D7F7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51F5B5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8C9C04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4835F41"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22</w:t>
            </w:r>
          </w:p>
        </w:tc>
        <w:tc>
          <w:tcPr>
            <w:tcW w:w="3378" w:type="dxa"/>
            <w:tcBorders>
              <w:top w:val="single" w:sz="4" w:space="0" w:color="auto"/>
              <w:left w:val="nil"/>
              <w:bottom w:val="single" w:sz="4" w:space="0" w:color="auto"/>
              <w:right w:val="single" w:sz="4" w:space="0" w:color="000000"/>
            </w:tcBorders>
            <w:shd w:val="clear" w:color="auto" w:fill="auto"/>
          </w:tcPr>
          <w:p w14:paraId="0EE9FCA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jęczmienna pęczak</w:t>
            </w:r>
          </w:p>
        </w:tc>
        <w:tc>
          <w:tcPr>
            <w:tcW w:w="476" w:type="dxa"/>
            <w:tcBorders>
              <w:top w:val="nil"/>
              <w:left w:val="nil"/>
              <w:bottom w:val="single" w:sz="4" w:space="0" w:color="auto"/>
              <w:right w:val="single" w:sz="4" w:space="0" w:color="auto"/>
            </w:tcBorders>
            <w:shd w:val="clear" w:color="auto" w:fill="auto"/>
            <w:noWrap/>
          </w:tcPr>
          <w:p w14:paraId="418F09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7618A6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407D7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BD8BA4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6F8A2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13581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26B84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B79554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D7A4E2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EE1B604"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23</w:t>
            </w:r>
          </w:p>
        </w:tc>
        <w:tc>
          <w:tcPr>
            <w:tcW w:w="3378" w:type="dxa"/>
            <w:tcBorders>
              <w:top w:val="single" w:sz="4" w:space="0" w:color="auto"/>
              <w:left w:val="nil"/>
              <w:bottom w:val="single" w:sz="4" w:space="0" w:color="auto"/>
              <w:right w:val="single" w:sz="4" w:space="0" w:color="000000"/>
            </w:tcBorders>
            <w:shd w:val="clear" w:color="auto" w:fill="auto"/>
          </w:tcPr>
          <w:p w14:paraId="04106B9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jęczmienna/gruba/</w:t>
            </w:r>
          </w:p>
        </w:tc>
        <w:tc>
          <w:tcPr>
            <w:tcW w:w="476" w:type="dxa"/>
            <w:tcBorders>
              <w:top w:val="nil"/>
              <w:left w:val="nil"/>
              <w:bottom w:val="single" w:sz="4" w:space="0" w:color="auto"/>
              <w:right w:val="single" w:sz="4" w:space="0" w:color="auto"/>
            </w:tcBorders>
            <w:shd w:val="clear" w:color="auto" w:fill="auto"/>
            <w:noWrap/>
          </w:tcPr>
          <w:p w14:paraId="04FCDCF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3B5F0C1" w14:textId="46B95D83"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5E214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28EF6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74F55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F604C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21C97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39BFA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65B100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814D189"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24</w:t>
            </w:r>
          </w:p>
        </w:tc>
        <w:tc>
          <w:tcPr>
            <w:tcW w:w="3378" w:type="dxa"/>
            <w:tcBorders>
              <w:top w:val="single" w:sz="4" w:space="0" w:color="auto"/>
              <w:left w:val="nil"/>
              <w:bottom w:val="single" w:sz="4" w:space="0" w:color="auto"/>
              <w:right w:val="single" w:sz="4" w:space="0" w:color="000000"/>
            </w:tcBorders>
            <w:shd w:val="clear" w:color="auto" w:fill="auto"/>
          </w:tcPr>
          <w:p w14:paraId="71B7446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Koncentrat pomidorowy 30% w słoiku bez konserwantów </w:t>
            </w:r>
          </w:p>
        </w:tc>
        <w:tc>
          <w:tcPr>
            <w:tcW w:w="476" w:type="dxa"/>
            <w:tcBorders>
              <w:top w:val="nil"/>
              <w:left w:val="nil"/>
              <w:bottom w:val="single" w:sz="4" w:space="0" w:color="auto"/>
              <w:right w:val="single" w:sz="4" w:space="0" w:color="auto"/>
            </w:tcBorders>
            <w:shd w:val="clear" w:color="auto" w:fill="auto"/>
            <w:noWrap/>
          </w:tcPr>
          <w:p w14:paraId="1EC899E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0C6306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E3AC8D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036A9A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1760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E00F3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B46C7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9B2405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BCD7FF0"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E831F96"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25</w:t>
            </w:r>
          </w:p>
        </w:tc>
        <w:tc>
          <w:tcPr>
            <w:tcW w:w="3378" w:type="dxa"/>
            <w:tcBorders>
              <w:top w:val="single" w:sz="4" w:space="0" w:color="auto"/>
              <w:left w:val="nil"/>
              <w:bottom w:val="single" w:sz="4" w:space="0" w:color="auto"/>
              <w:right w:val="single" w:sz="4" w:space="0" w:color="000000"/>
            </w:tcBorders>
            <w:shd w:val="clear" w:color="auto" w:fill="auto"/>
          </w:tcPr>
          <w:p w14:paraId="575F69B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Kukurydza złocista,  konserwowa bez dodatku cukru, skład: kukurydza, woda, sól</w:t>
            </w:r>
          </w:p>
        </w:tc>
        <w:tc>
          <w:tcPr>
            <w:tcW w:w="476" w:type="dxa"/>
            <w:tcBorders>
              <w:top w:val="nil"/>
              <w:left w:val="nil"/>
              <w:bottom w:val="single" w:sz="4" w:space="0" w:color="auto"/>
              <w:right w:val="single" w:sz="4" w:space="0" w:color="auto"/>
            </w:tcBorders>
            <w:shd w:val="clear" w:color="auto" w:fill="auto"/>
            <w:noWrap/>
          </w:tcPr>
          <w:p w14:paraId="0266D85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E85383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7C9CCC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3C1CD6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F0C8F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5ABDE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034A27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E49444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9DDC33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5B1BE60"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26</w:t>
            </w:r>
          </w:p>
        </w:tc>
        <w:tc>
          <w:tcPr>
            <w:tcW w:w="3378" w:type="dxa"/>
            <w:tcBorders>
              <w:top w:val="single" w:sz="4" w:space="0" w:color="auto"/>
              <w:left w:val="nil"/>
              <w:bottom w:val="single" w:sz="4" w:space="0" w:color="auto"/>
              <w:right w:val="single" w:sz="4" w:space="0" w:color="000000"/>
            </w:tcBorders>
            <w:shd w:val="clear" w:color="auto" w:fill="auto"/>
          </w:tcPr>
          <w:p w14:paraId="6EE15EC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Kurkuma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56FF27A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5A126A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253DD1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554C5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5F6E8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208D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DDB07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FC87FD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C78199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B97A400"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27</w:t>
            </w:r>
          </w:p>
        </w:tc>
        <w:tc>
          <w:tcPr>
            <w:tcW w:w="3378" w:type="dxa"/>
            <w:tcBorders>
              <w:top w:val="single" w:sz="4" w:space="0" w:color="auto"/>
              <w:left w:val="nil"/>
              <w:bottom w:val="single" w:sz="4" w:space="0" w:color="auto"/>
              <w:right w:val="single" w:sz="4" w:space="0" w:color="000000"/>
            </w:tcBorders>
            <w:shd w:val="clear" w:color="auto" w:fill="auto"/>
          </w:tcPr>
          <w:p w14:paraId="237B474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Liść laurowy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4B69456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0977FF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F1600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A19393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4B3F0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613E2B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ECA9C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93AB68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33F836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67AFF44"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28</w:t>
            </w:r>
          </w:p>
        </w:tc>
        <w:tc>
          <w:tcPr>
            <w:tcW w:w="3378" w:type="dxa"/>
            <w:tcBorders>
              <w:top w:val="single" w:sz="4" w:space="0" w:color="auto"/>
              <w:left w:val="nil"/>
              <w:bottom w:val="single" w:sz="4" w:space="0" w:color="auto"/>
              <w:right w:val="single" w:sz="4" w:space="0" w:color="000000"/>
            </w:tcBorders>
            <w:shd w:val="clear" w:color="auto" w:fill="auto"/>
          </w:tcPr>
          <w:p w14:paraId="579F90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Lubczyk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1F81B0D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D6997F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6F8E9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620DC7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5B7569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82AFA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99AC1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F6B524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48269D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A0963B"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29</w:t>
            </w:r>
          </w:p>
        </w:tc>
        <w:tc>
          <w:tcPr>
            <w:tcW w:w="3378" w:type="dxa"/>
            <w:tcBorders>
              <w:top w:val="single" w:sz="4" w:space="0" w:color="auto"/>
              <w:left w:val="nil"/>
              <w:bottom w:val="single" w:sz="4" w:space="0" w:color="auto"/>
              <w:right w:val="single" w:sz="4" w:space="0" w:color="000000"/>
            </w:tcBorders>
            <w:shd w:val="clear" w:color="auto" w:fill="auto"/>
          </w:tcPr>
          <w:p w14:paraId="59B0156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Majeranek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5332AE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A65A4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866C20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2DD28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DF2F61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CD790C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4DA9DA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1DFDF3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888227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A232D6E"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30</w:t>
            </w:r>
          </w:p>
        </w:tc>
        <w:tc>
          <w:tcPr>
            <w:tcW w:w="3378" w:type="dxa"/>
            <w:tcBorders>
              <w:top w:val="single" w:sz="4" w:space="0" w:color="auto"/>
              <w:left w:val="nil"/>
              <w:bottom w:val="single" w:sz="4" w:space="0" w:color="auto"/>
              <w:right w:val="single" w:sz="4" w:space="0" w:color="000000"/>
            </w:tcBorders>
            <w:shd w:val="clear" w:color="auto" w:fill="auto"/>
          </w:tcPr>
          <w:p w14:paraId="2292A4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spaghetti pszenny, w składzie bez jaj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6EAAD2C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A64949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FA4B07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1339C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89D1C2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E4DE4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D3959A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C31AB5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E438B6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99F2FF5"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31</w:t>
            </w:r>
          </w:p>
        </w:tc>
        <w:tc>
          <w:tcPr>
            <w:tcW w:w="3378" w:type="dxa"/>
            <w:tcBorders>
              <w:top w:val="single" w:sz="4" w:space="0" w:color="auto"/>
              <w:left w:val="nil"/>
              <w:bottom w:val="single" w:sz="4" w:space="0" w:color="auto"/>
              <w:right w:val="single" w:sz="4" w:space="0" w:color="000000"/>
            </w:tcBorders>
            <w:shd w:val="clear" w:color="auto" w:fill="auto"/>
          </w:tcPr>
          <w:p w14:paraId="4AFFA61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minimum czterojajeczny, kształt: nit</w:t>
            </w:r>
            <w:r>
              <w:rPr>
                <w:rFonts w:asciiTheme="minorHAnsi" w:hAnsiTheme="minorHAnsi" w:cstheme="minorHAnsi"/>
                <w:sz w:val="20"/>
              </w:rPr>
              <w:t>ki, muszelki.</w:t>
            </w:r>
            <w:r w:rsidRPr="00B7644B">
              <w:rPr>
                <w:rFonts w:asciiTheme="minorHAnsi" w:hAnsiTheme="minorHAnsi" w:cstheme="minorHAnsi"/>
                <w:sz w:val="20"/>
              </w:rPr>
              <w:t xml:space="preserve"> Wszystkie wskazane rodzaje  w ramach AKTUALNEJ oferty producenta dostępne każdorazowo na zamówienie.</w:t>
            </w:r>
          </w:p>
        </w:tc>
        <w:tc>
          <w:tcPr>
            <w:tcW w:w="476" w:type="dxa"/>
            <w:tcBorders>
              <w:top w:val="nil"/>
              <w:left w:val="nil"/>
              <w:bottom w:val="single" w:sz="4" w:space="0" w:color="auto"/>
              <w:right w:val="single" w:sz="4" w:space="0" w:color="auto"/>
            </w:tcBorders>
            <w:shd w:val="clear" w:color="auto" w:fill="auto"/>
            <w:noWrap/>
          </w:tcPr>
          <w:p w14:paraId="4C93A34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6EB1230" w14:textId="0F0E02BA"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w:t>
            </w:r>
            <w:r w:rsidR="00004B88" w:rsidRPr="00B7644B">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2594E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3CE371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251B2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900CF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4E89D2"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409FD34"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5E8556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047F49E"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32</w:t>
            </w:r>
          </w:p>
        </w:tc>
        <w:tc>
          <w:tcPr>
            <w:tcW w:w="3378" w:type="dxa"/>
            <w:tcBorders>
              <w:top w:val="single" w:sz="4" w:space="0" w:color="auto"/>
              <w:left w:val="nil"/>
              <w:bottom w:val="single" w:sz="4" w:space="0" w:color="auto"/>
              <w:right w:val="single" w:sz="4" w:space="0" w:color="000000"/>
            </w:tcBorders>
            <w:shd w:val="clear" w:color="auto" w:fill="auto"/>
          </w:tcPr>
          <w:p w14:paraId="3380111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piór (pen</w:t>
            </w:r>
            <w:r>
              <w:rPr>
                <w:rFonts w:asciiTheme="minorHAnsi" w:hAnsiTheme="minorHAnsi" w:cstheme="minorHAnsi"/>
                <w:sz w:val="20"/>
              </w:rPr>
              <w:t>n</w:t>
            </w:r>
            <w:r w:rsidRPr="00B7644B">
              <w:rPr>
                <w:rFonts w:asciiTheme="minorHAnsi" w:hAnsiTheme="minorHAnsi" w:cstheme="minorHAnsi"/>
                <w:sz w:val="20"/>
              </w:rPr>
              <w:t>e)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531C61F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2E72CE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9B3650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2378A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D1A9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5533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A7147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0C80EB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D919EB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D20ED45"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33</w:t>
            </w:r>
          </w:p>
        </w:tc>
        <w:tc>
          <w:tcPr>
            <w:tcW w:w="3378" w:type="dxa"/>
            <w:tcBorders>
              <w:top w:val="single" w:sz="4" w:space="0" w:color="auto"/>
              <w:left w:val="nil"/>
              <w:bottom w:val="single" w:sz="4" w:space="0" w:color="auto"/>
              <w:right w:val="single" w:sz="4" w:space="0" w:color="000000"/>
            </w:tcBorders>
            <w:shd w:val="clear" w:color="auto" w:fill="auto"/>
          </w:tcPr>
          <w:p w14:paraId="133B20E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świderków (świderki makaron kolorowy) (skład: mąka makaronowa pszenna.  Dopuszcza się  śladową zawartość jaj)</w:t>
            </w:r>
          </w:p>
        </w:tc>
        <w:tc>
          <w:tcPr>
            <w:tcW w:w="476" w:type="dxa"/>
            <w:tcBorders>
              <w:top w:val="single" w:sz="4" w:space="0" w:color="auto"/>
              <w:left w:val="nil"/>
              <w:bottom w:val="single" w:sz="4" w:space="0" w:color="auto"/>
              <w:right w:val="single" w:sz="4" w:space="0" w:color="auto"/>
            </w:tcBorders>
            <w:shd w:val="clear" w:color="auto" w:fill="auto"/>
            <w:noWrap/>
          </w:tcPr>
          <w:p w14:paraId="5E6AC1B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09599D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63B8E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5CBCE4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6B4CAF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DB2B7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20385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61F65D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2E961A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8307F6"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34</w:t>
            </w:r>
          </w:p>
        </w:tc>
        <w:tc>
          <w:tcPr>
            <w:tcW w:w="3378" w:type="dxa"/>
            <w:tcBorders>
              <w:top w:val="single" w:sz="4" w:space="0" w:color="auto"/>
              <w:left w:val="nil"/>
              <w:bottom w:val="single" w:sz="4" w:space="0" w:color="auto"/>
              <w:right w:val="single" w:sz="4" w:space="0" w:color="000000"/>
            </w:tcBorders>
            <w:shd w:val="clear" w:color="auto" w:fill="auto"/>
          </w:tcPr>
          <w:p w14:paraId="6BD5197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kokardek (kokardki)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693E034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B10A51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89B40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6F5DA0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0B99F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C23EA2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DA067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F372DE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0F7F05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E54BA09"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35</w:t>
            </w:r>
          </w:p>
        </w:tc>
        <w:tc>
          <w:tcPr>
            <w:tcW w:w="3378" w:type="dxa"/>
            <w:tcBorders>
              <w:top w:val="single" w:sz="4" w:space="0" w:color="auto"/>
              <w:left w:val="nil"/>
              <w:bottom w:val="single" w:sz="4" w:space="0" w:color="auto"/>
              <w:right w:val="single" w:sz="4" w:space="0" w:color="000000"/>
            </w:tcBorders>
            <w:shd w:val="clear" w:color="auto" w:fill="auto"/>
          </w:tcPr>
          <w:p w14:paraId="3371A7B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Makaron </w:t>
            </w:r>
            <w:proofErr w:type="spellStart"/>
            <w:r w:rsidRPr="00B7644B">
              <w:rPr>
                <w:rFonts w:asciiTheme="minorHAnsi" w:hAnsiTheme="minorHAnsi" w:cstheme="minorHAnsi"/>
                <w:sz w:val="20"/>
              </w:rPr>
              <w:t>tagiatelle</w:t>
            </w:r>
            <w:proofErr w:type="spellEnd"/>
            <w:r w:rsidRPr="00B7644B">
              <w:rPr>
                <w:rFonts w:asciiTheme="minorHAnsi" w:hAnsiTheme="minorHAnsi" w:cstheme="minorHAnsi"/>
                <w:sz w:val="20"/>
              </w:rPr>
              <w:t xml:space="preserve">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2A3CC7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8BFD6B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29D25A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1BAB5E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E18CA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DEAB4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65E9CB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6AFCA7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8E8BDA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2CCAFD2"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36</w:t>
            </w:r>
          </w:p>
        </w:tc>
        <w:tc>
          <w:tcPr>
            <w:tcW w:w="3378" w:type="dxa"/>
            <w:tcBorders>
              <w:top w:val="single" w:sz="4" w:space="0" w:color="auto"/>
              <w:left w:val="nil"/>
              <w:bottom w:val="single" w:sz="4" w:space="0" w:color="auto"/>
              <w:right w:val="single" w:sz="4" w:space="0" w:color="000000"/>
            </w:tcBorders>
            <w:shd w:val="clear" w:color="auto" w:fill="auto"/>
          </w:tcPr>
          <w:p w14:paraId="4181E02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o kształcie świderków (świderki) (skład: mąka makaronowa pszenna.  Dopuszcza się  śladową zawartość jaj)</w:t>
            </w:r>
          </w:p>
        </w:tc>
        <w:tc>
          <w:tcPr>
            <w:tcW w:w="476" w:type="dxa"/>
            <w:tcBorders>
              <w:top w:val="nil"/>
              <w:left w:val="nil"/>
              <w:bottom w:val="single" w:sz="4" w:space="0" w:color="auto"/>
              <w:right w:val="single" w:sz="4" w:space="0" w:color="auto"/>
            </w:tcBorders>
            <w:shd w:val="clear" w:color="auto" w:fill="auto"/>
            <w:noWrap/>
          </w:tcPr>
          <w:p w14:paraId="2E8248A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72A503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54192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550E4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12C83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96AB0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2C4AB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43A3AA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CC1096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3C1B214"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37</w:t>
            </w:r>
          </w:p>
        </w:tc>
        <w:tc>
          <w:tcPr>
            <w:tcW w:w="3378" w:type="dxa"/>
            <w:tcBorders>
              <w:top w:val="single" w:sz="4" w:space="0" w:color="auto"/>
              <w:left w:val="nil"/>
              <w:bottom w:val="single" w:sz="4" w:space="0" w:color="auto"/>
              <w:right w:val="single" w:sz="4" w:space="0" w:color="000000"/>
            </w:tcBorders>
            <w:shd w:val="clear" w:color="auto" w:fill="auto"/>
          </w:tcPr>
          <w:p w14:paraId="38D9520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Mąka pszenna  luksusowa typ 500 lub równoważne o typie 500</w:t>
            </w:r>
          </w:p>
        </w:tc>
        <w:tc>
          <w:tcPr>
            <w:tcW w:w="476" w:type="dxa"/>
            <w:tcBorders>
              <w:top w:val="nil"/>
              <w:left w:val="nil"/>
              <w:bottom w:val="single" w:sz="4" w:space="0" w:color="auto"/>
              <w:right w:val="single" w:sz="4" w:space="0" w:color="auto"/>
            </w:tcBorders>
            <w:shd w:val="clear" w:color="auto" w:fill="auto"/>
            <w:noWrap/>
          </w:tcPr>
          <w:p w14:paraId="042CA93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0637DB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3D9AE5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1012A0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4B6F94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A8620B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A1D32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2DCA9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4250C6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492570A"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38</w:t>
            </w:r>
          </w:p>
        </w:tc>
        <w:tc>
          <w:tcPr>
            <w:tcW w:w="3378" w:type="dxa"/>
            <w:tcBorders>
              <w:top w:val="single" w:sz="4" w:space="0" w:color="auto"/>
              <w:left w:val="nil"/>
              <w:bottom w:val="single" w:sz="4" w:space="0" w:color="auto"/>
              <w:right w:val="single" w:sz="4" w:space="0" w:color="000000"/>
            </w:tcBorders>
            <w:shd w:val="clear" w:color="auto" w:fill="auto"/>
          </w:tcPr>
          <w:p w14:paraId="7D21CAF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Mąka pszenna typ 480 lub równoważna o typie 480</w:t>
            </w:r>
          </w:p>
        </w:tc>
        <w:tc>
          <w:tcPr>
            <w:tcW w:w="476" w:type="dxa"/>
            <w:tcBorders>
              <w:top w:val="nil"/>
              <w:left w:val="nil"/>
              <w:bottom w:val="single" w:sz="4" w:space="0" w:color="auto"/>
              <w:right w:val="single" w:sz="4" w:space="0" w:color="auto"/>
            </w:tcBorders>
            <w:shd w:val="clear" w:color="auto" w:fill="auto"/>
            <w:noWrap/>
          </w:tcPr>
          <w:p w14:paraId="14741F4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5E0AD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6AF9A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F782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455A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BB62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BE5AE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2B35087"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DB37F7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C58CE10"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39</w:t>
            </w:r>
          </w:p>
        </w:tc>
        <w:tc>
          <w:tcPr>
            <w:tcW w:w="3378" w:type="dxa"/>
            <w:tcBorders>
              <w:top w:val="single" w:sz="4" w:space="0" w:color="auto"/>
              <w:left w:val="nil"/>
              <w:bottom w:val="single" w:sz="4" w:space="0" w:color="auto"/>
              <w:right w:val="single" w:sz="4" w:space="0" w:color="000000"/>
            </w:tcBorders>
            <w:shd w:val="clear" w:color="auto" w:fill="auto"/>
          </w:tcPr>
          <w:p w14:paraId="35E61A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Mąka ziemniaczana (skrobia ziemniaczana)</w:t>
            </w:r>
          </w:p>
        </w:tc>
        <w:tc>
          <w:tcPr>
            <w:tcW w:w="476" w:type="dxa"/>
            <w:tcBorders>
              <w:top w:val="nil"/>
              <w:left w:val="nil"/>
              <w:bottom w:val="single" w:sz="4" w:space="0" w:color="auto"/>
              <w:right w:val="single" w:sz="4" w:space="0" w:color="auto"/>
            </w:tcBorders>
            <w:shd w:val="clear" w:color="auto" w:fill="auto"/>
            <w:noWrap/>
          </w:tcPr>
          <w:p w14:paraId="578311B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A4B3F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D19BD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B53CFC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58101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26E1EB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9E377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1C1AA6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5C4A4F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A2E0C11"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40</w:t>
            </w:r>
          </w:p>
        </w:tc>
        <w:tc>
          <w:tcPr>
            <w:tcW w:w="3378" w:type="dxa"/>
            <w:tcBorders>
              <w:top w:val="single" w:sz="4" w:space="0" w:color="auto"/>
              <w:left w:val="nil"/>
              <w:bottom w:val="single" w:sz="4" w:space="0" w:color="auto"/>
              <w:right w:val="single" w:sz="4" w:space="0" w:color="000000"/>
            </w:tcBorders>
            <w:shd w:val="clear" w:color="auto" w:fill="auto"/>
          </w:tcPr>
          <w:p w14:paraId="4391AA1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Migdały łuskane, blanszowane w płatkach </w:t>
            </w:r>
          </w:p>
        </w:tc>
        <w:tc>
          <w:tcPr>
            <w:tcW w:w="476" w:type="dxa"/>
            <w:tcBorders>
              <w:top w:val="nil"/>
              <w:left w:val="nil"/>
              <w:bottom w:val="single" w:sz="4" w:space="0" w:color="auto"/>
              <w:right w:val="single" w:sz="4" w:space="0" w:color="auto"/>
            </w:tcBorders>
            <w:shd w:val="clear" w:color="auto" w:fill="auto"/>
            <w:noWrap/>
          </w:tcPr>
          <w:p w14:paraId="4637EE6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AC0E2E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4CD350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76F14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1223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EAC95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D3BD94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C0ACF6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BA7C847" w14:textId="77777777" w:rsidTr="00B54D2B">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9C19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41</w:t>
            </w:r>
          </w:p>
        </w:tc>
        <w:tc>
          <w:tcPr>
            <w:tcW w:w="3378" w:type="dxa"/>
            <w:tcBorders>
              <w:top w:val="single" w:sz="4" w:space="0" w:color="auto"/>
              <w:left w:val="nil"/>
              <w:bottom w:val="single" w:sz="4" w:space="0" w:color="auto"/>
              <w:right w:val="single" w:sz="4" w:space="0" w:color="000000"/>
            </w:tcBorders>
            <w:shd w:val="clear" w:color="auto" w:fill="auto"/>
          </w:tcPr>
          <w:p w14:paraId="3F84B59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Miód naturalny (pszczeli) opakowanie 0,20-0,025 kg</w:t>
            </w:r>
          </w:p>
        </w:tc>
        <w:tc>
          <w:tcPr>
            <w:tcW w:w="476" w:type="dxa"/>
            <w:tcBorders>
              <w:top w:val="single" w:sz="4" w:space="0" w:color="auto"/>
              <w:left w:val="nil"/>
              <w:bottom w:val="single" w:sz="4" w:space="0" w:color="auto"/>
              <w:right w:val="single" w:sz="4" w:space="0" w:color="auto"/>
            </w:tcBorders>
            <w:shd w:val="clear" w:color="auto" w:fill="auto"/>
            <w:noWrap/>
          </w:tcPr>
          <w:p w14:paraId="613745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07B1C0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DEE42F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88C714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E1647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D7F64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30F115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41884B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334425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BB324C"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42</w:t>
            </w:r>
          </w:p>
        </w:tc>
        <w:tc>
          <w:tcPr>
            <w:tcW w:w="3378" w:type="dxa"/>
            <w:tcBorders>
              <w:top w:val="single" w:sz="4" w:space="0" w:color="auto"/>
              <w:left w:val="nil"/>
              <w:bottom w:val="single" w:sz="4" w:space="0" w:color="auto"/>
              <w:right w:val="single" w:sz="4" w:space="0" w:color="000000"/>
            </w:tcBorders>
            <w:shd w:val="clear" w:color="auto" w:fill="auto"/>
          </w:tcPr>
          <w:p w14:paraId="5E8553A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Miód naturalny (pszczeli)</w:t>
            </w:r>
          </w:p>
        </w:tc>
        <w:tc>
          <w:tcPr>
            <w:tcW w:w="476" w:type="dxa"/>
            <w:tcBorders>
              <w:top w:val="nil"/>
              <w:left w:val="nil"/>
              <w:bottom w:val="single" w:sz="4" w:space="0" w:color="auto"/>
              <w:right w:val="single" w:sz="4" w:space="0" w:color="auto"/>
            </w:tcBorders>
            <w:shd w:val="clear" w:color="auto" w:fill="auto"/>
            <w:noWrap/>
          </w:tcPr>
          <w:p w14:paraId="3BE79A9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F227A0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8B0635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1DEEF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8A2F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4069B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23D32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367E11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F99711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6E12F62"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43</w:t>
            </w:r>
          </w:p>
        </w:tc>
        <w:tc>
          <w:tcPr>
            <w:tcW w:w="3378" w:type="dxa"/>
            <w:tcBorders>
              <w:top w:val="single" w:sz="4" w:space="0" w:color="auto"/>
              <w:left w:val="nil"/>
              <w:bottom w:val="single" w:sz="4" w:space="0" w:color="auto"/>
              <w:right w:val="single" w:sz="4" w:space="0" w:color="000000"/>
            </w:tcBorders>
            <w:shd w:val="clear" w:color="auto" w:fill="auto"/>
          </w:tcPr>
          <w:p w14:paraId="37E3BC8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Mleko/mleczko kokosowe o zawartości co najmniej 60% ekstraktu z kokosa</w:t>
            </w:r>
          </w:p>
        </w:tc>
        <w:tc>
          <w:tcPr>
            <w:tcW w:w="476" w:type="dxa"/>
            <w:tcBorders>
              <w:top w:val="nil"/>
              <w:left w:val="nil"/>
              <w:bottom w:val="single" w:sz="4" w:space="0" w:color="auto"/>
              <w:right w:val="single" w:sz="4" w:space="0" w:color="auto"/>
            </w:tcBorders>
            <w:shd w:val="clear" w:color="auto" w:fill="auto"/>
            <w:noWrap/>
          </w:tcPr>
          <w:p w14:paraId="36C3B57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0D14B7A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ED7127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BECE01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5D78F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F5A44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ACBCE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8D85DF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E0F5A3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C939D0D"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44</w:t>
            </w:r>
          </w:p>
        </w:tc>
        <w:tc>
          <w:tcPr>
            <w:tcW w:w="3378" w:type="dxa"/>
            <w:tcBorders>
              <w:top w:val="single" w:sz="4" w:space="0" w:color="auto"/>
              <w:left w:val="nil"/>
              <w:bottom w:val="single" w:sz="4" w:space="0" w:color="auto"/>
              <w:right w:val="single" w:sz="4" w:space="0" w:color="000000"/>
            </w:tcBorders>
            <w:shd w:val="clear" w:color="auto" w:fill="auto"/>
          </w:tcPr>
          <w:p w14:paraId="65FCC9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Musztarda bez substancji konserwujących</w:t>
            </w:r>
          </w:p>
        </w:tc>
        <w:tc>
          <w:tcPr>
            <w:tcW w:w="476" w:type="dxa"/>
            <w:tcBorders>
              <w:top w:val="nil"/>
              <w:left w:val="nil"/>
              <w:bottom w:val="single" w:sz="4" w:space="0" w:color="auto"/>
              <w:right w:val="single" w:sz="4" w:space="0" w:color="auto"/>
            </w:tcBorders>
            <w:shd w:val="clear" w:color="auto" w:fill="auto"/>
            <w:noWrap/>
          </w:tcPr>
          <w:p w14:paraId="2DCDDBA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D715C6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0F3C6F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324FE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D399A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E0CAB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CECE5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CEA7F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78F9F13" w14:textId="77777777" w:rsidTr="00B54D2B">
        <w:trPr>
          <w:trHeight w:val="23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E04F0DB"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45</w:t>
            </w:r>
          </w:p>
        </w:tc>
        <w:tc>
          <w:tcPr>
            <w:tcW w:w="3378" w:type="dxa"/>
            <w:tcBorders>
              <w:top w:val="single" w:sz="4" w:space="0" w:color="auto"/>
              <w:left w:val="nil"/>
              <w:bottom w:val="single" w:sz="4" w:space="0" w:color="auto"/>
              <w:right w:val="single" w:sz="4" w:space="0" w:color="auto"/>
            </w:tcBorders>
            <w:shd w:val="clear" w:color="auto" w:fill="auto"/>
          </w:tcPr>
          <w:p w14:paraId="1E98EB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Olej rzepakowy </w:t>
            </w:r>
          </w:p>
        </w:tc>
        <w:tc>
          <w:tcPr>
            <w:tcW w:w="476" w:type="dxa"/>
            <w:tcBorders>
              <w:top w:val="nil"/>
              <w:left w:val="nil"/>
              <w:bottom w:val="single" w:sz="4" w:space="0" w:color="auto"/>
              <w:right w:val="single" w:sz="4" w:space="0" w:color="auto"/>
            </w:tcBorders>
            <w:shd w:val="clear" w:color="auto" w:fill="auto"/>
            <w:noWrap/>
          </w:tcPr>
          <w:p w14:paraId="6B928DD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70595636" w14:textId="13F98D7C"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E4D4A6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62D3EB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0CAF93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C8C3C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0B4D5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6A29DE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04E8880"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BD669AD"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46</w:t>
            </w:r>
          </w:p>
        </w:tc>
        <w:tc>
          <w:tcPr>
            <w:tcW w:w="3378" w:type="dxa"/>
            <w:tcBorders>
              <w:top w:val="single" w:sz="4" w:space="0" w:color="auto"/>
              <w:left w:val="nil"/>
              <w:bottom w:val="single" w:sz="4" w:space="0" w:color="auto"/>
              <w:right w:val="single" w:sz="4" w:space="0" w:color="000000"/>
            </w:tcBorders>
            <w:shd w:val="clear" w:color="auto" w:fill="auto"/>
          </w:tcPr>
          <w:p w14:paraId="6BA1008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Frytura gastronomiczna 100% olej palmowy rafinowany opak. 10-22 l.</w:t>
            </w:r>
          </w:p>
        </w:tc>
        <w:tc>
          <w:tcPr>
            <w:tcW w:w="476" w:type="dxa"/>
            <w:tcBorders>
              <w:top w:val="nil"/>
              <w:left w:val="nil"/>
              <w:bottom w:val="single" w:sz="4" w:space="0" w:color="auto"/>
              <w:right w:val="single" w:sz="4" w:space="0" w:color="auto"/>
            </w:tcBorders>
            <w:shd w:val="clear" w:color="auto" w:fill="auto"/>
            <w:noWrap/>
          </w:tcPr>
          <w:p w14:paraId="1A9DAC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2DF8679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DABB82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C5241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05368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808D1A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5F9E8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05176F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E91282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FD76001"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47</w:t>
            </w:r>
          </w:p>
        </w:tc>
        <w:tc>
          <w:tcPr>
            <w:tcW w:w="3378" w:type="dxa"/>
            <w:tcBorders>
              <w:top w:val="single" w:sz="4" w:space="0" w:color="auto"/>
              <w:left w:val="nil"/>
              <w:bottom w:val="single" w:sz="4" w:space="0" w:color="auto"/>
              <w:right w:val="single" w:sz="4" w:space="0" w:color="000000"/>
            </w:tcBorders>
            <w:shd w:val="clear" w:color="auto" w:fill="auto"/>
          </w:tcPr>
          <w:p w14:paraId="148AE77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Oliwa z oliwek z pierwszego tłoczenia extra </w:t>
            </w:r>
            <w:proofErr w:type="spellStart"/>
            <w:r w:rsidRPr="00B7644B">
              <w:rPr>
                <w:rFonts w:asciiTheme="minorHAnsi" w:hAnsiTheme="minorHAnsi" w:cstheme="minorHAnsi"/>
                <w:sz w:val="20"/>
              </w:rPr>
              <w:t>virgin</w:t>
            </w:r>
            <w:proofErr w:type="spellEnd"/>
          </w:p>
        </w:tc>
        <w:tc>
          <w:tcPr>
            <w:tcW w:w="476" w:type="dxa"/>
            <w:tcBorders>
              <w:top w:val="nil"/>
              <w:left w:val="nil"/>
              <w:bottom w:val="single" w:sz="4" w:space="0" w:color="auto"/>
              <w:right w:val="single" w:sz="4" w:space="0" w:color="auto"/>
            </w:tcBorders>
            <w:shd w:val="clear" w:color="auto" w:fill="auto"/>
            <w:noWrap/>
          </w:tcPr>
          <w:p w14:paraId="2FDED00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11DF1919" w14:textId="3BFFF403" w:rsidR="00004B88" w:rsidRPr="00B7644B" w:rsidRDefault="00134A77"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6D2A0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95BDFF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AB0F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16DFC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75233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FD4B78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81841D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1BF55D6"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48</w:t>
            </w:r>
          </w:p>
        </w:tc>
        <w:tc>
          <w:tcPr>
            <w:tcW w:w="3378" w:type="dxa"/>
            <w:tcBorders>
              <w:top w:val="single" w:sz="4" w:space="0" w:color="auto"/>
              <w:left w:val="nil"/>
              <w:bottom w:val="single" w:sz="4" w:space="0" w:color="auto"/>
              <w:right w:val="single" w:sz="4" w:space="0" w:color="000000"/>
            </w:tcBorders>
            <w:shd w:val="clear" w:color="auto" w:fill="auto"/>
          </w:tcPr>
          <w:p w14:paraId="644CC68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Oregano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70686C4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10EADB7" w14:textId="6C5DFD4E"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B2B421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593228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8A07B6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AAB02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358A1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AFE47E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026B78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5A2399B"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49</w:t>
            </w:r>
          </w:p>
        </w:tc>
        <w:tc>
          <w:tcPr>
            <w:tcW w:w="3378" w:type="dxa"/>
            <w:tcBorders>
              <w:top w:val="single" w:sz="4" w:space="0" w:color="auto"/>
              <w:left w:val="nil"/>
              <w:bottom w:val="single" w:sz="4" w:space="0" w:color="auto"/>
              <w:right w:val="single" w:sz="4" w:space="0" w:color="000000"/>
            </w:tcBorders>
            <w:shd w:val="clear" w:color="auto" w:fill="auto"/>
          </w:tcPr>
          <w:p w14:paraId="6B88D61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Papryka słodka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7B8AD21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7AB18DF" w14:textId="559265B6"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9E5EC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4A9A5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38061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4E8F4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DA5D8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B41A36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92D0F0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85C9635"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50</w:t>
            </w:r>
          </w:p>
        </w:tc>
        <w:tc>
          <w:tcPr>
            <w:tcW w:w="3378" w:type="dxa"/>
            <w:tcBorders>
              <w:top w:val="single" w:sz="4" w:space="0" w:color="auto"/>
              <w:left w:val="nil"/>
              <w:bottom w:val="single" w:sz="4" w:space="0" w:color="auto"/>
              <w:right w:val="single" w:sz="4" w:space="0" w:color="000000"/>
            </w:tcBorders>
            <w:shd w:val="clear" w:color="auto" w:fill="auto"/>
          </w:tcPr>
          <w:p w14:paraId="22FB3E0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Papryka ostra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1B86828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24A70E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CDA0B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3E720A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DD921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3994B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0B9BC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63227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3961D3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0A698C6"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51</w:t>
            </w:r>
          </w:p>
        </w:tc>
        <w:tc>
          <w:tcPr>
            <w:tcW w:w="3378" w:type="dxa"/>
            <w:tcBorders>
              <w:top w:val="single" w:sz="4" w:space="0" w:color="auto"/>
              <w:left w:val="nil"/>
              <w:bottom w:val="single" w:sz="4" w:space="0" w:color="auto"/>
              <w:right w:val="single" w:sz="4" w:space="0" w:color="000000"/>
            </w:tcBorders>
            <w:shd w:val="clear" w:color="auto" w:fill="auto"/>
          </w:tcPr>
          <w:p w14:paraId="323FA8D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Pestki dyni łuskane </w:t>
            </w:r>
          </w:p>
        </w:tc>
        <w:tc>
          <w:tcPr>
            <w:tcW w:w="476" w:type="dxa"/>
            <w:tcBorders>
              <w:top w:val="nil"/>
              <w:left w:val="nil"/>
              <w:bottom w:val="single" w:sz="4" w:space="0" w:color="auto"/>
              <w:right w:val="single" w:sz="4" w:space="0" w:color="auto"/>
            </w:tcBorders>
            <w:shd w:val="clear" w:color="auto" w:fill="auto"/>
            <w:noWrap/>
          </w:tcPr>
          <w:p w14:paraId="4F3E04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938960F" w14:textId="75950EB2"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AE16FE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58DC79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B2E657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F8356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25140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77DE3B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831BC4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0EC1EED"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52</w:t>
            </w:r>
          </w:p>
        </w:tc>
        <w:tc>
          <w:tcPr>
            <w:tcW w:w="3378" w:type="dxa"/>
            <w:tcBorders>
              <w:top w:val="single" w:sz="4" w:space="0" w:color="auto"/>
              <w:left w:val="nil"/>
              <w:bottom w:val="single" w:sz="4" w:space="0" w:color="auto"/>
              <w:right w:val="single" w:sz="4" w:space="0" w:color="000000"/>
            </w:tcBorders>
            <w:shd w:val="clear" w:color="auto" w:fill="auto"/>
          </w:tcPr>
          <w:p w14:paraId="3D6B304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ziołowy mielony</w:t>
            </w:r>
          </w:p>
        </w:tc>
        <w:tc>
          <w:tcPr>
            <w:tcW w:w="476" w:type="dxa"/>
            <w:tcBorders>
              <w:top w:val="nil"/>
              <w:left w:val="nil"/>
              <w:bottom w:val="single" w:sz="4" w:space="0" w:color="auto"/>
              <w:right w:val="single" w:sz="4" w:space="0" w:color="auto"/>
            </w:tcBorders>
            <w:shd w:val="clear" w:color="auto" w:fill="auto"/>
            <w:noWrap/>
          </w:tcPr>
          <w:p w14:paraId="542901B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434B4F5" w14:textId="27925D9B"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50EFA2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9FEAF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05A0B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F3023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A8D63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F2FCF54"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10E6D3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711E0AB"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53</w:t>
            </w:r>
          </w:p>
        </w:tc>
        <w:tc>
          <w:tcPr>
            <w:tcW w:w="3378" w:type="dxa"/>
            <w:tcBorders>
              <w:top w:val="single" w:sz="4" w:space="0" w:color="auto"/>
              <w:left w:val="nil"/>
              <w:bottom w:val="single" w:sz="4" w:space="0" w:color="auto"/>
              <w:right w:val="single" w:sz="4" w:space="0" w:color="000000"/>
            </w:tcBorders>
            <w:shd w:val="clear" w:color="auto" w:fill="auto"/>
          </w:tcPr>
          <w:p w14:paraId="73E4BBF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czarny mielony</w:t>
            </w:r>
          </w:p>
        </w:tc>
        <w:tc>
          <w:tcPr>
            <w:tcW w:w="476" w:type="dxa"/>
            <w:tcBorders>
              <w:top w:val="nil"/>
              <w:left w:val="nil"/>
              <w:bottom w:val="single" w:sz="4" w:space="0" w:color="auto"/>
              <w:right w:val="single" w:sz="4" w:space="0" w:color="auto"/>
            </w:tcBorders>
            <w:shd w:val="clear" w:color="auto" w:fill="auto"/>
            <w:noWrap/>
          </w:tcPr>
          <w:p w14:paraId="290CB7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7F2D8E8" w14:textId="54D3D6D2"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r w:rsidR="0082658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A781C0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D88A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4E7B9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FE7A23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4474D2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E67D97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556AAF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180BFA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54</w:t>
            </w:r>
          </w:p>
        </w:tc>
        <w:tc>
          <w:tcPr>
            <w:tcW w:w="3378" w:type="dxa"/>
            <w:tcBorders>
              <w:top w:val="single" w:sz="4" w:space="0" w:color="auto"/>
              <w:left w:val="nil"/>
              <w:bottom w:val="single" w:sz="4" w:space="0" w:color="auto"/>
              <w:right w:val="single" w:sz="4" w:space="0" w:color="000000"/>
            </w:tcBorders>
            <w:shd w:val="clear" w:color="auto" w:fill="auto"/>
          </w:tcPr>
          <w:p w14:paraId="3345605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biały mielony</w:t>
            </w:r>
          </w:p>
        </w:tc>
        <w:tc>
          <w:tcPr>
            <w:tcW w:w="476" w:type="dxa"/>
            <w:tcBorders>
              <w:top w:val="nil"/>
              <w:left w:val="nil"/>
              <w:bottom w:val="single" w:sz="4" w:space="0" w:color="auto"/>
              <w:right w:val="single" w:sz="4" w:space="0" w:color="auto"/>
            </w:tcBorders>
            <w:shd w:val="clear" w:color="auto" w:fill="auto"/>
            <w:noWrap/>
          </w:tcPr>
          <w:p w14:paraId="078E521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9F0C7D9" w14:textId="3B012D1F"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52FBB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32D9EF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386B3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75A54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5334B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1B389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34A186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8EA4CF5"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55</w:t>
            </w:r>
          </w:p>
        </w:tc>
        <w:tc>
          <w:tcPr>
            <w:tcW w:w="3378" w:type="dxa"/>
            <w:tcBorders>
              <w:top w:val="single" w:sz="4" w:space="0" w:color="auto"/>
              <w:left w:val="nil"/>
              <w:bottom w:val="single" w:sz="4" w:space="0" w:color="auto"/>
              <w:right w:val="single" w:sz="4" w:space="0" w:color="000000"/>
            </w:tcBorders>
            <w:shd w:val="clear" w:color="auto" w:fill="auto"/>
          </w:tcPr>
          <w:p w14:paraId="6F970A8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PIEPRZ cytrynowy mielony</w:t>
            </w:r>
          </w:p>
        </w:tc>
        <w:tc>
          <w:tcPr>
            <w:tcW w:w="476" w:type="dxa"/>
            <w:tcBorders>
              <w:top w:val="nil"/>
              <w:left w:val="nil"/>
              <w:bottom w:val="single" w:sz="4" w:space="0" w:color="auto"/>
              <w:right w:val="single" w:sz="4" w:space="0" w:color="auto"/>
            </w:tcBorders>
            <w:shd w:val="clear" w:color="auto" w:fill="auto"/>
            <w:noWrap/>
          </w:tcPr>
          <w:p w14:paraId="107BA76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2D0C8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EAA5EF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909843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2125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AAF68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C0849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CAA7B54"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690544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C9663C1"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56</w:t>
            </w:r>
          </w:p>
        </w:tc>
        <w:tc>
          <w:tcPr>
            <w:tcW w:w="3378" w:type="dxa"/>
            <w:tcBorders>
              <w:top w:val="single" w:sz="4" w:space="0" w:color="auto"/>
              <w:left w:val="nil"/>
              <w:bottom w:val="single" w:sz="4" w:space="0" w:color="auto"/>
              <w:right w:val="single" w:sz="4" w:space="0" w:color="000000"/>
            </w:tcBorders>
            <w:shd w:val="clear" w:color="auto" w:fill="auto"/>
          </w:tcPr>
          <w:p w14:paraId="307DE29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Płatki kukurydziane typu </w:t>
            </w:r>
            <w:proofErr w:type="spellStart"/>
            <w:r w:rsidRPr="00B7644B">
              <w:rPr>
                <w:rFonts w:asciiTheme="minorHAnsi" w:hAnsiTheme="minorHAnsi" w:cstheme="minorHAnsi"/>
                <w:sz w:val="20"/>
              </w:rPr>
              <w:t>Corn</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Flakes</w:t>
            </w:r>
            <w:proofErr w:type="spellEnd"/>
            <w:r w:rsidRPr="00B7644B">
              <w:rPr>
                <w:rFonts w:asciiTheme="minorHAnsi" w:hAnsiTheme="minorHAnsi" w:cstheme="minorHAnsi"/>
                <w:sz w:val="20"/>
              </w:rPr>
              <w:t xml:space="preserve"> pełnoziarniste </w:t>
            </w:r>
          </w:p>
        </w:tc>
        <w:tc>
          <w:tcPr>
            <w:tcW w:w="476" w:type="dxa"/>
            <w:tcBorders>
              <w:top w:val="nil"/>
              <w:left w:val="nil"/>
              <w:bottom w:val="single" w:sz="4" w:space="0" w:color="auto"/>
              <w:right w:val="single" w:sz="4" w:space="0" w:color="auto"/>
            </w:tcBorders>
            <w:shd w:val="clear" w:color="auto" w:fill="auto"/>
            <w:noWrap/>
          </w:tcPr>
          <w:p w14:paraId="6869AD7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930917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7483C0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934615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871D4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7BCC8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61D0F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29AC54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80DAAF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9FDBC79"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57</w:t>
            </w:r>
          </w:p>
        </w:tc>
        <w:tc>
          <w:tcPr>
            <w:tcW w:w="3378" w:type="dxa"/>
            <w:tcBorders>
              <w:top w:val="single" w:sz="4" w:space="0" w:color="auto"/>
              <w:left w:val="nil"/>
              <w:bottom w:val="single" w:sz="4" w:space="0" w:color="auto"/>
              <w:right w:val="single" w:sz="4" w:space="0" w:color="000000"/>
            </w:tcBorders>
            <w:shd w:val="clear" w:color="auto" w:fill="auto"/>
          </w:tcPr>
          <w:p w14:paraId="56344CE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Płatki owsiane błyskawiczne</w:t>
            </w:r>
          </w:p>
        </w:tc>
        <w:tc>
          <w:tcPr>
            <w:tcW w:w="476" w:type="dxa"/>
            <w:tcBorders>
              <w:top w:val="nil"/>
              <w:left w:val="nil"/>
              <w:bottom w:val="single" w:sz="4" w:space="0" w:color="auto"/>
              <w:right w:val="single" w:sz="4" w:space="0" w:color="auto"/>
            </w:tcBorders>
            <w:shd w:val="clear" w:color="auto" w:fill="auto"/>
            <w:noWrap/>
          </w:tcPr>
          <w:p w14:paraId="2F76A5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5CAA89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AB350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C1F355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4E029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FC5B5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D25DC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765662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13826B0"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F6548D4"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58</w:t>
            </w:r>
          </w:p>
        </w:tc>
        <w:tc>
          <w:tcPr>
            <w:tcW w:w="3378" w:type="dxa"/>
            <w:tcBorders>
              <w:top w:val="single" w:sz="4" w:space="0" w:color="auto"/>
              <w:left w:val="nil"/>
              <w:bottom w:val="single" w:sz="4" w:space="0" w:color="auto"/>
              <w:right w:val="single" w:sz="4" w:space="0" w:color="000000"/>
            </w:tcBorders>
            <w:shd w:val="clear" w:color="auto" w:fill="auto"/>
          </w:tcPr>
          <w:p w14:paraId="6BA7F1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Pomidory kostka (min. 60%) bez skórki w soku pomidorowym (min. 30%) - puszka</w:t>
            </w:r>
          </w:p>
        </w:tc>
        <w:tc>
          <w:tcPr>
            <w:tcW w:w="476" w:type="dxa"/>
            <w:tcBorders>
              <w:top w:val="nil"/>
              <w:left w:val="nil"/>
              <w:bottom w:val="single" w:sz="4" w:space="0" w:color="auto"/>
              <w:right w:val="single" w:sz="4" w:space="0" w:color="auto"/>
            </w:tcBorders>
            <w:shd w:val="clear" w:color="auto" w:fill="auto"/>
            <w:noWrap/>
          </w:tcPr>
          <w:p w14:paraId="24EB079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78F037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484133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9E206E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30021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CC35D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39857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1C3023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972DC3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230DE5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59</w:t>
            </w:r>
          </w:p>
        </w:tc>
        <w:tc>
          <w:tcPr>
            <w:tcW w:w="3378" w:type="dxa"/>
            <w:tcBorders>
              <w:top w:val="single" w:sz="4" w:space="0" w:color="auto"/>
              <w:left w:val="nil"/>
              <w:bottom w:val="single" w:sz="4" w:space="0" w:color="auto"/>
              <w:right w:val="single" w:sz="4" w:space="0" w:color="000000"/>
            </w:tcBorders>
            <w:shd w:val="clear" w:color="auto" w:fill="auto"/>
          </w:tcPr>
          <w:p w14:paraId="17CE967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Pomidory suszone w oleju roślinnym/zalewie olejowej i/lub oliwie z oliwek extra </w:t>
            </w:r>
            <w:proofErr w:type="spellStart"/>
            <w:r w:rsidRPr="00B7644B">
              <w:rPr>
                <w:rFonts w:asciiTheme="minorHAnsi" w:hAnsiTheme="minorHAnsi" w:cstheme="minorHAnsi"/>
                <w:sz w:val="20"/>
              </w:rPr>
              <w:t>virgin</w:t>
            </w:r>
            <w:proofErr w:type="spellEnd"/>
            <w:r w:rsidRPr="00B7644B">
              <w:rPr>
                <w:rFonts w:asciiTheme="minorHAnsi" w:hAnsiTheme="minorHAnsi" w:cstheme="minorHAnsi"/>
                <w:sz w:val="20"/>
              </w:rPr>
              <w:t xml:space="preserve"> (w składzie pomidory suszone min. 50%; bez konserwantów; dopuszczalne: sól, przyprawy/zioła naturalne, czosnek, regulatory kwasowości, ocet winny)</w:t>
            </w:r>
          </w:p>
        </w:tc>
        <w:tc>
          <w:tcPr>
            <w:tcW w:w="476" w:type="dxa"/>
            <w:tcBorders>
              <w:top w:val="nil"/>
              <w:left w:val="nil"/>
              <w:bottom w:val="single" w:sz="4" w:space="0" w:color="auto"/>
              <w:right w:val="single" w:sz="4" w:space="0" w:color="auto"/>
            </w:tcBorders>
            <w:shd w:val="clear" w:color="auto" w:fill="auto"/>
            <w:noWrap/>
          </w:tcPr>
          <w:p w14:paraId="6B6FD59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C619A5C" w14:textId="55AE7499"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76B7E3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1D4A4D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C4CF2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4BFF7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9401C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913D8D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93BDFC2" w14:textId="77777777" w:rsidTr="00B54D2B">
        <w:trPr>
          <w:trHeight w:val="21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6770C96"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60</w:t>
            </w:r>
          </w:p>
        </w:tc>
        <w:tc>
          <w:tcPr>
            <w:tcW w:w="3378" w:type="dxa"/>
            <w:tcBorders>
              <w:top w:val="single" w:sz="4" w:space="0" w:color="auto"/>
              <w:left w:val="nil"/>
              <w:bottom w:val="single" w:sz="4" w:space="0" w:color="auto"/>
              <w:right w:val="single" w:sz="4" w:space="0" w:color="000000"/>
            </w:tcBorders>
            <w:shd w:val="clear" w:color="auto" w:fill="auto"/>
          </w:tcPr>
          <w:p w14:paraId="102AB1D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Proszek do pieczenia</w:t>
            </w:r>
          </w:p>
        </w:tc>
        <w:tc>
          <w:tcPr>
            <w:tcW w:w="476" w:type="dxa"/>
            <w:tcBorders>
              <w:top w:val="nil"/>
              <w:left w:val="nil"/>
              <w:bottom w:val="single" w:sz="4" w:space="0" w:color="auto"/>
              <w:right w:val="single" w:sz="4" w:space="0" w:color="auto"/>
            </w:tcBorders>
            <w:shd w:val="clear" w:color="auto" w:fill="auto"/>
            <w:noWrap/>
          </w:tcPr>
          <w:p w14:paraId="50F4FBF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173066C" w14:textId="6799197F"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4CA59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D14A7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22D9D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0B53A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9461D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D7A55D7"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253EDB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90420B2"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61</w:t>
            </w:r>
          </w:p>
        </w:tc>
        <w:tc>
          <w:tcPr>
            <w:tcW w:w="3378" w:type="dxa"/>
            <w:tcBorders>
              <w:top w:val="single" w:sz="4" w:space="0" w:color="auto"/>
              <w:left w:val="nil"/>
              <w:bottom w:val="single" w:sz="4" w:space="0" w:color="auto"/>
              <w:right w:val="single" w:sz="4" w:space="0" w:color="000000"/>
            </w:tcBorders>
            <w:shd w:val="clear" w:color="auto" w:fill="auto"/>
          </w:tcPr>
          <w:p w14:paraId="7E67130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Przecier pomidorowy, skład: pomidory min 99%; bez konserwantów</w:t>
            </w:r>
          </w:p>
        </w:tc>
        <w:tc>
          <w:tcPr>
            <w:tcW w:w="476" w:type="dxa"/>
            <w:tcBorders>
              <w:top w:val="nil"/>
              <w:left w:val="nil"/>
              <w:bottom w:val="single" w:sz="4" w:space="0" w:color="auto"/>
              <w:right w:val="single" w:sz="4" w:space="0" w:color="auto"/>
            </w:tcBorders>
            <w:shd w:val="clear" w:color="auto" w:fill="auto"/>
            <w:noWrap/>
          </w:tcPr>
          <w:p w14:paraId="5351962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BFA79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31D0F2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DABD0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91C2E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EEF5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41AB3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C519F2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3C8BD3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8D36F0F"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62</w:t>
            </w:r>
          </w:p>
        </w:tc>
        <w:tc>
          <w:tcPr>
            <w:tcW w:w="3378" w:type="dxa"/>
            <w:tcBorders>
              <w:top w:val="single" w:sz="4" w:space="0" w:color="auto"/>
              <w:left w:val="nil"/>
              <w:bottom w:val="single" w:sz="4" w:space="0" w:color="auto"/>
              <w:right w:val="single" w:sz="4" w:space="0" w:color="000000"/>
            </w:tcBorders>
            <w:shd w:val="clear" w:color="auto" w:fill="auto"/>
          </w:tcPr>
          <w:p w14:paraId="3258434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Curry przyprawa - kompozycja przypraw bez glutaminianu sodu, bez konserwantów: kardamon mielony.</w:t>
            </w:r>
          </w:p>
        </w:tc>
        <w:tc>
          <w:tcPr>
            <w:tcW w:w="476" w:type="dxa"/>
            <w:tcBorders>
              <w:top w:val="nil"/>
              <w:left w:val="nil"/>
              <w:bottom w:val="single" w:sz="4" w:space="0" w:color="auto"/>
              <w:right w:val="single" w:sz="4" w:space="0" w:color="auto"/>
            </w:tcBorders>
            <w:shd w:val="clear" w:color="auto" w:fill="auto"/>
            <w:noWrap/>
          </w:tcPr>
          <w:p w14:paraId="7F1ACB4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1F5F2C8" w14:textId="375240EF"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6FCA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2B00E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7166B7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25C76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5F174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10CD15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D1F8B2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70FDE6A"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63</w:t>
            </w:r>
          </w:p>
        </w:tc>
        <w:tc>
          <w:tcPr>
            <w:tcW w:w="3378" w:type="dxa"/>
            <w:tcBorders>
              <w:top w:val="single" w:sz="4" w:space="0" w:color="auto"/>
              <w:left w:val="nil"/>
              <w:bottom w:val="single" w:sz="4" w:space="0" w:color="auto"/>
              <w:right w:val="single" w:sz="4" w:space="0" w:color="000000"/>
            </w:tcBorders>
            <w:shd w:val="clear" w:color="auto" w:fill="auto"/>
          </w:tcPr>
          <w:p w14:paraId="36D4770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Rodzynki sułtańskie bez substancji konserwujących </w:t>
            </w:r>
          </w:p>
        </w:tc>
        <w:tc>
          <w:tcPr>
            <w:tcW w:w="476" w:type="dxa"/>
            <w:tcBorders>
              <w:top w:val="nil"/>
              <w:left w:val="nil"/>
              <w:bottom w:val="single" w:sz="4" w:space="0" w:color="auto"/>
              <w:right w:val="single" w:sz="4" w:space="0" w:color="auto"/>
            </w:tcBorders>
            <w:shd w:val="clear" w:color="auto" w:fill="auto"/>
            <w:noWrap/>
          </w:tcPr>
          <w:p w14:paraId="0FE71E6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08583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10913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F9EEA6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E9356F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7B607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30E4A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3C0238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F3B64DC" w14:textId="77777777" w:rsidTr="00B54D2B">
        <w:trPr>
          <w:trHeight w:val="269"/>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9DE82"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64</w:t>
            </w:r>
          </w:p>
        </w:tc>
        <w:tc>
          <w:tcPr>
            <w:tcW w:w="3378" w:type="dxa"/>
            <w:tcBorders>
              <w:top w:val="single" w:sz="4" w:space="0" w:color="auto"/>
              <w:left w:val="nil"/>
              <w:bottom w:val="single" w:sz="4" w:space="0" w:color="auto"/>
              <w:right w:val="single" w:sz="4" w:space="0" w:color="000000"/>
            </w:tcBorders>
            <w:shd w:val="clear" w:color="auto" w:fill="auto"/>
          </w:tcPr>
          <w:p w14:paraId="074A19C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Ryż biały </w:t>
            </w:r>
            <w:proofErr w:type="spellStart"/>
            <w:r w:rsidRPr="00B7644B">
              <w:rPr>
                <w:rFonts w:asciiTheme="minorHAnsi" w:hAnsiTheme="minorHAnsi" w:cstheme="minorHAnsi"/>
                <w:sz w:val="20"/>
              </w:rPr>
              <w:t>długoziarnisty</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kl.I</w:t>
            </w:r>
            <w:proofErr w:type="spellEnd"/>
          </w:p>
        </w:tc>
        <w:tc>
          <w:tcPr>
            <w:tcW w:w="476" w:type="dxa"/>
            <w:tcBorders>
              <w:top w:val="single" w:sz="4" w:space="0" w:color="auto"/>
              <w:left w:val="nil"/>
              <w:bottom w:val="single" w:sz="4" w:space="0" w:color="auto"/>
              <w:right w:val="single" w:sz="4" w:space="0" w:color="auto"/>
            </w:tcBorders>
            <w:shd w:val="clear" w:color="auto" w:fill="auto"/>
            <w:noWrap/>
          </w:tcPr>
          <w:p w14:paraId="40CC17D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0BAD16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9FFDE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7F70C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94C72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5A7F02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B5576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5E78DE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963255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498F727"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65</w:t>
            </w:r>
          </w:p>
        </w:tc>
        <w:tc>
          <w:tcPr>
            <w:tcW w:w="3378" w:type="dxa"/>
            <w:tcBorders>
              <w:top w:val="single" w:sz="4" w:space="0" w:color="auto"/>
              <w:left w:val="nil"/>
              <w:bottom w:val="single" w:sz="4" w:space="0" w:color="auto"/>
              <w:right w:val="single" w:sz="4" w:space="0" w:color="000000"/>
            </w:tcBorders>
            <w:shd w:val="clear" w:color="auto" w:fill="auto"/>
          </w:tcPr>
          <w:p w14:paraId="2B4E8BF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Ryż pełnoziarnisty </w:t>
            </w:r>
            <w:proofErr w:type="spellStart"/>
            <w:r w:rsidRPr="00B7644B">
              <w:rPr>
                <w:rFonts w:asciiTheme="minorHAnsi" w:hAnsiTheme="minorHAnsi" w:cstheme="minorHAnsi"/>
                <w:sz w:val="20"/>
              </w:rPr>
              <w:t>parboiled</w:t>
            </w:r>
            <w:proofErr w:type="spellEnd"/>
            <w:r w:rsidRPr="00B7644B">
              <w:rPr>
                <w:rFonts w:asciiTheme="minorHAnsi" w:hAnsiTheme="minorHAnsi" w:cstheme="minorHAnsi"/>
                <w:sz w:val="20"/>
              </w:rPr>
              <w:t xml:space="preserve"> naturalny</w:t>
            </w:r>
          </w:p>
        </w:tc>
        <w:tc>
          <w:tcPr>
            <w:tcW w:w="476" w:type="dxa"/>
            <w:tcBorders>
              <w:top w:val="nil"/>
              <w:left w:val="nil"/>
              <w:bottom w:val="single" w:sz="4" w:space="0" w:color="auto"/>
              <w:right w:val="single" w:sz="4" w:space="0" w:color="auto"/>
            </w:tcBorders>
            <w:shd w:val="clear" w:color="auto" w:fill="auto"/>
            <w:noWrap/>
          </w:tcPr>
          <w:p w14:paraId="7F5BE1F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2F9724B" w14:textId="217CBFA2"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6A2508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BF84E7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FE7330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9C65E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FF60F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D38716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56A1FEB" w14:textId="77777777" w:rsidTr="00B54D2B">
        <w:trPr>
          <w:trHeight w:val="23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B9BE819"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66</w:t>
            </w:r>
          </w:p>
        </w:tc>
        <w:tc>
          <w:tcPr>
            <w:tcW w:w="3378" w:type="dxa"/>
            <w:tcBorders>
              <w:top w:val="single" w:sz="4" w:space="0" w:color="auto"/>
              <w:left w:val="nil"/>
              <w:bottom w:val="single" w:sz="4" w:space="0" w:color="auto"/>
              <w:right w:val="single" w:sz="4" w:space="0" w:color="000000"/>
            </w:tcBorders>
            <w:shd w:val="clear" w:color="auto" w:fill="auto"/>
          </w:tcPr>
          <w:p w14:paraId="6723E61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Sezam </w:t>
            </w:r>
          </w:p>
        </w:tc>
        <w:tc>
          <w:tcPr>
            <w:tcW w:w="476" w:type="dxa"/>
            <w:tcBorders>
              <w:top w:val="nil"/>
              <w:left w:val="nil"/>
              <w:bottom w:val="single" w:sz="4" w:space="0" w:color="auto"/>
              <w:right w:val="single" w:sz="4" w:space="0" w:color="auto"/>
            </w:tcBorders>
            <w:shd w:val="clear" w:color="auto" w:fill="auto"/>
            <w:noWrap/>
          </w:tcPr>
          <w:p w14:paraId="673EE67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31CECA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7AE9E3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F7EFE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BB67E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8DF3D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2D060A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F193744"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A5F6A4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35749B8"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67</w:t>
            </w:r>
          </w:p>
        </w:tc>
        <w:tc>
          <w:tcPr>
            <w:tcW w:w="3378" w:type="dxa"/>
            <w:tcBorders>
              <w:top w:val="single" w:sz="4" w:space="0" w:color="auto"/>
              <w:left w:val="nil"/>
              <w:bottom w:val="single" w:sz="4" w:space="0" w:color="auto"/>
              <w:right w:val="single" w:sz="4" w:space="0" w:color="000000"/>
            </w:tcBorders>
            <w:shd w:val="clear" w:color="auto" w:fill="auto"/>
          </w:tcPr>
          <w:p w14:paraId="06B3FF6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Słonecznik łuskany (nasiona słonecznika)</w:t>
            </w:r>
          </w:p>
        </w:tc>
        <w:tc>
          <w:tcPr>
            <w:tcW w:w="476" w:type="dxa"/>
            <w:tcBorders>
              <w:top w:val="nil"/>
              <w:left w:val="nil"/>
              <w:bottom w:val="single" w:sz="4" w:space="0" w:color="auto"/>
              <w:right w:val="single" w:sz="4" w:space="0" w:color="auto"/>
            </w:tcBorders>
            <w:shd w:val="clear" w:color="auto" w:fill="auto"/>
            <w:noWrap/>
          </w:tcPr>
          <w:p w14:paraId="4259A09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372344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F4C012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D3FC1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7B0BE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842E9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FC9EB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A60B07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2700BA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97CE87C" w14:textId="77777777" w:rsidR="00004B88" w:rsidRPr="005E5353" w:rsidRDefault="00004B88" w:rsidP="00B54D2B">
            <w:pPr>
              <w:spacing w:line="240" w:lineRule="auto"/>
              <w:jc w:val="center"/>
              <w:rPr>
                <w:rFonts w:ascii="Calibri" w:hAnsi="Calibri"/>
                <w:color w:val="000000"/>
                <w:sz w:val="20"/>
                <w:lang w:eastAsia="pl-PL"/>
              </w:rPr>
            </w:pPr>
            <w:r w:rsidRPr="005E5353">
              <w:rPr>
                <w:rFonts w:ascii="Calibri" w:hAnsi="Calibri"/>
                <w:color w:val="000000"/>
                <w:sz w:val="20"/>
                <w:lang w:eastAsia="pl-PL"/>
              </w:rPr>
              <w:t>68</w:t>
            </w:r>
          </w:p>
        </w:tc>
        <w:tc>
          <w:tcPr>
            <w:tcW w:w="3378" w:type="dxa"/>
            <w:tcBorders>
              <w:top w:val="single" w:sz="4" w:space="0" w:color="auto"/>
              <w:left w:val="nil"/>
              <w:bottom w:val="single" w:sz="4" w:space="0" w:color="auto"/>
              <w:right w:val="single" w:sz="4" w:space="0" w:color="000000"/>
            </w:tcBorders>
            <w:shd w:val="clear" w:color="auto" w:fill="auto"/>
          </w:tcPr>
          <w:p w14:paraId="17EF837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Sól morska jodowana, drobnoziarnista, bez antyzbrylaczy </w:t>
            </w:r>
          </w:p>
        </w:tc>
        <w:tc>
          <w:tcPr>
            <w:tcW w:w="476" w:type="dxa"/>
            <w:tcBorders>
              <w:top w:val="nil"/>
              <w:left w:val="nil"/>
              <w:bottom w:val="single" w:sz="4" w:space="0" w:color="auto"/>
              <w:right w:val="single" w:sz="4" w:space="0" w:color="auto"/>
            </w:tcBorders>
            <w:shd w:val="clear" w:color="auto" w:fill="auto"/>
            <w:noWrap/>
          </w:tcPr>
          <w:p w14:paraId="5A940CD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CBDFB1B" w14:textId="1BF5611D"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F573AF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07CD40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DF6F1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B53E6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2739F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E8EA4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04D70B1" w14:textId="77777777" w:rsidTr="00B54D2B">
        <w:trPr>
          <w:trHeight w:val="298"/>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B83CC"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69</w:t>
            </w:r>
          </w:p>
        </w:tc>
        <w:tc>
          <w:tcPr>
            <w:tcW w:w="3378" w:type="dxa"/>
            <w:tcBorders>
              <w:top w:val="single" w:sz="4" w:space="0" w:color="auto"/>
              <w:left w:val="nil"/>
              <w:bottom w:val="single" w:sz="4" w:space="0" w:color="auto"/>
              <w:right w:val="single" w:sz="4" w:space="0" w:color="000000"/>
            </w:tcBorders>
            <w:shd w:val="clear" w:color="auto" w:fill="auto"/>
          </w:tcPr>
          <w:p w14:paraId="107BEE3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Sól jadalna</w:t>
            </w:r>
          </w:p>
        </w:tc>
        <w:tc>
          <w:tcPr>
            <w:tcW w:w="476" w:type="dxa"/>
            <w:tcBorders>
              <w:top w:val="single" w:sz="4" w:space="0" w:color="auto"/>
              <w:left w:val="nil"/>
              <w:bottom w:val="single" w:sz="4" w:space="0" w:color="auto"/>
              <w:right w:val="single" w:sz="4" w:space="0" w:color="auto"/>
            </w:tcBorders>
            <w:shd w:val="clear" w:color="auto" w:fill="auto"/>
            <w:noWrap/>
          </w:tcPr>
          <w:p w14:paraId="7D6DB9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57CB0F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B9D5A2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9972F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DB9EC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66413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E15C9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8A9AC8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6A0F8B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5E91D7A"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70</w:t>
            </w:r>
          </w:p>
        </w:tc>
        <w:tc>
          <w:tcPr>
            <w:tcW w:w="3378" w:type="dxa"/>
            <w:tcBorders>
              <w:top w:val="single" w:sz="4" w:space="0" w:color="auto"/>
              <w:left w:val="nil"/>
              <w:bottom w:val="single" w:sz="4" w:space="0" w:color="auto"/>
              <w:right w:val="single" w:sz="4" w:space="0" w:color="000000"/>
            </w:tcBorders>
            <w:shd w:val="clear" w:color="auto" w:fill="auto"/>
          </w:tcPr>
          <w:p w14:paraId="1B1CAF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Śliwka suszona bez substancji konserwujących </w:t>
            </w:r>
          </w:p>
        </w:tc>
        <w:tc>
          <w:tcPr>
            <w:tcW w:w="476" w:type="dxa"/>
            <w:tcBorders>
              <w:top w:val="nil"/>
              <w:left w:val="nil"/>
              <w:bottom w:val="single" w:sz="4" w:space="0" w:color="auto"/>
              <w:right w:val="single" w:sz="4" w:space="0" w:color="auto"/>
            </w:tcBorders>
            <w:shd w:val="clear" w:color="auto" w:fill="auto"/>
            <w:noWrap/>
          </w:tcPr>
          <w:p w14:paraId="368E6DA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1127066" w14:textId="770FBE6F"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00004B88"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B6EB7C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18CDBA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D4774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EFD8A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58131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1E0C2E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D4090B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8719F19"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71</w:t>
            </w:r>
          </w:p>
        </w:tc>
        <w:tc>
          <w:tcPr>
            <w:tcW w:w="3378" w:type="dxa"/>
            <w:tcBorders>
              <w:top w:val="single" w:sz="4" w:space="0" w:color="auto"/>
              <w:left w:val="nil"/>
              <w:bottom w:val="single" w:sz="4" w:space="0" w:color="auto"/>
              <w:right w:val="single" w:sz="4" w:space="0" w:color="000000"/>
            </w:tcBorders>
            <w:shd w:val="clear" w:color="auto" w:fill="auto"/>
          </w:tcPr>
          <w:p w14:paraId="39F18B8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Trawa cytrynowa cięta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2818C7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EF55D7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6102BB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56B3D1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137B1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66E69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AA287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4E0559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D651A3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0FDB1C7"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72</w:t>
            </w:r>
          </w:p>
        </w:tc>
        <w:tc>
          <w:tcPr>
            <w:tcW w:w="3378" w:type="dxa"/>
            <w:tcBorders>
              <w:top w:val="single" w:sz="4" w:space="0" w:color="auto"/>
              <w:left w:val="nil"/>
              <w:bottom w:val="single" w:sz="4" w:space="0" w:color="auto"/>
              <w:right w:val="single" w:sz="4" w:space="0" w:color="000000"/>
            </w:tcBorders>
            <w:shd w:val="clear" w:color="auto" w:fill="auto"/>
          </w:tcPr>
          <w:p w14:paraId="3F99D03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Tymianek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AD5E5A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AD76A44" w14:textId="3795F496"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5149A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27A09F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DDDE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B0283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044B2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CC5053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63BC71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AAB0F93"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73</w:t>
            </w:r>
          </w:p>
        </w:tc>
        <w:tc>
          <w:tcPr>
            <w:tcW w:w="3378" w:type="dxa"/>
            <w:tcBorders>
              <w:top w:val="single" w:sz="4" w:space="0" w:color="auto"/>
              <w:left w:val="nil"/>
              <w:bottom w:val="single" w:sz="4" w:space="0" w:color="auto"/>
              <w:right w:val="single" w:sz="4" w:space="0" w:color="000000"/>
            </w:tcBorders>
            <w:shd w:val="clear" w:color="auto" w:fill="auto"/>
          </w:tcPr>
          <w:p w14:paraId="4F8151EB" w14:textId="1A984E71"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Grzanki p</w:t>
            </w:r>
            <w:r w:rsidR="0082658B">
              <w:rPr>
                <w:rFonts w:asciiTheme="minorHAnsi" w:hAnsiTheme="minorHAnsi" w:cstheme="minorHAnsi"/>
                <w:sz w:val="20"/>
              </w:rPr>
              <w:t>s</w:t>
            </w:r>
            <w:r w:rsidRPr="00B7644B">
              <w:rPr>
                <w:rFonts w:asciiTheme="minorHAnsi" w:hAnsiTheme="minorHAnsi" w:cstheme="minorHAnsi"/>
                <w:sz w:val="20"/>
              </w:rPr>
              <w:t>zenne do zupy</w:t>
            </w:r>
          </w:p>
        </w:tc>
        <w:tc>
          <w:tcPr>
            <w:tcW w:w="476" w:type="dxa"/>
            <w:tcBorders>
              <w:top w:val="nil"/>
              <w:left w:val="nil"/>
              <w:bottom w:val="single" w:sz="4" w:space="0" w:color="auto"/>
              <w:right w:val="single" w:sz="4" w:space="0" w:color="auto"/>
            </w:tcBorders>
            <w:shd w:val="clear" w:color="auto" w:fill="auto"/>
            <w:noWrap/>
          </w:tcPr>
          <w:p w14:paraId="2F3084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34CA4F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E609A8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B14F2F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B9402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6DFC76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F1981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C64130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E7D4DB6" w14:textId="77777777" w:rsidTr="00B54D2B">
        <w:trPr>
          <w:trHeight w:val="22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E52AB3B"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74</w:t>
            </w:r>
          </w:p>
        </w:tc>
        <w:tc>
          <w:tcPr>
            <w:tcW w:w="3378" w:type="dxa"/>
            <w:tcBorders>
              <w:top w:val="single" w:sz="4" w:space="0" w:color="auto"/>
              <w:left w:val="nil"/>
              <w:bottom w:val="single" w:sz="4" w:space="0" w:color="auto"/>
              <w:right w:val="single" w:sz="4" w:space="0" w:color="000000"/>
            </w:tcBorders>
            <w:shd w:val="clear" w:color="auto" w:fill="auto"/>
          </w:tcPr>
          <w:p w14:paraId="547FCE6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Kasza manna </w:t>
            </w:r>
          </w:p>
        </w:tc>
        <w:tc>
          <w:tcPr>
            <w:tcW w:w="476" w:type="dxa"/>
            <w:tcBorders>
              <w:top w:val="nil"/>
              <w:left w:val="nil"/>
              <w:bottom w:val="single" w:sz="4" w:space="0" w:color="auto"/>
              <w:right w:val="single" w:sz="4" w:space="0" w:color="auto"/>
            </w:tcBorders>
            <w:shd w:val="clear" w:color="auto" w:fill="auto"/>
            <w:noWrap/>
          </w:tcPr>
          <w:p w14:paraId="461E025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84C6A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6A127E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F8479A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3AA54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E43AF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B6CDD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203FFE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A9488DA" w14:textId="77777777" w:rsidTr="00B54D2B">
        <w:trPr>
          <w:trHeight w:val="26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81AFE48"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75</w:t>
            </w:r>
          </w:p>
        </w:tc>
        <w:tc>
          <w:tcPr>
            <w:tcW w:w="3378" w:type="dxa"/>
            <w:tcBorders>
              <w:top w:val="single" w:sz="4" w:space="0" w:color="auto"/>
              <w:left w:val="nil"/>
              <w:bottom w:val="single" w:sz="4" w:space="0" w:color="auto"/>
              <w:right w:val="single" w:sz="4" w:space="0" w:color="000000"/>
            </w:tcBorders>
            <w:shd w:val="clear" w:color="auto" w:fill="auto"/>
          </w:tcPr>
          <w:p w14:paraId="4E99EEB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Kasza kuskus</w:t>
            </w:r>
          </w:p>
        </w:tc>
        <w:tc>
          <w:tcPr>
            <w:tcW w:w="476" w:type="dxa"/>
            <w:tcBorders>
              <w:top w:val="nil"/>
              <w:left w:val="nil"/>
              <w:bottom w:val="single" w:sz="4" w:space="0" w:color="auto"/>
              <w:right w:val="single" w:sz="4" w:space="0" w:color="auto"/>
            </w:tcBorders>
            <w:shd w:val="clear" w:color="auto" w:fill="auto"/>
            <w:noWrap/>
          </w:tcPr>
          <w:p w14:paraId="0267C52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203983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EF2C25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217082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9FC97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01585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A5E3B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A1E61A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19E67C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F52D67C"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76</w:t>
            </w:r>
          </w:p>
        </w:tc>
        <w:tc>
          <w:tcPr>
            <w:tcW w:w="3378" w:type="dxa"/>
            <w:tcBorders>
              <w:top w:val="single" w:sz="4" w:space="0" w:color="auto"/>
              <w:left w:val="nil"/>
              <w:bottom w:val="single" w:sz="4" w:space="0" w:color="auto"/>
              <w:right w:val="single" w:sz="4" w:space="0" w:color="000000"/>
            </w:tcBorders>
            <w:shd w:val="clear" w:color="auto" w:fill="auto"/>
          </w:tcPr>
          <w:p w14:paraId="47FB0AD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Ziele angielskie mielone - PRZYPRAWA KORZENNA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04DCCC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5AB97B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2E937F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815578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5CA8FA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6F5144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183DE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40CFEF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F0E0F8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4FF340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77</w:t>
            </w:r>
          </w:p>
        </w:tc>
        <w:tc>
          <w:tcPr>
            <w:tcW w:w="3378" w:type="dxa"/>
            <w:tcBorders>
              <w:top w:val="single" w:sz="4" w:space="0" w:color="auto"/>
              <w:left w:val="nil"/>
              <w:bottom w:val="single" w:sz="4" w:space="0" w:color="auto"/>
              <w:right w:val="single" w:sz="4" w:space="0" w:color="000000"/>
            </w:tcBorders>
            <w:shd w:val="clear" w:color="auto" w:fill="auto"/>
          </w:tcPr>
          <w:p w14:paraId="3D7BAD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Zielony groszek gotowany na parze, skład: groszek, woda, sól, cukier - opakowanie puszka  </w:t>
            </w:r>
          </w:p>
        </w:tc>
        <w:tc>
          <w:tcPr>
            <w:tcW w:w="476" w:type="dxa"/>
            <w:tcBorders>
              <w:top w:val="nil"/>
              <w:left w:val="nil"/>
              <w:bottom w:val="single" w:sz="4" w:space="0" w:color="auto"/>
              <w:right w:val="single" w:sz="4" w:space="0" w:color="auto"/>
            </w:tcBorders>
            <w:shd w:val="clear" w:color="auto" w:fill="auto"/>
            <w:noWrap/>
          </w:tcPr>
          <w:p w14:paraId="4CA9217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F75E4CB" w14:textId="04E9ED96"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8D6FE5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AE7103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66D17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7DE1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4951D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BD5AB0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E8E009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9771ABD"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78</w:t>
            </w:r>
          </w:p>
        </w:tc>
        <w:tc>
          <w:tcPr>
            <w:tcW w:w="3378" w:type="dxa"/>
            <w:tcBorders>
              <w:top w:val="single" w:sz="4" w:space="0" w:color="auto"/>
              <w:left w:val="nil"/>
              <w:bottom w:val="single" w:sz="4" w:space="0" w:color="auto"/>
              <w:right w:val="single" w:sz="4" w:space="0" w:color="000000"/>
            </w:tcBorders>
            <w:shd w:val="clear" w:color="auto" w:fill="auto"/>
          </w:tcPr>
          <w:p w14:paraId="1949BD4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Przyprawa do drobiu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3CEFD10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732806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776177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86DF9D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171C0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9C02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0E4D4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AB861D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F02109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8B8B2DD"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79</w:t>
            </w:r>
          </w:p>
        </w:tc>
        <w:tc>
          <w:tcPr>
            <w:tcW w:w="3378" w:type="dxa"/>
            <w:tcBorders>
              <w:top w:val="single" w:sz="4" w:space="0" w:color="auto"/>
              <w:left w:val="nil"/>
              <w:bottom w:val="single" w:sz="4" w:space="0" w:color="auto"/>
              <w:right w:val="single" w:sz="4" w:space="0" w:color="000000"/>
            </w:tcBorders>
            <w:shd w:val="clear" w:color="auto" w:fill="auto"/>
          </w:tcPr>
          <w:p w14:paraId="50B289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Przyprawa Maggi </w:t>
            </w:r>
          </w:p>
        </w:tc>
        <w:tc>
          <w:tcPr>
            <w:tcW w:w="476" w:type="dxa"/>
            <w:tcBorders>
              <w:top w:val="nil"/>
              <w:left w:val="nil"/>
              <w:bottom w:val="single" w:sz="4" w:space="0" w:color="auto"/>
              <w:right w:val="single" w:sz="4" w:space="0" w:color="auto"/>
            </w:tcBorders>
            <w:shd w:val="clear" w:color="auto" w:fill="auto"/>
            <w:noWrap/>
          </w:tcPr>
          <w:p w14:paraId="6C48223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2656244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1BB62F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D11C3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D3331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01FA4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EBEEE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439F89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E1B1832" w14:textId="77777777" w:rsidTr="00B54D2B">
        <w:trPr>
          <w:trHeight w:val="282"/>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D4468D9"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80</w:t>
            </w:r>
          </w:p>
        </w:tc>
        <w:tc>
          <w:tcPr>
            <w:tcW w:w="3378" w:type="dxa"/>
            <w:tcBorders>
              <w:top w:val="single" w:sz="4" w:space="0" w:color="auto"/>
              <w:left w:val="nil"/>
              <w:bottom w:val="single" w:sz="4" w:space="0" w:color="auto"/>
              <w:right w:val="single" w:sz="4" w:space="0" w:color="000000"/>
            </w:tcBorders>
            <w:shd w:val="clear" w:color="auto" w:fill="auto"/>
          </w:tcPr>
          <w:p w14:paraId="6477127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Przyprawa Vegeta </w:t>
            </w:r>
          </w:p>
        </w:tc>
        <w:tc>
          <w:tcPr>
            <w:tcW w:w="476" w:type="dxa"/>
            <w:tcBorders>
              <w:top w:val="nil"/>
              <w:left w:val="nil"/>
              <w:bottom w:val="single" w:sz="4" w:space="0" w:color="auto"/>
              <w:right w:val="single" w:sz="4" w:space="0" w:color="auto"/>
            </w:tcBorders>
            <w:shd w:val="clear" w:color="auto" w:fill="auto"/>
            <w:noWrap/>
          </w:tcPr>
          <w:p w14:paraId="470B49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6FF3772" w14:textId="45ECE837"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FEC63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06EF7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1E81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5AE55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1D0C5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6FB90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DE82AF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07BDBE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81</w:t>
            </w:r>
          </w:p>
        </w:tc>
        <w:tc>
          <w:tcPr>
            <w:tcW w:w="3378" w:type="dxa"/>
            <w:tcBorders>
              <w:top w:val="single" w:sz="4" w:space="0" w:color="auto"/>
              <w:left w:val="nil"/>
              <w:bottom w:val="single" w:sz="4" w:space="0" w:color="auto"/>
              <w:right w:val="single" w:sz="4" w:space="0" w:color="000000"/>
            </w:tcBorders>
            <w:shd w:val="clear" w:color="auto" w:fill="auto"/>
          </w:tcPr>
          <w:p w14:paraId="6AB101E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Zioła prowansalskie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23A360A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DBF96B2" w14:textId="77F19F52"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A05151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005DDF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20BCF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EFF56E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B6CF9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4459EC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E3AC6D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C5A2FF"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82</w:t>
            </w:r>
          </w:p>
        </w:tc>
        <w:tc>
          <w:tcPr>
            <w:tcW w:w="3378" w:type="dxa"/>
            <w:tcBorders>
              <w:top w:val="single" w:sz="4" w:space="0" w:color="auto"/>
              <w:left w:val="nil"/>
              <w:bottom w:val="single" w:sz="4" w:space="0" w:color="auto"/>
              <w:right w:val="single" w:sz="4" w:space="0" w:color="000000"/>
            </w:tcBorders>
            <w:shd w:val="clear" w:color="auto" w:fill="auto"/>
          </w:tcPr>
          <w:p w14:paraId="6F0AD2D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Zioła śródziemnomorskie - PRZYPRAWA ZIOŁOWA bez glutaminianu sodu, bez konserwantów </w:t>
            </w:r>
          </w:p>
        </w:tc>
        <w:tc>
          <w:tcPr>
            <w:tcW w:w="476" w:type="dxa"/>
            <w:tcBorders>
              <w:top w:val="nil"/>
              <w:left w:val="nil"/>
              <w:bottom w:val="single" w:sz="4" w:space="0" w:color="auto"/>
              <w:right w:val="single" w:sz="4" w:space="0" w:color="auto"/>
            </w:tcBorders>
            <w:shd w:val="clear" w:color="auto" w:fill="auto"/>
            <w:noWrap/>
          </w:tcPr>
          <w:p w14:paraId="0D48A4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6E46D2E" w14:textId="65B5ADFB" w:rsidR="00004B88" w:rsidRPr="00B7644B" w:rsidRDefault="0082658B"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43D4FF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F323AF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0C9CB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E454D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596D56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684C307"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381385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FEA59FA"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83</w:t>
            </w:r>
          </w:p>
        </w:tc>
        <w:tc>
          <w:tcPr>
            <w:tcW w:w="3378" w:type="dxa"/>
            <w:tcBorders>
              <w:top w:val="single" w:sz="4" w:space="0" w:color="auto"/>
              <w:left w:val="nil"/>
              <w:bottom w:val="single" w:sz="4" w:space="0" w:color="auto"/>
              <w:right w:val="single" w:sz="4" w:space="0" w:color="000000"/>
            </w:tcBorders>
            <w:shd w:val="clear" w:color="auto" w:fill="auto"/>
          </w:tcPr>
          <w:p w14:paraId="6C8AB70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Zioła toskańskie - PRZYPRAWA ZIOŁOWA bez glutaminianu sodu, bez konserwantów</w:t>
            </w:r>
          </w:p>
        </w:tc>
        <w:tc>
          <w:tcPr>
            <w:tcW w:w="476" w:type="dxa"/>
            <w:tcBorders>
              <w:top w:val="nil"/>
              <w:left w:val="nil"/>
              <w:bottom w:val="single" w:sz="4" w:space="0" w:color="auto"/>
              <w:right w:val="single" w:sz="4" w:space="0" w:color="auto"/>
            </w:tcBorders>
            <w:shd w:val="clear" w:color="auto" w:fill="auto"/>
            <w:noWrap/>
          </w:tcPr>
          <w:p w14:paraId="209CF8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0E55A5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9C7EEA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1C8E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082B12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D358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6F0273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61E4D1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F236C1C" w14:textId="77777777" w:rsidTr="00B54D2B">
        <w:trPr>
          <w:trHeight w:val="235"/>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F5B1D2C"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84</w:t>
            </w:r>
          </w:p>
        </w:tc>
        <w:tc>
          <w:tcPr>
            <w:tcW w:w="3378" w:type="dxa"/>
            <w:tcBorders>
              <w:top w:val="single" w:sz="4" w:space="0" w:color="auto"/>
              <w:left w:val="nil"/>
              <w:bottom w:val="single" w:sz="4" w:space="0" w:color="auto"/>
              <w:right w:val="single" w:sz="4" w:space="0" w:color="000000"/>
            </w:tcBorders>
            <w:shd w:val="clear" w:color="auto" w:fill="auto"/>
          </w:tcPr>
          <w:p w14:paraId="457B0A5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Śmietanka </w:t>
            </w:r>
            <w:proofErr w:type="spellStart"/>
            <w:r w:rsidRPr="00B7644B">
              <w:rPr>
                <w:rFonts w:asciiTheme="minorHAnsi" w:hAnsiTheme="minorHAnsi" w:cstheme="minorHAnsi"/>
                <w:sz w:val="20"/>
              </w:rPr>
              <w:t>Fix</w:t>
            </w:r>
            <w:proofErr w:type="spellEnd"/>
            <w:r w:rsidRPr="00B7644B">
              <w:rPr>
                <w:rFonts w:asciiTheme="minorHAnsi" w:hAnsiTheme="minorHAnsi" w:cstheme="minorHAnsi"/>
                <w:sz w:val="20"/>
              </w:rPr>
              <w:t xml:space="preserve">  op. 9g.</w:t>
            </w:r>
          </w:p>
        </w:tc>
        <w:tc>
          <w:tcPr>
            <w:tcW w:w="476" w:type="dxa"/>
            <w:tcBorders>
              <w:top w:val="nil"/>
              <w:left w:val="nil"/>
              <w:bottom w:val="single" w:sz="4" w:space="0" w:color="auto"/>
              <w:right w:val="single" w:sz="4" w:space="0" w:color="auto"/>
            </w:tcBorders>
            <w:shd w:val="clear" w:color="auto" w:fill="auto"/>
            <w:noWrap/>
          </w:tcPr>
          <w:p w14:paraId="1C4847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BEDE2E9" w14:textId="5592A254"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026D3B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C941F5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98337F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A0756D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9AB0C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77D5B4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5363D8E" w14:textId="77777777" w:rsidTr="00B54D2B">
        <w:trPr>
          <w:trHeight w:val="283"/>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CF76CA7"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85</w:t>
            </w:r>
          </w:p>
        </w:tc>
        <w:tc>
          <w:tcPr>
            <w:tcW w:w="3378" w:type="dxa"/>
            <w:tcBorders>
              <w:top w:val="single" w:sz="4" w:space="0" w:color="auto"/>
              <w:left w:val="nil"/>
              <w:bottom w:val="single" w:sz="4" w:space="0" w:color="auto"/>
              <w:right w:val="single" w:sz="4" w:space="0" w:color="000000"/>
            </w:tcBorders>
            <w:shd w:val="clear" w:color="auto" w:fill="auto"/>
          </w:tcPr>
          <w:p w14:paraId="0B100D8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Żelatyna wieprzowa </w:t>
            </w:r>
          </w:p>
        </w:tc>
        <w:tc>
          <w:tcPr>
            <w:tcW w:w="476" w:type="dxa"/>
            <w:tcBorders>
              <w:top w:val="nil"/>
              <w:left w:val="nil"/>
              <w:bottom w:val="single" w:sz="4" w:space="0" w:color="auto"/>
              <w:right w:val="single" w:sz="4" w:space="0" w:color="auto"/>
            </w:tcBorders>
            <w:shd w:val="clear" w:color="auto" w:fill="auto"/>
            <w:noWrap/>
          </w:tcPr>
          <w:p w14:paraId="01E392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2822ED1" w14:textId="51CCB382"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74AB19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78BB80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20045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544E8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E569792"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B018AC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AB8ACE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CE41FD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86</w:t>
            </w:r>
          </w:p>
        </w:tc>
        <w:tc>
          <w:tcPr>
            <w:tcW w:w="3378" w:type="dxa"/>
            <w:tcBorders>
              <w:top w:val="single" w:sz="4" w:space="0" w:color="auto"/>
              <w:left w:val="nil"/>
              <w:bottom w:val="single" w:sz="4" w:space="0" w:color="auto"/>
              <w:right w:val="single" w:sz="4" w:space="0" w:color="000000"/>
            </w:tcBorders>
            <w:shd w:val="clear" w:color="auto" w:fill="auto"/>
          </w:tcPr>
          <w:p w14:paraId="26A752B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Żurawina suszona bez substancji konserwujących</w:t>
            </w:r>
          </w:p>
        </w:tc>
        <w:tc>
          <w:tcPr>
            <w:tcW w:w="476" w:type="dxa"/>
            <w:tcBorders>
              <w:top w:val="nil"/>
              <w:left w:val="nil"/>
              <w:bottom w:val="single" w:sz="4" w:space="0" w:color="auto"/>
              <w:right w:val="single" w:sz="4" w:space="0" w:color="auto"/>
            </w:tcBorders>
            <w:shd w:val="clear" w:color="auto" w:fill="auto"/>
            <w:noWrap/>
          </w:tcPr>
          <w:p w14:paraId="7C1D838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34CE4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7E9131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38E75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2D852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5A3F0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D30ADC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F88B5F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74E98B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9CED9CA"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87</w:t>
            </w:r>
          </w:p>
        </w:tc>
        <w:tc>
          <w:tcPr>
            <w:tcW w:w="3378" w:type="dxa"/>
            <w:tcBorders>
              <w:top w:val="single" w:sz="4" w:space="0" w:color="auto"/>
              <w:left w:val="nil"/>
              <w:bottom w:val="single" w:sz="4" w:space="0" w:color="auto"/>
              <w:right w:val="single" w:sz="4" w:space="0" w:color="000000"/>
            </w:tcBorders>
            <w:shd w:val="clear" w:color="auto" w:fill="auto"/>
          </w:tcPr>
          <w:p w14:paraId="2F85DE3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Wafle przekładane kremem orzechowym arachidowym</w:t>
            </w:r>
          </w:p>
        </w:tc>
        <w:tc>
          <w:tcPr>
            <w:tcW w:w="476" w:type="dxa"/>
            <w:tcBorders>
              <w:top w:val="nil"/>
              <w:left w:val="nil"/>
              <w:bottom w:val="single" w:sz="4" w:space="0" w:color="auto"/>
              <w:right w:val="single" w:sz="4" w:space="0" w:color="auto"/>
            </w:tcBorders>
            <w:shd w:val="clear" w:color="auto" w:fill="auto"/>
            <w:noWrap/>
          </w:tcPr>
          <w:p w14:paraId="3DA9E66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9F8C6C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7EE6D1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0DC49C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0613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1E846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FCA35B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B7A8BB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13FA8B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D465969"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88</w:t>
            </w:r>
          </w:p>
        </w:tc>
        <w:tc>
          <w:tcPr>
            <w:tcW w:w="3378" w:type="dxa"/>
            <w:tcBorders>
              <w:top w:val="single" w:sz="4" w:space="0" w:color="auto"/>
              <w:left w:val="nil"/>
              <w:bottom w:val="single" w:sz="4" w:space="0" w:color="auto"/>
              <w:right w:val="single" w:sz="4" w:space="0" w:color="000000"/>
            </w:tcBorders>
            <w:shd w:val="clear" w:color="auto" w:fill="auto"/>
          </w:tcPr>
          <w:p w14:paraId="4EE0E75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Kruche ciasteczka deserowe obsypane kryształkami cukru, różne kształty.</w:t>
            </w:r>
          </w:p>
        </w:tc>
        <w:tc>
          <w:tcPr>
            <w:tcW w:w="476" w:type="dxa"/>
            <w:tcBorders>
              <w:top w:val="nil"/>
              <w:left w:val="nil"/>
              <w:bottom w:val="single" w:sz="4" w:space="0" w:color="auto"/>
              <w:right w:val="single" w:sz="4" w:space="0" w:color="auto"/>
            </w:tcBorders>
            <w:shd w:val="clear" w:color="auto" w:fill="auto"/>
            <w:noWrap/>
          </w:tcPr>
          <w:p w14:paraId="2516BD8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472D416" w14:textId="288B3284"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w:t>
            </w:r>
            <w:r w:rsidR="00004B88" w:rsidRPr="00B7644B">
              <w:rPr>
                <w:rFonts w:asciiTheme="minorHAnsi" w:hAnsiTheme="minorHAnsi" w:cstheme="minorHAnsi"/>
                <w:sz w:val="20"/>
              </w:rPr>
              <w:t>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43F589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36516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7DEA1D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2F33D0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79D8F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584586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84A0DAD" w14:textId="77777777" w:rsidTr="00B54D2B">
        <w:trPr>
          <w:trHeight w:val="179"/>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237D9F5"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89</w:t>
            </w:r>
          </w:p>
        </w:tc>
        <w:tc>
          <w:tcPr>
            <w:tcW w:w="3378" w:type="dxa"/>
            <w:tcBorders>
              <w:top w:val="single" w:sz="4" w:space="0" w:color="auto"/>
              <w:left w:val="nil"/>
              <w:bottom w:val="single" w:sz="4" w:space="0" w:color="auto"/>
              <w:right w:val="single" w:sz="4" w:space="0" w:color="000000"/>
            </w:tcBorders>
            <w:shd w:val="clear" w:color="auto" w:fill="auto"/>
          </w:tcPr>
          <w:p w14:paraId="53B15A4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CIASTKA BISZKOPTOWE Z GALARETKĄ  </w:t>
            </w:r>
          </w:p>
        </w:tc>
        <w:tc>
          <w:tcPr>
            <w:tcW w:w="476" w:type="dxa"/>
            <w:tcBorders>
              <w:top w:val="nil"/>
              <w:left w:val="nil"/>
              <w:bottom w:val="single" w:sz="4" w:space="0" w:color="auto"/>
              <w:right w:val="single" w:sz="4" w:space="0" w:color="auto"/>
            </w:tcBorders>
            <w:shd w:val="clear" w:color="auto" w:fill="auto"/>
            <w:noWrap/>
          </w:tcPr>
          <w:p w14:paraId="55E2350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21A484E" w14:textId="30715259"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w:t>
            </w:r>
            <w:r w:rsidR="00004B88" w:rsidRPr="00B7644B">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554B99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E60CD3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2AD9E6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A1E28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7D29F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6BFD48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C3911F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BFB6144"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90</w:t>
            </w:r>
          </w:p>
        </w:tc>
        <w:tc>
          <w:tcPr>
            <w:tcW w:w="3378" w:type="dxa"/>
            <w:tcBorders>
              <w:top w:val="single" w:sz="4" w:space="0" w:color="auto"/>
              <w:left w:val="nil"/>
              <w:bottom w:val="single" w:sz="4" w:space="0" w:color="auto"/>
              <w:right w:val="single" w:sz="4" w:space="0" w:color="000000"/>
            </w:tcBorders>
            <w:shd w:val="clear" w:color="auto" w:fill="auto"/>
          </w:tcPr>
          <w:p w14:paraId="35CF491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CIASTKA KRUCHE MARKIZY,  RÓŻNE SMAKI</w:t>
            </w:r>
          </w:p>
        </w:tc>
        <w:tc>
          <w:tcPr>
            <w:tcW w:w="476" w:type="dxa"/>
            <w:tcBorders>
              <w:top w:val="nil"/>
              <w:left w:val="nil"/>
              <w:bottom w:val="single" w:sz="4" w:space="0" w:color="auto"/>
              <w:right w:val="single" w:sz="4" w:space="0" w:color="auto"/>
            </w:tcBorders>
            <w:shd w:val="clear" w:color="auto" w:fill="auto"/>
            <w:noWrap/>
          </w:tcPr>
          <w:p w14:paraId="6C34CE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0E107B7" w14:textId="35FE09E2"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w:t>
            </w:r>
            <w:r w:rsidR="00004B88" w:rsidRPr="00B7644B">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F1CDB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E6E0EA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F35958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B5587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0FCEEE"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E826A6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90D9C4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473FAA4"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91</w:t>
            </w:r>
          </w:p>
        </w:tc>
        <w:tc>
          <w:tcPr>
            <w:tcW w:w="3378" w:type="dxa"/>
            <w:tcBorders>
              <w:top w:val="single" w:sz="4" w:space="0" w:color="auto"/>
              <w:left w:val="nil"/>
              <w:bottom w:val="single" w:sz="4" w:space="0" w:color="auto"/>
              <w:right w:val="single" w:sz="4" w:space="0" w:color="000000"/>
            </w:tcBorders>
            <w:shd w:val="clear" w:color="auto" w:fill="auto"/>
          </w:tcPr>
          <w:p w14:paraId="0063365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Herbata  czarna saszetki </w:t>
            </w:r>
            <w:proofErr w:type="spellStart"/>
            <w:r w:rsidRPr="00B7644B">
              <w:rPr>
                <w:rFonts w:asciiTheme="minorHAnsi" w:hAnsiTheme="minorHAnsi" w:cstheme="minorHAnsi"/>
                <w:sz w:val="20"/>
              </w:rPr>
              <w:t>Basilur</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Ahmad</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Tea</w:t>
            </w:r>
            <w:proofErr w:type="spellEnd"/>
            <w:r w:rsidRPr="00B7644B">
              <w:rPr>
                <w:rFonts w:asciiTheme="minorHAnsi" w:hAnsiTheme="minorHAnsi" w:cstheme="minorHAnsi"/>
                <w:sz w:val="20"/>
              </w:rPr>
              <w:t xml:space="preserve">, Sir Williams, </w:t>
            </w:r>
            <w:proofErr w:type="spellStart"/>
            <w:r w:rsidRPr="00B7644B">
              <w:rPr>
                <w:rFonts w:asciiTheme="minorHAnsi" w:hAnsiTheme="minorHAnsi" w:cstheme="minorHAnsi"/>
                <w:sz w:val="20"/>
              </w:rPr>
              <w:t>Dilmah</w:t>
            </w:r>
            <w:proofErr w:type="spellEnd"/>
            <w:r w:rsidRPr="00B7644B">
              <w:rPr>
                <w:rFonts w:asciiTheme="minorHAnsi" w:hAnsiTheme="minorHAnsi" w:cstheme="minorHAnsi"/>
                <w:sz w:val="20"/>
              </w:rPr>
              <w:t>, op.100 szt.</w:t>
            </w:r>
          </w:p>
        </w:tc>
        <w:tc>
          <w:tcPr>
            <w:tcW w:w="476" w:type="dxa"/>
            <w:tcBorders>
              <w:top w:val="nil"/>
              <w:left w:val="nil"/>
              <w:bottom w:val="single" w:sz="4" w:space="0" w:color="auto"/>
              <w:right w:val="single" w:sz="4" w:space="0" w:color="auto"/>
            </w:tcBorders>
            <w:shd w:val="clear" w:color="auto" w:fill="auto"/>
            <w:noWrap/>
          </w:tcPr>
          <w:p w14:paraId="7928ED3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32204A1E" w14:textId="65A8DFC5"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BC836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AE13D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040A6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0F7E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62113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23AE91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80C951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A30559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92</w:t>
            </w:r>
          </w:p>
        </w:tc>
        <w:tc>
          <w:tcPr>
            <w:tcW w:w="3378" w:type="dxa"/>
            <w:tcBorders>
              <w:top w:val="single" w:sz="4" w:space="0" w:color="auto"/>
              <w:left w:val="nil"/>
              <w:bottom w:val="single" w:sz="4" w:space="0" w:color="auto"/>
              <w:right w:val="single" w:sz="4" w:space="0" w:color="000000"/>
            </w:tcBorders>
            <w:shd w:val="clear" w:color="auto" w:fill="auto"/>
          </w:tcPr>
          <w:p w14:paraId="1B502B8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Herbata czarna Kopertki </w:t>
            </w:r>
            <w:proofErr w:type="spellStart"/>
            <w:r w:rsidRPr="00B7644B">
              <w:rPr>
                <w:rFonts w:asciiTheme="minorHAnsi" w:hAnsiTheme="minorHAnsi" w:cstheme="minorHAnsi"/>
                <w:sz w:val="20"/>
              </w:rPr>
              <w:t>Basilur</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Ahmad</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Tea</w:t>
            </w:r>
            <w:proofErr w:type="spellEnd"/>
            <w:r w:rsidRPr="00B7644B">
              <w:rPr>
                <w:rFonts w:asciiTheme="minorHAnsi" w:hAnsiTheme="minorHAnsi" w:cstheme="minorHAnsi"/>
                <w:sz w:val="20"/>
              </w:rPr>
              <w:t xml:space="preserve">, Sir Williams, </w:t>
            </w:r>
            <w:proofErr w:type="spellStart"/>
            <w:r w:rsidRPr="00B7644B">
              <w:rPr>
                <w:rFonts w:asciiTheme="minorHAnsi" w:hAnsiTheme="minorHAnsi" w:cstheme="minorHAnsi"/>
                <w:sz w:val="20"/>
              </w:rPr>
              <w:t>Dilmah</w:t>
            </w:r>
            <w:proofErr w:type="spellEnd"/>
            <w:r w:rsidRPr="00B7644B">
              <w:rPr>
                <w:rFonts w:asciiTheme="minorHAnsi" w:hAnsiTheme="minorHAnsi" w:cstheme="minorHAnsi"/>
                <w:sz w:val="20"/>
              </w:rPr>
              <w:t>, op.60 szt.  o smakach np..: pomarańcza i imbir; cytryna i limonka; mango i truskawka; czarna porzeczka, malina; karmel.</w:t>
            </w:r>
          </w:p>
        </w:tc>
        <w:tc>
          <w:tcPr>
            <w:tcW w:w="476" w:type="dxa"/>
            <w:tcBorders>
              <w:top w:val="nil"/>
              <w:left w:val="nil"/>
              <w:bottom w:val="single" w:sz="4" w:space="0" w:color="auto"/>
              <w:right w:val="single" w:sz="4" w:space="0" w:color="auto"/>
            </w:tcBorders>
            <w:shd w:val="clear" w:color="auto" w:fill="auto"/>
            <w:noWrap/>
          </w:tcPr>
          <w:p w14:paraId="6DA2407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0490FDF0" w14:textId="67EC9B41"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96AA3D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B1C96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2C657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2099B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B5FA3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4BF54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6EDE35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5C011A3"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93</w:t>
            </w:r>
          </w:p>
        </w:tc>
        <w:tc>
          <w:tcPr>
            <w:tcW w:w="3378" w:type="dxa"/>
            <w:tcBorders>
              <w:top w:val="single" w:sz="4" w:space="0" w:color="auto"/>
              <w:left w:val="nil"/>
              <w:bottom w:val="single" w:sz="4" w:space="0" w:color="auto"/>
              <w:right w:val="single" w:sz="4" w:space="0" w:color="000000"/>
            </w:tcBorders>
            <w:shd w:val="clear" w:color="auto" w:fill="auto"/>
          </w:tcPr>
          <w:p w14:paraId="047146F3" w14:textId="77777777" w:rsidR="00004B88" w:rsidRPr="00004B88" w:rsidRDefault="00004B88" w:rsidP="00B54D2B">
            <w:pPr>
              <w:spacing w:before="100" w:beforeAutospacing="1" w:after="100" w:afterAutospacing="1" w:line="240" w:lineRule="auto"/>
              <w:jc w:val="center"/>
              <w:rPr>
                <w:rFonts w:asciiTheme="minorHAnsi" w:hAnsiTheme="minorHAnsi" w:cstheme="minorHAnsi"/>
                <w:sz w:val="20"/>
                <w:lang w:val="en-GB"/>
              </w:rPr>
            </w:pPr>
            <w:proofErr w:type="spellStart"/>
            <w:r w:rsidRPr="00004B88">
              <w:rPr>
                <w:rFonts w:asciiTheme="minorHAnsi" w:hAnsiTheme="minorHAnsi" w:cstheme="minorHAnsi"/>
                <w:sz w:val="20"/>
                <w:lang w:val="en-GB"/>
              </w:rPr>
              <w:t>Herbata</w:t>
            </w:r>
            <w:proofErr w:type="spellEnd"/>
            <w:r w:rsidRPr="00004B88">
              <w:rPr>
                <w:rFonts w:asciiTheme="minorHAnsi" w:hAnsiTheme="minorHAnsi" w:cstheme="minorHAnsi"/>
                <w:sz w:val="20"/>
                <w:lang w:val="en-GB"/>
              </w:rPr>
              <w:t xml:space="preserve">  Earl Gray, </w:t>
            </w:r>
            <w:proofErr w:type="spellStart"/>
            <w:r w:rsidRPr="00004B88">
              <w:rPr>
                <w:rFonts w:asciiTheme="minorHAnsi" w:hAnsiTheme="minorHAnsi" w:cstheme="minorHAnsi"/>
                <w:sz w:val="20"/>
                <w:lang w:val="en-GB"/>
              </w:rPr>
              <w:t>Basilur</w:t>
            </w:r>
            <w:proofErr w:type="spellEnd"/>
            <w:r w:rsidRPr="00004B88">
              <w:rPr>
                <w:rFonts w:asciiTheme="minorHAnsi" w:hAnsiTheme="minorHAnsi" w:cstheme="minorHAnsi"/>
                <w:sz w:val="20"/>
                <w:lang w:val="en-GB"/>
              </w:rPr>
              <w:t xml:space="preserve">, Ahmad Tea, Sir Williams, Dilmah, </w:t>
            </w:r>
            <w:proofErr w:type="spellStart"/>
            <w:r w:rsidRPr="00004B88">
              <w:rPr>
                <w:rFonts w:asciiTheme="minorHAnsi" w:hAnsiTheme="minorHAnsi" w:cstheme="minorHAnsi"/>
                <w:sz w:val="20"/>
                <w:lang w:val="en-GB"/>
              </w:rPr>
              <w:t>kopertki</w:t>
            </w:r>
            <w:proofErr w:type="spellEnd"/>
            <w:r w:rsidRPr="00004B88">
              <w:rPr>
                <w:rFonts w:asciiTheme="minorHAnsi" w:hAnsiTheme="minorHAnsi" w:cstheme="minorHAnsi"/>
                <w:sz w:val="20"/>
                <w:lang w:val="en-GB"/>
              </w:rPr>
              <w:t xml:space="preserve"> op. 25 </w:t>
            </w:r>
            <w:proofErr w:type="spellStart"/>
            <w:r w:rsidRPr="00004B88">
              <w:rPr>
                <w:rFonts w:asciiTheme="minorHAnsi" w:hAnsiTheme="minorHAnsi" w:cstheme="minorHAnsi"/>
                <w:sz w:val="20"/>
                <w:lang w:val="en-GB"/>
              </w:rPr>
              <w:t>szt</w:t>
            </w:r>
            <w:proofErr w:type="spellEnd"/>
            <w:r w:rsidRPr="00004B88">
              <w:rPr>
                <w:rFonts w:asciiTheme="minorHAnsi" w:hAnsiTheme="minorHAnsi" w:cstheme="minorHAnsi"/>
                <w:sz w:val="20"/>
                <w:lang w:val="en-GB"/>
              </w:rPr>
              <w:t>.</w:t>
            </w:r>
          </w:p>
        </w:tc>
        <w:tc>
          <w:tcPr>
            <w:tcW w:w="476" w:type="dxa"/>
            <w:tcBorders>
              <w:top w:val="nil"/>
              <w:left w:val="nil"/>
              <w:bottom w:val="single" w:sz="4" w:space="0" w:color="auto"/>
              <w:right w:val="single" w:sz="4" w:space="0" w:color="auto"/>
            </w:tcBorders>
            <w:shd w:val="clear" w:color="auto" w:fill="auto"/>
            <w:noWrap/>
          </w:tcPr>
          <w:p w14:paraId="08BB9C9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2073FFB0" w14:textId="1E6CC597"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D24D5D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92B3BF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A9584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ACE0A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3260E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3BD0EC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ECF781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F37F0D4"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94</w:t>
            </w:r>
          </w:p>
        </w:tc>
        <w:tc>
          <w:tcPr>
            <w:tcW w:w="3378" w:type="dxa"/>
            <w:tcBorders>
              <w:top w:val="single" w:sz="4" w:space="0" w:color="auto"/>
              <w:left w:val="nil"/>
              <w:bottom w:val="single" w:sz="4" w:space="0" w:color="auto"/>
              <w:right w:val="single" w:sz="4" w:space="0" w:color="000000"/>
            </w:tcBorders>
            <w:shd w:val="clear" w:color="auto" w:fill="auto"/>
          </w:tcPr>
          <w:p w14:paraId="401EB5A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KAWA MIELONA W OPAKOWANIACH </w:t>
            </w:r>
          </w:p>
        </w:tc>
        <w:tc>
          <w:tcPr>
            <w:tcW w:w="476" w:type="dxa"/>
            <w:tcBorders>
              <w:top w:val="nil"/>
              <w:left w:val="nil"/>
              <w:bottom w:val="single" w:sz="4" w:space="0" w:color="auto"/>
              <w:right w:val="single" w:sz="4" w:space="0" w:color="auto"/>
            </w:tcBorders>
            <w:shd w:val="clear" w:color="auto" w:fill="auto"/>
            <w:noWrap/>
          </w:tcPr>
          <w:p w14:paraId="752CA4A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CB6AA8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6BA19D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C7D806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B2E3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BE48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DD7B8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BD894C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B9E3167" w14:textId="77777777" w:rsidTr="00B54D2B">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0062B"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95</w:t>
            </w:r>
          </w:p>
        </w:tc>
        <w:tc>
          <w:tcPr>
            <w:tcW w:w="3378" w:type="dxa"/>
            <w:tcBorders>
              <w:top w:val="single" w:sz="4" w:space="0" w:color="auto"/>
              <w:left w:val="nil"/>
              <w:bottom w:val="single" w:sz="4" w:space="0" w:color="auto"/>
              <w:right w:val="single" w:sz="4" w:space="0" w:color="000000"/>
            </w:tcBorders>
            <w:shd w:val="clear" w:color="auto" w:fill="auto"/>
          </w:tcPr>
          <w:p w14:paraId="3B396F6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KAWA ROZPUSZCZALNA W SŁOIKU </w:t>
            </w:r>
          </w:p>
        </w:tc>
        <w:tc>
          <w:tcPr>
            <w:tcW w:w="476" w:type="dxa"/>
            <w:tcBorders>
              <w:top w:val="single" w:sz="4" w:space="0" w:color="auto"/>
              <w:left w:val="nil"/>
              <w:bottom w:val="single" w:sz="4" w:space="0" w:color="auto"/>
              <w:right w:val="single" w:sz="4" w:space="0" w:color="auto"/>
            </w:tcBorders>
            <w:shd w:val="clear" w:color="auto" w:fill="auto"/>
            <w:noWrap/>
          </w:tcPr>
          <w:p w14:paraId="257446D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8CF9B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F80CF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BAE36B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576C98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1E03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86AAC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C531D7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5E450B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EDA07E0"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96</w:t>
            </w:r>
          </w:p>
        </w:tc>
        <w:tc>
          <w:tcPr>
            <w:tcW w:w="3378" w:type="dxa"/>
            <w:tcBorders>
              <w:top w:val="single" w:sz="4" w:space="0" w:color="auto"/>
              <w:left w:val="nil"/>
              <w:bottom w:val="single" w:sz="4" w:space="0" w:color="auto"/>
              <w:right w:val="single" w:sz="4" w:space="0" w:color="000000"/>
            </w:tcBorders>
            <w:shd w:val="clear" w:color="auto" w:fill="auto"/>
          </w:tcPr>
          <w:p w14:paraId="2D6CCC7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Kawa ziarnista, </w:t>
            </w:r>
            <w:proofErr w:type="spellStart"/>
            <w:r w:rsidRPr="00B7644B">
              <w:rPr>
                <w:rFonts w:asciiTheme="minorHAnsi" w:hAnsiTheme="minorHAnsi" w:cstheme="minorHAnsi"/>
                <w:sz w:val="20"/>
              </w:rPr>
              <w:t>Lavazza</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Illy</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Pellini</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Kimbo</w:t>
            </w:r>
            <w:proofErr w:type="spellEnd"/>
            <w:r w:rsidRPr="00B7644B">
              <w:rPr>
                <w:rFonts w:asciiTheme="minorHAnsi" w:hAnsiTheme="minorHAnsi" w:cstheme="minorHAnsi"/>
                <w:sz w:val="20"/>
              </w:rPr>
              <w:t xml:space="preserve"> kraj palenia Włochy, miesz</w:t>
            </w:r>
            <w:r>
              <w:rPr>
                <w:rFonts w:asciiTheme="minorHAnsi" w:hAnsiTheme="minorHAnsi" w:cstheme="minorHAnsi"/>
                <w:sz w:val="20"/>
              </w:rPr>
              <w:t xml:space="preserve">anka ziaren-skład: 100% </w:t>
            </w:r>
            <w:proofErr w:type="spellStart"/>
            <w:r>
              <w:rPr>
                <w:rFonts w:asciiTheme="minorHAnsi" w:hAnsiTheme="minorHAnsi" w:cstheme="minorHAnsi"/>
                <w:sz w:val="20"/>
              </w:rPr>
              <w:t>arabika</w:t>
            </w:r>
            <w:proofErr w:type="spellEnd"/>
            <w:r w:rsidRPr="00B7644B">
              <w:rPr>
                <w:rFonts w:asciiTheme="minorHAnsi" w:hAnsiTheme="minorHAnsi" w:cstheme="minorHAnsi"/>
                <w:sz w:val="20"/>
              </w:rPr>
              <w:t>, intensywność minimum 7/10</w:t>
            </w:r>
          </w:p>
        </w:tc>
        <w:tc>
          <w:tcPr>
            <w:tcW w:w="476" w:type="dxa"/>
            <w:tcBorders>
              <w:top w:val="nil"/>
              <w:left w:val="nil"/>
              <w:bottom w:val="single" w:sz="4" w:space="0" w:color="auto"/>
              <w:right w:val="single" w:sz="4" w:space="0" w:color="auto"/>
            </w:tcBorders>
            <w:shd w:val="clear" w:color="auto" w:fill="auto"/>
            <w:noWrap/>
          </w:tcPr>
          <w:p w14:paraId="41ED55B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8FD13F5" w14:textId="63106A99"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r w:rsidR="00004B88" w:rsidRPr="00B7644B">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FF381B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BC4DA1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EEB70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F0AD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401AC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4F07A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BE597C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2F9D3FA"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97</w:t>
            </w:r>
          </w:p>
        </w:tc>
        <w:tc>
          <w:tcPr>
            <w:tcW w:w="3378" w:type="dxa"/>
            <w:tcBorders>
              <w:top w:val="single" w:sz="4" w:space="0" w:color="auto"/>
              <w:left w:val="nil"/>
              <w:bottom w:val="single" w:sz="4" w:space="0" w:color="auto"/>
              <w:right w:val="single" w:sz="4" w:space="0" w:color="000000"/>
            </w:tcBorders>
            <w:shd w:val="clear" w:color="auto" w:fill="auto"/>
          </w:tcPr>
          <w:p w14:paraId="6545E09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30-50 kostek lekkiej, delikatnej pianki w kruc</w:t>
            </w:r>
            <w:r>
              <w:rPr>
                <w:rFonts w:asciiTheme="minorHAnsi" w:hAnsiTheme="minorHAnsi" w:cstheme="minorHAnsi"/>
                <w:sz w:val="20"/>
              </w:rPr>
              <w:t>hej czekoladzie - różne smak np</w:t>
            </w:r>
            <w:r w:rsidRPr="00B7644B">
              <w:rPr>
                <w:rFonts w:asciiTheme="minorHAnsi" w:hAnsiTheme="minorHAnsi" w:cstheme="minorHAnsi"/>
                <w:sz w:val="20"/>
              </w:rPr>
              <w:t xml:space="preserve">.: waniliowe, śmietankowe, czekoladowe, cytrynowe), waga kostki min. 10 g  </w:t>
            </w:r>
          </w:p>
        </w:tc>
        <w:tc>
          <w:tcPr>
            <w:tcW w:w="476" w:type="dxa"/>
            <w:tcBorders>
              <w:top w:val="nil"/>
              <w:left w:val="nil"/>
              <w:bottom w:val="single" w:sz="4" w:space="0" w:color="auto"/>
              <w:right w:val="single" w:sz="4" w:space="0" w:color="auto"/>
            </w:tcBorders>
            <w:shd w:val="clear" w:color="auto" w:fill="auto"/>
            <w:noWrap/>
          </w:tcPr>
          <w:p w14:paraId="44C587E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8FB5F3D" w14:textId="4629DF1C"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2</w:t>
            </w:r>
            <w:r w:rsidR="00004B88" w:rsidRPr="00B7644B">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E819B7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D35610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D7D94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AB7582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6BE98F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8FEA3F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3A1D46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1FC3444"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98</w:t>
            </w:r>
          </w:p>
        </w:tc>
        <w:tc>
          <w:tcPr>
            <w:tcW w:w="3378" w:type="dxa"/>
            <w:tcBorders>
              <w:top w:val="single" w:sz="4" w:space="0" w:color="auto"/>
              <w:left w:val="nil"/>
              <w:bottom w:val="single" w:sz="4" w:space="0" w:color="auto"/>
              <w:right w:val="single" w:sz="4" w:space="0" w:color="000000"/>
            </w:tcBorders>
            <w:shd w:val="clear" w:color="auto" w:fill="auto"/>
          </w:tcPr>
          <w:p w14:paraId="436DC4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SOK  100% KARTON RÓŻNE SMAKI dostępne w aktualnej ofercie handlowej producenta </w:t>
            </w:r>
            <w:proofErr w:type="spellStart"/>
            <w:r w:rsidRPr="00B7644B">
              <w:rPr>
                <w:rFonts w:asciiTheme="minorHAnsi" w:hAnsiTheme="minorHAnsi" w:cstheme="minorHAnsi"/>
                <w:sz w:val="20"/>
              </w:rPr>
              <w:t>Cappy</w:t>
            </w:r>
            <w:proofErr w:type="spellEnd"/>
            <w:r w:rsidRPr="00B7644B">
              <w:rPr>
                <w:rFonts w:asciiTheme="minorHAnsi" w:hAnsiTheme="minorHAnsi" w:cstheme="minorHAnsi"/>
                <w:sz w:val="20"/>
              </w:rPr>
              <w:t>, Hortex, Fortuna</w:t>
            </w:r>
          </w:p>
        </w:tc>
        <w:tc>
          <w:tcPr>
            <w:tcW w:w="476" w:type="dxa"/>
            <w:tcBorders>
              <w:top w:val="nil"/>
              <w:left w:val="nil"/>
              <w:bottom w:val="single" w:sz="4" w:space="0" w:color="auto"/>
              <w:right w:val="single" w:sz="4" w:space="0" w:color="auto"/>
            </w:tcBorders>
            <w:shd w:val="clear" w:color="auto" w:fill="auto"/>
            <w:noWrap/>
          </w:tcPr>
          <w:p w14:paraId="650745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3020601" w14:textId="582B078A"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w:t>
            </w:r>
            <w:r w:rsidR="00004B88" w:rsidRPr="00B7644B">
              <w:rPr>
                <w:rFonts w:asciiTheme="minorHAnsi" w:hAnsiTheme="minorHAnsi" w:cstheme="minorHAnsi"/>
                <w:sz w:val="20"/>
              </w:rPr>
              <w:t>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FAD51A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721F56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CCFDD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D83F28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9FBE0A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E789E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44AD872" w14:textId="77777777" w:rsidTr="00B54D2B">
        <w:trPr>
          <w:trHeight w:val="187"/>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25D8473"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99</w:t>
            </w:r>
          </w:p>
        </w:tc>
        <w:tc>
          <w:tcPr>
            <w:tcW w:w="3378" w:type="dxa"/>
            <w:tcBorders>
              <w:top w:val="single" w:sz="4" w:space="0" w:color="auto"/>
              <w:left w:val="nil"/>
              <w:bottom w:val="single" w:sz="4" w:space="0" w:color="auto"/>
              <w:right w:val="single" w:sz="4" w:space="0" w:color="000000"/>
            </w:tcBorders>
            <w:shd w:val="clear" w:color="auto" w:fill="auto"/>
          </w:tcPr>
          <w:p w14:paraId="18AF09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Tortilla 30 cm</w:t>
            </w:r>
          </w:p>
        </w:tc>
        <w:tc>
          <w:tcPr>
            <w:tcW w:w="476" w:type="dxa"/>
            <w:tcBorders>
              <w:top w:val="nil"/>
              <w:left w:val="nil"/>
              <w:bottom w:val="single" w:sz="4" w:space="0" w:color="auto"/>
              <w:right w:val="single" w:sz="4" w:space="0" w:color="auto"/>
            </w:tcBorders>
            <w:shd w:val="clear" w:color="auto" w:fill="auto"/>
            <w:noWrap/>
          </w:tcPr>
          <w:p w14:paraId="0E0264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0CDEAE7B" w14:textId="27E7A5EC"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7</w:t>
            </w:r>
            <w:r w:rsidR="00004B88" w:rsidRPr="00B7644B">
              <w:rPr>
                <w:rFonts w:asciiTheme="minorHAnsi" w:hAnsiTheme="minorHAnsi" w:cstheme="minorHAnsi"/>
                <w:sz w:val="20"/>
              </w:rPr>
              <w:t>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5D84AA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5B585D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DC95B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C6997E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9F558C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45AA3C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53F9F96" w14:textId="77777777" w:rsidTr="00B54D2B">
        <w:trPr>
          <w:trHeight w:val="24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5E799D"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100</w:t>
            </w:r>
          </w:p>
        </w:tc>
        <w:tc>
          <w:tcPr>
            <w:tcW w:w="3378" w:type="dxa"/>
            <w:tcBorders>
              <w:top w:val="single" w:sz="4" w:space="0" w:color="auto"/>
              <w:left w:val="nil"/>
              <w:bottom w:val="single" w:sz="4" w:space="0" w:color="auto"/>
              <w:right w:val="single" w:sz="4" w:space="0" w:color="000000"/>
            </w:tcBorders>
            <w:shd w:val="clear" w:color="auto" w:fill="auto"/>
          </w:tcPr>
          <w:p w14:paraId="716C3A9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Tortilla 20 cm</w:t>
            </w:r>
          </w:p>
        </w:tc>
        <w:tc>
          <w:tcPr>
            <w:tcW w:w="476" w:type="dxa"/>
            <w:tcBorders>
              <w:top w:val="nil"/>
              <w:left w:val="nil"/>
              <w:bottom w:val="single" w:sz="4" w:space="0" w:color="auto"/>
              <w:right w:val="single" w:sz="4" w:space="0" w:color="auto"/>
            </w:tcBorders>
            <w:shd w:val="clear" w:color="auto" w:fill="auto"/>
            <w:noWrap/>
          </w:tcPr>
          <w:p w14:paraId="6010F31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054BC9B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70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7859EE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C2E240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12973D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4DE1A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D5FE9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894885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A9F9A8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4DA350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101</w:t>
            </w:r>
          </w:p>
        </w:tc>
        <w:tc>
          <w:tcPr>
            <w:tcW w:w="3378" w:type="dxa"/>
            <w:tcBorders>
              <w:top w:val="single" w:sz="4" w:space="0" w:color="auto"/>
              <w:left w:val="nil"/>
              <w:bottom w:val="single" w:sz="4" w:space="0" w:color="auto"/>
              <w:right w:val="single" w:sz="4" w:space="0" w:color="000000"/>
            </w:tcBorders>
            <w:shd w:val="clear" w:color="auto" w:fill="auto"/>
          </w:tcPr>
          <w:p w14:paraId="6230366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Galaretka niskosłodzona różne smaki dostępne w aktualnej ofercie handlowej producenta wskazanego przez Wykonawcę </w:t>
            </w:r>
          </w:p>
        </w:tc>
        <w:tc>
          <w:tcPr>
            <w:tcW w:w="476" w:type="dxa"/>
            <w:tcBorders>
              <w:top w:val="nil"/>
              <w:left w:val="nil"/>
              <w:bottom w:val="single" w:sz="4" w:space="0" w:color="auto"/>
              <w:right w:val="single" w:sz="4" w:space="0" w:color="auto"/>
            </w:tcBorders>
            <w:shd w:val="clear" w:color="auto" w:fill="auto"/>
            <w:noWrap/>
          </w:tcPr>
          <w:p w14:paraId="6EA44C2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300B92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6FE047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FF30E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03498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27E04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D4254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0A665E3"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13B48A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7F8A1B0"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102</w:t>
            </w:r>
          </w:p>
        </w:tc>
        <w:tc>
          <w:tcPr>
            <w:tcW w:w="3378" w:type="dxa"/>
            <w:tcBorders>
              <w:top w:val="single" w:sz="4" w:space="0" w:color="auto"/>
              <w:left w:val="nil"/>
              <w:bottom w:val="single" w:sz="4" w:space="0" w:color="auto"/>
              <w:right w:val="single" w:sz="4" w:space="0" w:color="000000"/>
            </w:tcBorders>
            <w:shd w:val="clear" w:color="auto" w:fill="auto"/>
          </w:tcPr>
          <w:p w14:paraId="385F92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Kwasek cytrynowy op. 0,02kg</w:t>
            </w:r>
          </w:p>
        </w:tc>
        <w:tc>
          <w:tcPr>
            <w:tcW w:w="476" w:type="dxa"/>
            <w:tcBorders>
              <w:top w:val="nil"/>
              <w:left w:val="nil"/>
              <w:bottom w:val="single" w:sz="4" w:space="0" w:color="auto"/>
              <w:right w:val="single" w:sz="4" w:space="0" w:color="auto"/>
            </w:tcBorders>
            <w:shd w:val="clear" w:color="auto" w:fill="auto"/>
            <w:noWrap/>
          </w:tcPr>
          <w:p w14:paraId="4587606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758B30E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7E0F38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BEC410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186F36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3350D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8B10CF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B4B424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1C9979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A5EBACF"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103</w:t>
            </w:r>
          </w:p>
        </w:tc>
        <w:tc>
          <w:tcPr>
            <w:tcW w:w="3378" w:type="dxa"/>
            <w:tcBorders>
              <w:top w:val="single" w:sz="4" w:space="0" w:color="auto"/>
              <w:left w:val="nil"/>
              <w:bottom w:val="single" w:sz="4" w:space="0" w:color="auto"/>
              <w:right w:val="single" w:sz="4" w:space="0" w:color="000000"/>
            </w:tcBorders>
            <w:shd w:val="clear" w:color="auto" w:fill="auto"/>
          </w:tcPr>
          <w:p w14:paraId="6F315B2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Barszcz biały  op. 0,05 kg.</w:t>
            </w:r>
          </w:p>
        </w:tc>
        <w:tc>
          <w:tcPr>
            <w:tcW w:w="476" w:type="dxa"/>
            <w:tcBorders>
              <w:top w:val="nil"/>
              <w:left w:val="nil"/>
              <w:bottom w:val="single" w:sz="4" w:space="0" w:color="auto"/>
              <w:right w:val="single" w:sz="4" w:space="0" w:color="auto"/>
            </w:tcBorders>
            <w:shd w:val="clear" w:color="auto" w:fill="auto"/>
            <w:noWrap/>
          </w:tcPr>
          <w:p w14:paraId="538304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643FE7C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90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2AC855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83C9E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DE542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47CAD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3E49F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0A76B3C"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59E11F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DCA526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104</w:t>
            </w:r>
          </w:p>
        </w:tc>
        <w:tc>
          <w:tcPr>
            <w:tcW w:w="3378" w:type="dxa"/>
            <w:tcBorders>
              <w:top w:val="single" w:sz="4" w:space="0" w:color="auto"/>
              <w:left w:val="nil"/>
              <w:bottom w:val="single" w:sz="4" w:space="0" w:color="auto"/>
              <w:right w:val="single" w:sz="4" w:space="0" w:color="000000"/>
            </w:tcBorders>
            <w:shd w:val="clear" w:color="auto" w:fill="auto"/>
          </w:tcPr>
          <w:p w14:paraId="75C9169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Żurek op. 0,05kg</w:t>
            </w:r>
          </w:p>
        </w:tc>
        <w:tc>
          <w:tcPr>
            <w:tcW w:w="476" w:type="dxa"/>
            <w:tcBorders>
              <w:top w:val="nil"/>
              <w:left w:val="nil"/>
              <w:bottom w:val="single" w:sz="4" w:space="0" w:color="auto"/>
              <w:right w:val="single" w:sz="4" w:space="0" w:color="auto"/>
            </w:tcBorders>
            <w:shd w:val="clear" w:color="auto" w:fill="auto"/>
            <w:noWrap/>
          </w:tcPr>
          <w:p w14:paraId="3E75AC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437A324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1E711B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89EE64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F615D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B12C0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F2EE9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AB8263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86D3C6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C25489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105</w:t>
            </w:r>
          </w:p>
        </w:tc>
        <w:tc>
          <w:tcPr>
            <w:tcW w:w="3378" w:type="dxa"/>
            <w:tcBorders>
              <w:top w:val="single" w:sz="4" w:space="0" w:color="auto"/>
              <w:left w:val="nil"/>
              <w:bottom w:val="single" w:sz="4" w:space="0" w:color="auto"/>
              <w:right w:val="single" w:sz="4" w:space="0" w:color="000000"/>
            </w:tcBorders>
            <w:shd w:val="clear" w:color="auto" w:fill="auto"/>
          </w:tcPr>
          <w:p w14:paraId="4D5DAFE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Czekolada biała op. 0,10 kg.</w:t>
            </w:r>
          </w:p>
        </w:tc>
        <w:tc>
          <w:tcPr>
            <w:tcW w:w="476" w:type="dxa"/>
            <w:tcBorders>
              <w:top w:val="nil"/>
              <w:left w:val="nil"/>
              <w:bottom w:val="single" w:sz="4" w:space="0" w:color="auto"/>
              <w:right w:val="single" w:sz="4" w:space="0" w:color="auto"/>
            </w:tcBorders>
            <w:shd w:val="clear" w:color="auto" w:fill="auto"/>
            <w:noWrap/>
          </w:tcPr>
          <w:p w14:paraId="1E32FB5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24E186E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B00681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9A6FC7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3082F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E1E77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CA4F32"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94CF55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04B2B0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1B3634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106</w:t>
            </w:r>
          </w:p>
        </w:tc>
        <w:tc>
          <w:tcPr>
            <w:tcW w:w="3378" w:type="dxa"/>
            <w:tcBorders>
              <w:top w:val="single" w:sz="4" w:space="0" w:color="auto"/>
              <w:left w:val="nil"/>
              <w:bottom w:val="single" w:sz="4" w:space="0" w:color="auto"/>
              <w:right w:val="single" w:sz="4" w:space="0" w:color="000000"/>
            </w:tcBorders>
            <w:shd w:val="clear" w:color="auto" w:fill="auto"/>
          </w:tcPr>
          <w:p w14:paraId="09F3B00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Czekolada gorzka op. 0,10 kg</w:t>
            </w:r>
          </w:p>
        </w:tc>
        <w:tc>
          <w:tcPr>
            <w:tcW w:w="476" w:type="dxa"/>
            <w:tcBorders>
              <w:top w:val="nil"/>
              <w:left w:val="nil"/>
              <w:bottom w:val="single" w:sz="4" w:space="0" w:color="auto"/>
              <w:right w:val="single" w:sz="4" w:space="0" w:color="auto"/>
            </w:tcBorders>
            <w:shd w:val="clear" w:color="auto" w:fill="auto"/>
            <w:noWrap/>
          </w:tcPr>
          <w:p w14:paraId="64B48FF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7E0338D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CA8689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3C17C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0E4D3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9B23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BB056E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702C4F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AFE6C8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EBF33BD"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107</w:t>
            </w:r>
          </w:p>
        </w:tc>
        <w:tc>
          <w:tcPr>
            <w:tcW w:w="3378" w:type="dxa"/>
            <w:tcBorders>
              <w:top w:val="single" w:sz="4" w:space="0" w:color="auto"/>
              <w:left w:val="nil"/>
              <w:bottom w:val="single" w:sz="4" w:space="0" w:color="auto"/>
              <w:right w:val="single" w:sz="4" w:space="0" w:color="000000"/>
            </w:tcBorders>
            <w:shd w:val="clear" w:color="auto" w:fill="auto"/>
          </w:tcPr>
          <w:p w14:paraId="6830C55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Ryż do sushi opak. 0,5kg</w:t>
            </w:r>
          </w:p>
        </w:tc>
        <w:tc>
          <w:tcPr>
            <w:tcW w:w="476" w:type="dxa"/>
            <w:tcBorders>
              <w:top w:val="nil"/>
              <w:left w:val="nil"/>
              <w:bottom w:val="single" w:sz="4" w:space="0" w:color="auto"/>
              <w:right w:val="single" w:sz="4" w:space="0" w:color="auto"/>
            </w:tcBorders>
            <w:shd w:val="clear" w:color="auto" w:fill="auto"/>
            <w:noWrap/>
          </w:tcPr>
          <w:p w14:paraId="320F36C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0CB5558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39EB85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B13BAF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F7DD1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E9628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76484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5BEFD0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2D1833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D958514"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108</w:t>
            </w:r>
          </w:p>
        </w:tc>
        <w:tc>
          <w:tcPr>
            <w:tcW w:w="3378" w:type="dxa"/>
            <w:tcBorders>
              <w:top w:val="single" w:sz="4" w:space="0" w:color="auto"/>
              <w:left w:val="nil"/>
              <w:bottom w:val="single" w:sz="4" w:space="0" w:color="auto"/>
              <w:right w:val="single" w:sz="4" w:space="0" w:color="000000"/>
            </w:tcBorders>
            <w:shd w:val="clear" w:color="auto" w:fill="auto"/>
          </w:tcPr>
          <w:p w14:paraId="2C1F1F9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Algi morskie, listki opak.10 szt.</w:t>
            </w:r>
          </w:p>
        </w:tc>
        <w:tc>
          <w:tcPr>
            <w:tcW w:w="476" w:type="dxa"/>
            <w:tcBorders>
              <w:top w:val="nil"/>
              <w:left w:val="nil"/>
              <w:bottom w:val="single" w:sz="4" w:space="0" w:color="auto"/>
              <w:right w:val="single" w:sz="4" w:space="0" w:color="auto"/>
            </w:tcBorders>
            <w:shd w:val="clear" w:color="auto" w:fill="auto"/>
            <w:noWrap/>
          </w:tcPr>
          <w:p w14:paraId="410CB1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op</w:t>
            </w:r>
            <w:proofErr w:type="spellEnd"/>
          </w:p>
        </w:tc>
        <w:tc>
          <w:tcPr>
            <w:tcW w:w="709" w:type="dxa"/>
            <w:tcBorders>
              <w:top w:val="nil"/>
              <w:left w:val="single" w:sz="4" w:space="0" w:color="auto"/>
              <w:bottom w:val="single" w:sz="4" w:space="0" w:color="auto"/>
              <w:right w:val="single" w:sz="4" w:space="0" w:color="auto"/>
            </w:tcBorders>
            <w:shd w:val="clear" w:color="auto" w:fill="auto"/>
            <w:noWrap/>
          </w:tcPr>
          <w:p w14:paraId="1F05A26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63349B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8A0C41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8F2D1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C1FF4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6A657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EC33B9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1EC054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AA2D440"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109</w:t>
            </w:r>
          </w:p>
        </w:tc>
        <w:tc>
          <w:tcPr>
            <w:tcW w:w="3378" w:type="dxa"/>
            <w:tcBorders>
              <w:top w:val="single" w:sz="4" w:space="0" w:color="auto"/>
              <w:left w:val="nil"/>
              <w:bottom w:val="single" w:sz="4" w:space="0" w:color="auto"/>
              <w:right w:val="single" w:sz="4" w:space="0" w:color="000000"/>
            </w:tcBorders>
            <w:shd w:val="clear" w:color="auto" w:fill="auto"/>
          </w:tcPr>
          <w:p w14:paraId="03B5995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Pieczarki konserwowe kostka opak. </w:t>
            </w:r>
          </w:p>
        </w:tc>
        <w:tc>
          <w:tcPr>
            <w:tcW w:w="476" w:type="dxa"/>
            <w:tcBorders>
              <w:top w:val="nil"/>
              <w:left w:val="nil"/>
              <w:bottom w:val="single" w:sz="4" w:space="0" w:color="auto"/>
              <w:right w:val="single" w:sz="4" w:space="0" w:color="auto"/>
            </w:tcBorders>
            <w:shd w:val="clear" w:color="auto" w:fill="auto"/>
            <w:noWrap/>
          </w:tcPr>
          <w:p w14:paraId="68C9066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308AA0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E6F1F2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80C561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4ED50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74EEA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988CC8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01A744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7CAFCC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693A98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110</w:t>
            </w:r>
          </w:p>
        </w:tc>
        <w:tc>
          <w:tcPr>
            <w:tcW w:w="3378" w:type="dxa"/>
            <w:tcBorders>
              <w:top w:val="single" w:sz="4" w:space="0" w:color="auto"/>
              <w:left w:val="nil"/>
              <w:bottom w:val="single" w:sz="4" w:space="0" w:color="auto"/>
              <w:right w:val="single" w:sz="4" w:space="0" w:color="000000"/>
            </w:tcBorders>
            <w:shd w:val="clear" w:color="auto" w:fill="auto"/>
          </w:tcPr>
          <w:p w14:paraId="69DB31A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Ogórki konserwowe kostka opak</w:t>
            </w:r>
          </w:p>
        </w:tc>
        <w:tc>
          <w:tcPr>
            <w:tcW w:w="476" w:type="dxa"/>
            <w:tcBorders>
              <w:top w:val="nil"/>
              <w:left w:val="nil"/>
              <w:bottom w:val="single" w:sz="4" w:space="0" w:color="auto"/>
              <w:right w:val="single" w:sz="4" w:space="0" w:color="auto"/>
            </w:tcBorders>
            <w:shd w:val="clear" w:color="auto" w:fill="auto"/>
            <w:noWrap/>
          </w:tcPr>
          <w:p w14:paraId="190CA17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49A5AB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097298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221BE7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95D16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9005E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3E8D4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7BF0FB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2B6F9A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14F5C1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111</w:t>
            </w:r>
          </w:p>
        </w:tc>
        <w:tc>
          <w:tcPr>
            <w:tcW w:w="3378" w:type="dxa"/>
            <w:tcBorders>
              <w:top w:val="single" w:sz="4" w:space="0" w:color="auto"/>
              <w:left w:val="nil"/>
              <w:bottom w:val="single" w:sz="4" w:space="0" w:color="auto"/>
              <w:right w:val="single" w:sz="4" w:space="0" w:color="000000"/>
            </w:tcBorders>
            <w:shd w:val="clear" w:color="auto" w:fill="auto"/>
          </w:tcPr>
          <w:p w14:paraId="3C8BDD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Morele suszone opak. </w:t>
            </w:r>
          </w:p>
        </w:tc>
        <w:tc>
          <w:tcPr>
            <w:tcW w:w="476" w:type="dxa"/>
            <w:tcBorders>
              <w:top w:val="nil"/>
              <w:left w:val="nil"/>
              <w:bottom w:val="single" w:sz="4" w:space="0" w:color="auto"/>
              <w:right w:val="single" w:sz="4" w:space="0" w:color="auto"/>
            </w:tcBorders>
            <w:shd w:val="clear" w:color="auto" w:fill="auto"/>
            <w:noWrap/>
          </w:tcPr>
          <w:p w14:paraId="5CCAE0B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E1AC0B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60F5B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9BF4C6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AE35DA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8D36D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7CFDF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128BBB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10FB97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09389A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112</w:t>
            </w:r>
          </w:p>
        </w:tc>
        <w:tc>
          <w:tcPr>
            <w:tcW w:w="3378" w:type="dxa"/>
            <w:tcBorders>
              <w:top w:val="single" w:sz="4" w:space="0" w:color="auto"/>
              <w:left w:val="nil"/>
              <w:bottom w:val="single" w:sz="4" w:space="0" w:color="auto"/>
              <w:right w:val="single" w:sz="4" w:space="0" w:color="000000"/>
            </w:tcBorders>
            <w:shd w:val="clear" w:color="auto" w:fill="auto"/>
          </w:tcPr>
          <w:p w14:paraId="5713ADC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Żurawina cała do mięs w słoiku</w:t>
            </w:r>
          </w:p>
        </w:tc>
        <w:tc>
          <w:tcPr>
            <w:tcW w:w="476" w:type="dxa"/>
            <w:tcBorders>
              <w:top w:val="nil"/>
              <w:left w:val="nil"/>
              <w:bottom w:val="single" w:sz="4" w:space="0" w:color="auto"/>
              <w:right w:val="single" w:sz="4" w:space="0" w:color="auto"/>
            </w:tcBorders>
            <w:shd w:val="clear" w:color="auto" w:fill="auto"/>
            <w:noWrap/>
          </w:tcPr>
          <w:p w14:paraId="28FF297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FE5FF6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58448C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EE971E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C49DA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E153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845BB4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62EEB8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8B8517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34A24DB"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113</w:t>
            </w:r>
          </w:p>
        </w:tc>
        <w:tc>
          <w:tcPr>
            <w:tcW w:w="3378" w:type="dxa"/>
            <w:tcBorders>
              <w:top w:val="single" w:sz="4" w:space="0" w:color="auto"/>
              <w:left w:val="nil"/>
              <w:bottom w:val="single" w:sz="4" w:space="0" w:color="auto"/>
              <w:right w:val="single" w:sz="4" w:space="0" w:color="000000"/>
            </w:tcBorders>
            <w:shd w:val="clear" w:color="auto" w:fill="auto"/>
          </w:tcPr>
          <w:p w14:paraId="6E74A2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Mandarynki konserwowe opak.</w:t>
            </w:r>
          </w:p>
        </w:tc>
        <w:tc>
          <w:tcPr>
            <w:tcW w:w="476" w:type="dxa"/>
            <w:tcBorders>
              <w:top w:val="nil"/>
              <w:left w:val="nil"/>
              <w:bottom w:val="single" w:sz="4" w:space="0" w:color="auto"/>
              <w:right w:val="single" w:sz="4" w:space="0" w:color="auto"/>
            </w:tcBorders>
            <w:shd w:val="clear" w:color="auto" w:fill="auto"/>
            <w:noWrap/>
          </w:tcPr>
          <w:p w14:paraId="0B81500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AE83A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A1BA9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245C2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3CB40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D374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28DA9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156C45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21CF7F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21A441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114</w:t>
            </w:r>
          </w:p>
        </w:tc>
        <w:tc>
          <w:tcPr>
            <w:tcW w:w="3378" w:type="dxa"/>
            <w:tcBorders>
              <w:top w:val="single" w:sz="4" w:space="0" w:color="auto"/>
              <w:left w:val="nil"/>
              <w:bottom w:val="single" w:sz="4" w:space="0" w:color="auto"/>
              <w:right w:val="single" w:sz="4" w:space="0" w:color="000000"/>
            </w:tcBorders>
            <w:shd w:val="clear" w:color="auto" w:fill="auto"/>
          </w:tcPr>
          <w:p w14:paraId="14B2AB2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Pieczarki konserwowe opak. </w:t>
            </w:r>
          </w:p>
        </w:tc>
        <w:tc>
          <w:tcPr>
            <w:tcW w:w="476" w:type="dxa"/>
            <w:tcBorders>
              <w:top w:val="nil"/>
              <w:left w:val="nil"/>
              <w:bottom w:val="single" w:sz="4" w:space="0" w:color="auto"/>
              <w:right w:val="single" w:sz="4" w:space="0" w:color="auto"/>
            </w:tcBorders>
            <w:shd w:val="clear" w:color="auto" w:fill="auto"/>
            <w:noWrap/>
          </w:tcPr>
          <w:p w14:paraId="255CC29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2A324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11</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7B1B66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7B0B9C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D4186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BA07A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C48DC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E7ED0C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AC05AE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C6211C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115</w:t>
            </w:r>
          </w:p>
        </w:tc>
        <w:tc>
          <w:tcPr>
            <w:tcW w:w="3378" w:type="dxa"/>
            <w:tcBorders>
              <w:top w:val="single" w:sz="4" w:space="0" w:color="auto"/>
              <w:left w:val="nil"/>
              <w:bottom w:val="single" w:sz="4" w:space="0" w:color="auto"/>
              <w:right w:val="single" w:sz="4" w:space="0" w:color="000000"/>
            </w:tcBorders>
            <w:shd w:val="clear" w:color="auto" w:fill="auto"/>
          </w:tcPr>
          <w:p w14:paraId="7951D97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Szczaw konserwowy opak.</w:t>
            </w:r>
          </w:p>
        </w:tc>
        <w:tc>
          <w:tcPr>
            <w:tcW w:w="476" w:type="dxa"/>
            <w:tcBorders>
              <w:top w:val="nil"/>
              <w:left w:val="nil"/>
              <w:bottom w:val="single" w:sz="4" w:space="0" w:color="auto"/>
              <w:right w:val="single" w:sz="4" w:space="0" w:color="auto"/>
            </w:tcBorders>
            <w:shd w:val="clear" w:color="auto" w:fill="auto"/>
            <w:noWrap/>
          </w:tcPr>
          <w:p w14:paraId="5410649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3F02E9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038AEC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96B4A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59E589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BA92B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E9ABF43"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1A825D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78E4E4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06D54A5"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116</w:t>
            </w:r>
          </w:p>
        </w:tc>
        <w:tc>
          <w:tcPr>
            <w:tcW w:w="3378" w:type="dxa"/>
            <w:tcBorders>
              <w:top w:val="single" w:sz="4" w:space="0" w:color="auto"/>
              <w:left w:val="nil"/>
              <w:bottom w:val="single" w:sz="4" w:space="0" w:color="auto"/>
              <w:right w:val="single" w:sz="4" w:space="0" w:color="000000"/>
            </w:tcBorders>
            <w:shd w:val="clear" w:color="auto" w:fill="auto"/>
          </w:tcPr>
          <w:p w14:paraId="5D55254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Papryka konserwowa opak. </w:t>
            </w:r>
          </w:p>
        </w:tc>
        <w:tc>
          <w:tcPr>
            <w:tcW w:w="476" w:type="dxa"/>
            <w:tcBorders>
              <w:top w:val="nil"/>
              <w:left w:val="nil"/>
              <w:bottom w:val="single" w:sz="4" w:space="0" w:color="auto"/>
              <w:right w:val="single" w:sz="4" w:space="0" w:color="auto"/>
            </w:tcBorders>
            <w:shd w:val="clear" w:color="auto" w:fill="auto"/>
            <w:noWrap/>
          </w:tcPr>
          <w:p w14:paraId="26838E0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FED553A" w14:textId="078FED09"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EEB570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5759F6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70E46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F6D6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58DD8D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DC55D05"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FA2671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95DBBE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117</w:t>
            </w:r>
          </w:p>
        </w:tc>
        <w:tc>
          <w:tcPr>
            <w:tcW w:w="3378" w:type="dxa"/>
            <w:tcBorders>
              <w:top w:val="single" w:sz="4" w:space="0" w:color="auto"/>
              <w:left w:val="nil"/>
              <w:bottom w:val="single" w:sz="4" w:space="0" w:color="auto"/>
              <w:right w:val="single" w:sz="4" w:space="0" w:color="000000"/>
            </w:tcBorders>
            <w:shd w:val="clear" w:color="auto" w:fill="auto"/>
          </w:tcPr>
          <w:p w14:paraId="7BFD888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Ogórki konserwowe opak. </w:t>
            </w:r>
          </w:p>
        </w:tc>
        <w:tc>
          <w:tcPr>
            <w:tcW w:w="476" w:type="dxa"/>
            <w:tcBorders>
              <w:top w:val="nil"/>
              <w:left w:val="nil"/>
              <w:bottom w:val="single" w:sz="4" w:space="0" w:color="auto"/>
              <w:right w:val="single" w:sz="4" w:space="0" w:color="auto"/>
            </w:tcBorders>
            <w:shd w:val="clear" w:color="auto" w:fill="auto"/>
            <w:noWrap/>
          </w:tcPr>
          <w:p w14:paraId="486B31B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35F9D7D" w14:textId="7C2DC713"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w:t>
            </w:r>
            <w:r w:rsidR="00A17F1F">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62993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41F00A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468621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8867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E6FF6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2E0A83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69AC4B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45931FA"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118</w:t>
            </w:r>
          </w:p>
        </w:tc>
        <w:tc>
          <w:tcPr>
            <w:tcW w:w="3378" w:type="dxa"/>
            <w:tcBorders>
              <w:top w:val="single" w:sz="4" w:space="0" w:color="auto"/>
              <w:left w:val="nil"/>
              <w:bottom w:val="single" w:sz="4" w:space="0" w:color="auto"/>
              <w:right w:val="single" w:sz="4" w:space="0" w:color="000000"/>
            </w:tcBorders>
            <w:shd w:val="clear" w:color="auto" w:fill="auto"/>
          </w:tcPr>
          <w:p w14:paraId="3CDF07C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Cebulki konserwowe opak.</w:t>
            </w:r>
          </w:p>
        </w:tc>
        <w:tc>
          <w:tcPr>
            <w:tcW w:w="476" w:type="dxa"/>
            <w:tcBorders>
              <w:top w:val="nil"/>
              <w:left w:val="nil"/>
              <w:bottom w:val="single" w:sz="4" w:space="0" w:color="auto"/>
              <w:right w:val="single" w:sz="4" w:space="0" w:color="auto"/>
            </w:tcBorders>
            <w:shd w:val="clear" w:color="auto" w:fill="auto"/>
            <w:noWrap/>
          </w:tcPr>
          <w:p w14:paraId="533A53D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FAED37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0F45CB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94DCE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EEC35D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DAF08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49EF9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77A36F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05C5D5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A7A9D58"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119</w:t>
            </w:r>
          </w:p>
        </w:tc>
        <w:tc>
          <w:tcPr>
            <w:tcW w:w="3378" w:type="dxa"/>
            <w:tcBorders>
              <w:top w:val="single" w:sz="4" w:space="0" w:color="auto"/>
              <w:left w:val="nil"/>
              <w:bottom w:val="single" w:sz="4" w:space="0" w:color="auto"/>
              <w:right w:val="single" w:sz="4" w:space="0" w:color="000000"/>
            </w:tcBorders>
            <w:shd w:val="clear" w:color="auto" w:fill="auto"/>
          </w:tcPr>
          <w:p w14:paraId="6CF2F72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Kapary opak. </w:t>
            </w:r>
          </w:p>
        </w:tc>
        <w:tc>
          <w:tcPr>
            <w:tcW w:w="476" w:type="dxa"/>
            <w:tcBorders>
              <w:top w:val="nil"/>
              <w:left w:val="nil"/>
              <w:bottom w:val="single" w:sz="4" w:space="0" w:color="auto"/>
              <w:right w:val="single" w:sz="4" w:space="0" w:color="auto"/>
            </w:tcBorders>
            <w:shd w:val="clear" w:color="auto" w:fill="auto"/>
            <w:noWrap/>
          </w:tcPr>
          <w:p w14:paraId="4000B09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58382D2" w14:textId="75B02CE9"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13E96B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27ED6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CC425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1AECD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FC9BA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2ECC55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F4FA89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274F92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120</w:t>
            </w:r>
          </w:p>
        </w:tc>
        <w:tc>
          <w:tcPr>
            <w:tcW w:w="3378" w:type="dxa"/>
            <w:tcBorders>
              <w:top w:val="single" w:sz="4" w:space="0" w:color="auto"/>
              <w:left w:val="nil"/>
              <w:bottom w:val="single" w:sz="4" w:space="0" w:color="auto"/>
              <w:right w:val="single" w:sz="4" w:space="0" w:color="000000"/>
            </w:tcBorders>
            <w:shd w:val="clear" w:color="auto" w:fill="auto"/>
          </w:tcPr>
          <w:p w14:paraId="5C86CF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Oliwki czarne/zielone całe drylowane opak. </w:t>
            </w:r>
          </w:p>
        </w:tc>
        <w:tc>
          <w:tcPr>
            <w:tcW w:w="476" w:type="dxa"/>
            <w:tcBorders>
              <w:top w:val="nil"/>
              <w:left w:val="nil"/>
              <w:bottom w:val="single" w:sz="4" w:space="0" w:color="auto"/>
              <w:right w:val="single" w:sz="4" w:space="0" w:color="auto"/>
            </w:tcBorders>
            <w:shd w:val="clear" w:color="auto" w:fill="auto"/>
            <w:noWrap/>
          </w:tcPr>
          <w:p w14:paraId="3AD5C05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540080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4816A4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3D82A2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D5B85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00EA95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835B7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3592E3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1EA74E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E044953"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121</w:t>
            </w:r>
          </w:p>
        </w:tc>
        <w:tc>
          <w:tcPr>
            <w:tcW w:w="3378" w:type="dxa"/>
            <w:tcBorders>
              <w:top w:val="single" w:sz="4" w:space="0" w:color="auto"/>
              <w:left w:val="nil"/>
              <w:bottom w:val="single" w:sz="4" w:space="0" w:color="auto"/>
              <w:right w:val="single" w:sz="4" w:space="0" w:color="000000"/>
            </w:tcBorders>
            <w:shd w:val="clear" w:color="auto" w:fill="auto"/>
          </w:tcPr>
          <w:p w14:paraId="057E01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Jagody w żelu opak</w:t>
            </w:r>
          </w:p>
        </w:tc>
        <w:tc>
          <w:tcPr>
            <w:tcW w:w="476" w:type="dxa"/>
            <w:tcBorders>
              <w:top w:val="nil"/>
              <w:left w:val="nil"/>
              <w:bottom w:val="single" w:sz="4" w:space="0" w:color="auto"/>
              <w:right w:val="single" w:sz="4" w:space="0" w:color="auto"/>
            </w:tcBorders>
            <w:shd w:val="clear" w:color="auto" w:fill="auto"/>
            <w:noWrap/>
          </w:tcPr>
          <w:p w14:paraId="4E0C20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255427B" w14:textId="1136D1D9"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BE4491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FD5D4F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581C7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48CA1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7C909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0C2F2D4"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5833F0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A946DA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122</w:t>
            </w:r>
          </w:p>
        </w:tc>
        <w:tc>
          <w:tcPr>
            <w:tcW w:w="3378" w:type="dxa"/>
            <w:tcBorders>
              <w:top w:val="single" w:sz="4" w:space="0" w:color="auto"/>
              <w:left w:val="nil"/>
              <w:bottom w:val="single" w:sz="4" w:space="0" w:color="auto"/>
              <w:right w:val="single" w:sz="4" w:space="0" w:color="000000"/>
            </w:tcBorders>
            <w:shd w:val="clear" w:color="auto" w:fill="auto"/>
          </w:tcPr>
          <w:p w14:paraId="0B3EA8E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Wiśnie w żelu opak. </w:t>
            </w:r>
          </w:p>
        </w:tc>
        <w:tc>
          <w:tcPr>
            <w:tcW w:w="476" w:type="dxa"/>
            <w:tcBorders>
              <w:top w:val="nil"/>
              <w:left w:val="nil"/>
              <w:bottom w:val="single" w:sz="4" w:space="0" w:color="auto"/>
              <w:right w:val="single" w:sz="4" w:space="0" w:color="auto"/>
            </w:tcBorders>
            <w:shd w:val="clear" w:color="auto" w:fill="auto"/>
            <w:noWrap/>
          </w:tcPr>
          <w:p w14:paraId="7DE2A9F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B9E5E5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595F6B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5268C7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E8989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32920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18E0B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871EC4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2CBFE9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716EA4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123</w:t>
            </w:r>
          </w:p>
        </w:tc>
        <w:tc>
          <w:tcPr>
            <w:tcW w:w="3378" w:type="dxa"/>
            <w:tcBorders>
              <w:top w:val="single" w:sz="4" w:space="0" w:color="auto"/>
              <w:left w:val="nil"/>
              <w:bottom w:val="single" w:sz="4" w:space="0" w:color="auto"/>
              <w:right w:val="single" w:sz="4" w:space="0" w:color="000000"/>
            </w:tcBorders>
            <w:shd w:val="clear" w:color="auto" w:fill="auto"/>
          </w:tcPr>
          <w:p w14:paraId="552793AB" w14:textId="036A79B5"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Ocet </w:t>
            </w:r>
            <w:r w:rsidR="00A17F1F">
              <w:rPr>
                <w:rFonts w:asciiTheme="minorHAnsi" w:hAnsiTheme="minorHAnsi" w:cstheme="minorHAnsi"/>
                <w:sz w:val="20"/>
              </w:rPr>
              <w:t>winny z białego wina opak.</w:t>
            </w:r>
            <w:r w:rsidRPr="00B7644B">
              <w:rPr>
                <w:rFonts w:asciiTheme="minorHAnsi" w:hAnsiTheme="minorHAnsi" w:cstheme="minorHAnsi"/>
                <w:sz w:val="20"/>
              </w:rPr>
              <w:t xml:space="preserve"> </w:t>
            </w:r>
          </w:p>
        </w:tc>
        <w:tc>
          <w:tcPr>
            <w:tcW w:w="476" w:type="dxa"/>
            <w:tcBorders>
              <w:top w:val="nil"/>
              <w:left w:val="nil"/>
              <w:bottom w:val="single" w:sz="4" w:space="0" w:color="auto"/>
              <w:right w:val="single" w:sz="4" w:space="0" w:color="auto"/>
            </w:tcBorders>
            <w:shd w:val="clear" w:color="auto" w:fill="auto"/>
            <w:noWrap/>
          </w:tcPr>
          <w:p w14:paraId="6A58DF1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E73324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45C74C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9F7FB5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71E9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210583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15DC2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9AB7C4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E745A2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6F2F3A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124</w:t>
            </w:r>
          </w:p>
        </w:tc>
        <w:tc>
          <w:tcPr>
            <w:tcW w:w="3378" w:type="dxa"/>
            <w:tcBorders>
              <w:top w:val="single" w:sz="4" w:space="0" w:color="auto"/>
              <w:left w:val="nil"/>
              <w:bottom w:val="single" w:sz="4" w:space="0" w:color="auto"/>
              <w:right w:val="single" w:sz="4" w:space="0" w:color="000000"/>
            </w:tcBorders>
            <w:shd w:val="clear" w:color="auto" w:fill="auto"/>
          </w:tcPr>
          <w:p w14:paraId="0179E67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Zaprawa cytrynowa opak. </w:t>
            </w:r>
          </w:p>
        </w:tc>
        <w:tc>
          <w:tcPr>
            <w:tcW w:w="476" w:type="dxa"/>
            <w:tcBorders>
              <w:top w:val="nil"/>
              <w:left w:val="nil"/>
              <w:bottom w:val="single" w:sz="4" w:space="0" w:color="auto"/>
              <w:right w:val="single" w:sz="4" w:space="0" w:color="auto"/>
            </w:tcBorders>
            <w:shd w:val="clear" w:color="auto" w:fill="auto"/>
            <w:noWrap/>
          </w:tcPr>
          <w:p w14:paraId="3C8B682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4B2782D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5D3AC9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916DC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2C6ED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5A4ECE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20EF4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188215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AB1751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0B27510"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125</w:t>
            </w:r>
          </w:p>
        </w:tc>
        <w:tc>
          <w:tcPr>
            <w:tcW w:w="3378" w:type="dxa"/>
            <w:tcBorders>
              <w:top w:val="single" w:sz="4" w:space="0" w:color="auto"/>
              <w:left w:val="nil"/>
              <w:bottom w:val="single" w:sz="4" w:space="0" w:color="auto"/>
              <w:right w:val="single" w:sz="4" w:space="0" w:color="000000"/>
            </w:tcBorders>
            <w:shd w:val="clear" w:color="auto" w:fill="auto"/>
          </w:tcPr>
          <w:p w14:paraId="1941AED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Majonez opak. bez substancji konserwujących</w:t>
            </w:r>
          </w:p>
        </w:tc>
        <w:tc>
          <w:tcPr>
            <w:tcW w:w="476" w:type="dxa"/>
            <w:tcBorders>
              <w:top w:val="nil"/>
              <w:left w:val="nil"/>
              <w:bottom w:val="single" w:sz="4" w:space="0" w:color="auto"/>
              <w:right w:val="single" w:sz="4" w:space="0" w:color="auto"/>
            </w:tcBorders>
            <w:shd w:val="clear" w:color="auto" w:fill="auto"/>
            <w:noWrap/>
          </w:tcPr>
          <w:p w14:paraId="07DC772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FD2A905" w14:textId="0F27137C"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100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FAAE69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A5D8E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25BFE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3EE3C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B5C069"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7A33191"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8FCB6F9" w14:textId="77777777" w:rsidTr="00B54D2B">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52055"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126</w:t>
            </w:r>
          </w:p>
        </w:tc>
        <w:tc>
          <w:tcPr>
            <w:tcW w:w="3378" w:type="dxa"/>
            <w:tcBorders>
              <w:top w:val="single" w:sz="4" w:space="0" w:color="auto"/>
              <w:left w:val="nil"/>
              <w:bottom w:val="single" w:sz="4" w:space="0" w:color="auto"/>
              <w:right w:val="single" w:sz="4" w:space="0" w:color="000000"/>
            </w:tcBorders>
            <w:shd w:val="clear" w:color="auto" w:fill="auto"/>
          </w:tcPr>
          <w:p w14:paraId="1516533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Ketchup opak. bez substancji konserwujących</w:t>
            </w:r>
          </w:p>
        </w:tc>
        <w:tc>
          <w:tcPr>
            <w:tcW w:w="476" w:type="dxa"/>
            <w:tcBorders>
              <w:top w:val="single" w:sz="4" w:space="0" w:color="auto"/>
              <w:left w:val="nil"/>
              <w:bottom w:val="single" w:sz="4" w:space="0" w:color="auto"/>
              <w:right w:val="single" w:sz="4" w:space="0" w:color="auto"/>
            </w:tcBorders>
            <w:shd w:val="clear" w:color="auto" w:fill="auto"/>
            <w:noWrap/>
          </w:tcPr>
          <w:p w14:paraId="148251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67B69A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75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791842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487035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A97E52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3F5DD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FEE16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21B363E"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9C29F5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2044F1D"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127</w:t>
            </w:r>
          </w:p>
        </w:tc>
        <w:tc>
          <w:tcPr>
            <w:tcW w:w="3378" w:type="dxa"/>
            <w:tcBorders>
              <w:top w:val="single" w:sz="4" w:space="0" w:color="auto"/>
              <w:left w:val="nil"/>
              <w:bottom w:val="single" w:sz="4" w:space="0" w:color="auto"/>
              <w:right w:val="single" w:sz="4" w:space="0" w:color="000000"/>
            </w:tcBorders>
            <w:shd w:val="clear" w:color="auto" w:fill="auto"/>
          </w:tcPr>
          <w:p w14:paraId="2A5BF18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Rosół  wołowy opak.</w:t>
            </w:r>
          </w:p>
        </w:tc>
        <w:tc>
          <w:tcPr>
            <w:tcW w:w="476" w:type="dxa"/>
            <w:tcBorders>
              <w:top w:val="nil"/>
              <w:left w:val="nil"/>
              <w:bottom w:val="single" w:sz="4" w:space="0" w:color="auto"/>
              <w:right w:val="single" w:sz="4" w:space="0" w:color="auto"/>
            </w:tcBorders>
            <w:shd w:val="clear" w:color="auto" w:fill="auto"/>
            <w:noWrap/>
          </w:tcPr>
          <w:p w14:paraId="244D10A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B8567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7DCE13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FB8CC0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F78FD1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924A8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42CBFB"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981DF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9DBE83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A689EAF"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128</w:t>
            </w:r>
          </w:p>
        </w:tc>
        <w:tc>
          <w:tcPr>
            <w:tcW w:w="3378" w:type="dxa"/>
            <w:tcBorders>
              <w:top w:val="single" w:sz="4" w:space="0" w:color="auto"/>
              <w:left w:val="nil"/>
              <w:bottom w:val="single" w:sz="4" w:space="0" w:color="auto"/>
              <w:right w:val="single" w:sz="4" w:space="0" w:color="000000"/>
            </w:tcBorders>
            <w:shd w:val="clear" w:color="auto" w:fill="auto"/>
          </w:tcPr>
          <w:p w14:paraId="5A9C68A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Rosół drobiowy  opak.</w:t>
            </w:r>
          </w:p>
        </w:tc>
        <w:tc>
          <w:tcPr>
            <w:tcW w:w="476" w:type="dxa"/>
            <w:tcBorders>
              <w:top w:val="nil"/>
              <w:left w:val="nil"/>
              <w:bottom w:val="single" w:sz="4" w:space="0" w:color="auto"/>
              <w:right w:val="single" w:sz="4" w:space="0" w:color="auto"/>
            </w:tcBorders>
            <w:shd w:val="clear" w:color="auto" w:fill="auto"/>
            <w:noWrap/>
          </w:tcPr>
          <w:p w14:paraId="3D66C62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ACC7B9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1AE3D4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470A19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F3A91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1AAF80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F902A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9E679CF"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2CE995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4679285"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129</w:t>
            </w:r>
          </w:p>
        </w:tc>
        <w:tc>
          <w:tcPr>
            <w:tcW w:w="3378" w:type="dxa"/>
            <w:tcBorders>
              <w:top w:val="single" w:sz="4" w:space="0" w:color="auto"/>
              <w:left w:val="nil"/>
              <w:bottom w:val="single" w:sz="4" w:space="0" w:color="auto"/>
              <w:right w:val="single" w:sz="4" w:space="0" w:color="000000"/>
            </w:tcBorders>
            <w:shd w:val="clear" w:color="auto" w:fill="auto"/>
          </w:tcPr>
          <w:p w14:paraId="646CAF5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Grzyby suszone podgrzybek kapelusze</w:t>
            </w:r>
          </w:p>
        </w:tc>
        <w:tc>
          <w:tcPr>
            <w:tcW w:w="476" w:type="dxa"/>
            <w:tcBorders>
              <w:top w:val="nil"/>
              <w:left w:val="nil"/>
              <w:bottom w:val="single" w:sz="4" w:space="0" w:color="auto"/>
              <w:right w:val="single" w:sz="4" w:space="0" w:color="auto"/>
            </w:tcBorders>
            <w:shd w:val="clear" w:color="auto" w:fill="auto"/>
            <w:noWrap/>
          </w:tcPr>
          <w:p w14:paraId="388E765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C5EBF1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9D6E81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492C6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DE05C8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4B066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41895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D3DB17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7DD53E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ADDA0E9"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130</w:t>
            </w:r>
          </w:p>
        </w:tc>
        <w:tc>
          <w:tcPr>
            <w:tcW w:w="3378" w:type="dxa"/>
            <w:tcBorders>
              <w:top w:val="single" w:sz="4" w:space="0" w:color="auto"/>
              <w:left w:val="nil"/>
              <w:bottom w:val="single" w:sz="4" w:space="0" w:color="auto"/>
              <w:right w:val="single" w:sz="4" w:space="0" w:color="000000"/>
            </w:tcBorders>
            <w:shd w:val="clear" w:color="auto" w:fill="auto"/>
          </w:tcPr>
          <w:p w14:paraId="7372B9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Orzechy włoskie  </w:t>
            </w:r>
          </w:p>
        </w:tc>
        <w:tc>
          <w:tcPr>
            <w:tcW w:w="476" w:type="dxa"/>
            <w:tcBorders>
              <w:top w:val="nil"/>
              <w:left w:val="nil"/>
              <w:bottom w:val="single" w:sz="4" w:space="0" w:color="auto"/>
              <w:right w:val="single" w:sz="4" w:space="0" w:color="auto"/>
            </w:tcBorders>
            <w:shd w:val="clear" w:color="auto" w:fill="auto"/>
            <w:noWrap/>
          </w:tcPr>
          <w:p w14:paraId="1339A55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588D36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22ACE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64FB9E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9C0EF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F7D69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F0B1D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E3E53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FA02BA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0E8DEE5"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131</w:t>
            </w:r>
          </w:p>
        </w:tc>
        <w:tc>
          <w:tcPr>
            <w:tcW w:w="3378" w:type="dxa"/>
            <w:tcBorders>
              <w:top w:val="single" w:sz="4" w:space="0" w:color="auto"/>
              <w:left w:val="nil"/>
              <w:bottom w:val="single" w:sz="4" w:space="0" w:color="auto"/>
              <w:right w:val="single" w:sz="4" w:space="0" w:color="000000"/>
            </w:tcBorders>
            <w:shd w:val="clear" w:color="auto" w:fill="auto"/>
          </w:tcPr>
          <w:p w14:paraId="10BBDB7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Pistacje zielone surowe opak.</w:t>
            </w:r>
          </w:p>
        </w:tc>
        <w:tc>
          <w:tcPr>
            <w:tcW w:w="476" w:type="dxa"/>
            <w:tcBorders>
              <w:top w:val="nil"/>
              <w:left w:val="nil"/>
              <w:bottom w:val="single" w:sz="4" w:space="0" w:color="auto"/>
              <w:right w:val="single" w:sz="4" w:space="0" w:color="auto"/>
            </w:tcBorders>
            <w:shd w:val="clear" w:color="auto" w:fill="auto"/>
            <w:noWrap/>
          </w:tcPr>
          <w:p w14:paraId="11DE7F9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FD212F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92E1CF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9191E8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3B4AD6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56D47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5CAF6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AC0C05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D7C2D8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EB7F2F9"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132</w:t>
            </w:r>
          </w:p>
        </w:tc>
        <w:tc>
          <w:tcPr>
            <w:tcW w:w="3378" w:type="dxa"/>
            <w:tcBorders>
              <w:top w:val="single" w:sz="4" w:space="0" w:color="auto"/>
              <w:left w:val="nil"/>
              <w:bottom w:val="single" w:sz="4" w:space="0" w:color="auto"/>
              <w:right w:val="single" w:sz="4" w:space="0" w:color="000000"/>
            </w:tcBorders>
            <w:shd w:val="clear" w:color="auto" w:fill="auto"/>
          </w:tcPr>
          <w:p w14:paraId="11F1089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Orzeszki ziemne  opak.</w:t>
            </w:r>
          </w:p>
        </w:tc>
        <w:tc>
          <w:tcPr>
            <w:tcW w:w="476" w:type="dxa"/>
            <w:tcBorders>
              <w:top w:val="nil"/>
              <w:left w:val="nil"/>
              <w:bottom w:val="single" w:sz="4" w:space="0" w:color="auto"/>
              <w:right w:val="single" w:sz="4" w:space="0" w:color="auto"/>
            </w:tcBorders>
            <w:shd w:val="clear" w:color="auto" w:fill="auto"/>
            <w:noWrap/>
          </w:tcPr>
          <w:p w14:paraId="66E40D7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5E5119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FE1217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ACD372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CAC9F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7B2AB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C6CEBB6"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99B7FA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8D75668" w14:textId="77777777" w:rsidTr="00B54D2B">
        <w:trPr>
          <w:trHeight w:val="188"/>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FEAD542"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133</w:t>
            </w:r>
          </w:p>
        </w:tc>
        <w:tc>
          <w:tcPr>
            <w:tcW w:w="3378" w:type="dxa"/>
            <w:tcBorders>
              <w:top w:val="single" w:sz="4" w:space="0" w:color="auto"/>
              <w:left w:val="nil"/>
              <w:bottom w:val="single" w:sz="4" w:space="0" w:color="auto"/>
              <w:right w:val="single" w:sz="4" w:space="0" w:color="000000"/>
            </w:tcBorders>
            <w:shd w:val="clear" w:color="auto" w:fill="auto"/>
          </w:tcPr>
          <w:p w14:paraId="3F03F03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Ocet opak.</w:t>
            </w:r>
          </w:p>
        </w:tc>
        <w:tc>
          <w:tcPr>
            <w:tcW w:w="476" w:type="dxa"/>
            <w:tcBorders>
              <w:top w:val="nil"/>
              <w:left w:val="nil"/>
              <w:bottom w:val="single" w:sz="4" w:space="0" w:color="auto"/>
              <w:right w:val="single" w:sz="4" w:space="0" w:color="auto"/>
            </w:tcBorders>
            <w:shd w:val="clear" w:color="auto" w:fill="auto"/>
            <w:noWrap/>
          </w:tcPr>
          <w:p w14:paraId="15231A0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7EAAC3FA" w14:textId="7CA3D38E"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82D3F8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AEC46F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6B288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FDAE5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14F78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C69907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84371F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81AAA53"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134</w:t>
            </w:r>
          </w:p>
        </w:tc>
        <w:tc>
          <w:tcPr>
            <w:tcW w:w="3378" w:type="dxa"/>
            <w:tcBorders>
              <w:top w:val="single" w:sz="4" w:space="0" w:color="auto"/>
              <w:left w:val="nil"/>
              <w:bottom w:val="single" w:sz="4" w:space="0" w:color="auto"/>
              <w:right w:val="single" w:sz="4" w:space="0" w:color="000000"/>
            </w:tcBorders>
            <w:shd w:val="clear" w:color="auto" w:fill="auto"/>
          </w:tcPr>
          <w:p w14:paraId="1205042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do deserów opakowanie, różne smaki dostępne w aktualnej ofercie handlowej producenta wskazanego przez Wykonawcę</w:t>
            </w:r>
          </w:p>
        </w:tc>
        <w:tc>
          <w:tcPr>
            <w:tcW w:w="476" w:type="dxa"/>
            <w:tcBorders>
              <w:top w:val="nil"/>
              <w:left w:val="nil"/>
              <w:bottom w:val="single" w:sz="4" w:space="0" w:color="auto"/>
              <w:right w:val="single" w:sz="4" w:space="0" w:color="auto"/>
            </w:tcBorders>
            <w:shd w:val="clear" w:color="auto" w:fill="auto"/>
            <w:noWrap/>
          </w:tcPr>
          <w:p w14:paraId="657C0E8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3460EC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1B2024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50DF55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38925F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F82C3E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6A27E3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2CFC84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735980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78A5B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135</w:t>
            </w:r>
          </w:p>
        </w:tc>
        <w:tc>
          <w:tcPr>
            <w:tcW w:w="3378" w:type="dxa"/>
            <w:tcBorders>
              <w:top w:val="single" w:sz="4" w:space="0" w:color="auto"/>
              <w:left w:val="nil"/>
              <w:bottom w:val="single" w:sz="4" w:space="0" w:color="auto"/>
              <w:right w:val="single" w:sz="4" w:space="0" w:color="000000"/>
            </w:tcBorders>
            <w:shd w:val="clear" w:color="auto" w:fill="auto"/>
          </w:tcPr>
          <w:p w14:paraId="657B31A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Krem balsamiczny opak.</w:t>
            </w:r>
          </w:p>
        </w:tc>
        <w:tc>
          <w:tcPr>
            <w:tcW w:w="476" w:type="dxa"/>
            <w:tcBorders>
              <w:top w:val="nil"/>
              <w:left w:val="nil"/>
              <w:bottom w:val="single" w:sz="4" w:space="0" w:color="auto"/>
              <w:right w:val="single" w:sz="4" w:space="0" w:color="auto"/>
            </w:tcBorders>
            <w:shd w:val="clear" w:color="auto" w:fill="auto"/>
            <w:noWrap/>
          </w:tcPr>
          <w:p w14:paraId="422CC66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4AC37AF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85115A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9B8327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74925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1ED34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9CCD3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C79C98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D4C7A7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E176B1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136</w:t>
            </w:r>
          </w:p>
        </w:tc>
        <w:tc>
          <w:tcPr>
            <w:tcW w:w="3378" w:type="dxa"/>
            <w:tcBorders>
              <w:top w:val="single" w:sz="4" w:space="0" w:color="auto"/>
              <w:left w:val="nil"/>
              <w:bottom w:val="single" w:sz="4" w:space="0" w:color="auto"/>
              <w:right w:val="single" w:sz="4" w:space="0" w:color="000000"/>
            </w:tcBorders>
            <w:shd w:val="clear" w:color="auto" w:fill="auto"/>
          </w:tcPr>
          <w:p w14:paraId="3373291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Ocet winny czerwony opak.</w:t>
            </w:r>
          </w:p>
        </w:tc>
        <w:tc>
          <w:tcPr>
            <w:tcW w:w="476" w:type="dxa"/>
            <w:tcBorders>
              <w:top w:val="nil"/>
              <w:left w:val="nil"/>
              <w:bottom w:val="single" w:sz="4" w:space="0" w:color="auto"/>
              <w:right w:val="single" w:sz="4" w:space="0" w:color="auto"/>
            </w:tcBorders>
            <w:shd w:val="clear" w:color="auto" w:fill="auto"/>
            <w:noWrap/>
          </w:tcPr>
          <w:p w14:paraId="63FB4C5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3AAD67C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973D90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C5A765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7A4D9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000C0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DA1E6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6CDB95B"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17E6B2A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A0275EE"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137</w:t>
            </w:r>
          </w:p>
        </w:tc>
        <w:tc>
          <w:tcPr>
            <w:tcW w:w="3378" w:type="dxa"/>
            <w:tcBorders>
              <w:top w:val="single" w:sz="4" w:space="0" w:color="auto"/>
              <w:left w:val="nil"/>
              <w:bottom w:val="single" w:sz="4" w:space="0" w:color="auto"/>
              <w:right w:val="single" w:sz="4" w:space="0" w:color="000000"/>
            </w:tcBorders>
            <w:shd w:val="clear" w:color="auto" w:fill="auto"/>
          </w:tcPr>
          <w:p w14:paraId="6B72F15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sojowy  ciemny opak.</w:t>
            </w:r>
          </w:p>
        </w:tc>
        <w:tc>
          <w:tcPr>
            <w:tcW w:w="476" w:type="dxa"/>
            <w:tcBorders>
              <w:top w:val="nil"/>
              <w:left w:val="nil"/>
              <w:bottom w:val="single" w:sz="4" w:space="0" w:color="auto"/>
              <w:right w:val="single" w:sz="4" w:space="0" w:color="auto"/>
            </w:tcBorders>
            <w:shd w:val="clear" w:color="auto" w:fill="auto"/>
            <w:noWrap/>
          </w:tcPr>
          <w:p w14:paraId="33A28F0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7E56886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8BC282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55DD58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D6A3E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45B477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CD1529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559FA5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8FE280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85F933F"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138</w:t>
            </w:r>
          </w:p>
        </w:tc>
        <w:tc>
          <w:tcPr>
            <w:tcW w:w="3378" w:type="dxa"/>
            <w:tcBorders>
              <w:top w:val="single" w:sz="4" w:space="0" w:color="auto"/>
              <w:left w:val="nil"/>
              <w:bottom w:val="single" w:sz="4" w:space="0" w:color="auto"/>
              <w:right w:val="single" w:sz="4" w:space="0" w:color="000000"/>
            </w:tcBorders>
            <w:shd w:val="clear" w:color="auto" w:fill="auto"/>
          </w:tcPr>
          <w:p w14:paraId="55A099AC" w14:textId="33F7ECEB"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chili słodko-pikantny opak.</w:t>
            </w:r>
          </w:p>
        </w:tc>
        <w:tc>
          <w:tcPr>
            <w:tcW w:w="476" w:type="dxa"/>
            <w:tcBorders>
              <w:top w:val="nil"/>
              <w:left w:val="nil"/>
              <w:bottom w:val="single" w:sz="4" w:space="0" w:color="auto"/>
              <w:right w:val="single" w:sz="4" w:space="0" w:color="auto"/>
            </w:tcBorders>
            <w:shd w:val="clear" w:color="auto" w:fill="auto"/>
            <w:noWrap/>
          </w:tcPr>
          <w:p w14:paraId="0D3447C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29B1A30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EC7732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99301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3D7313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8891D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F4F535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13D554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E66DB9B" w14:textId="77777777" w:rsidTr="00B54D2B">
        <w:trPr>
          <w:trHeight w:val="36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2E2E5"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139</w:t>
            </w:r>
          </w:p>
        </w:tc>
        <w:tc>
          <w:tcPr>
            <w:tcW w:w="3378" w:type="dxa"/>
            <w:tcBorders>
              <w:top w:val="single" w:sz="4" w:space="0" w:color="auto"/>
              <w:left w:val="nil"/>
              <w:bottom w:val="single" w:sz="4" w:space="0" w:color="auto"/>
              <w:right w:val="single" w:sz="4" w:space="0" w:color="000000"/>
            </w:tcBorders>
            <w:shd w:val="clear" w:color="auto" w:fill="auto"/>
          </w:tcPr>
          <w:p w14:paraId="5BD74E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Sos Salsa </w:t>
            </w:r>
            <w:proofErr w:type="spellStart"/>
            <w:r w:rsidRPr="00B7644B">
              <w:rPr>
                <w:rFonts w:asciiTheme="minorHAnsi" w:hAnsiTheme="minorHAnsi" w:cstheme="minorHAnsi"/>
                <w:sz w:val="20"/>
              </w:rPr>
              <w:t>Mexicana</w:t>
            </w:r>
            <w:proofErr w:type="spellEnd"/>
            <w:r w:rsidRPr="00B7644B">
              <w:rPr>
                <w:rFonts w:asciiTheme="minorHAnsi" w:hAnsiTheme="minorHAnsi" w:cstheme="minorHAnsi"/>
                <w:sz w:val="20"/>
              </w:rPr>
              <w:t xml:space="preserve"> opak.</w:t>
            </w:r>
          </w:p>
        </w:tc>
        <w:tc>
          <w:tcPr>
            <w:tcW w:w="476" w:type="dxa"/>
            <w:tcBorders>
              <w:top w:val="single" w:sz="4" w:space="0" w:color="auto"/>
              <w:left w:val="nil"/>
              <w:bottom w:val="single" w:sz="4" w:space="0" w:color="auto"/>
              <w:right w:val="single" w:sz="4" w:space="0" w:color="auto"/>
            </w:tcBorders>
            <w:shd w:val="clear" w:color="auto" w:fill="auto"/>
            <w:noWrap/>
          </w:tcPr>
          <w:p w14:paraId="6DDEC5C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6571ED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7460D9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583651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CB09E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447291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8FF8F0C"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1FB4C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5EB6552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B03B4AD"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140</w:t>
            </w:r>
          </w:p>
        </w:tc>
        <w:tc>
          <w:tcPr>
            <w:tcW w:w="3378" w:type="dxa"/>
            <w:tcBorders>
              <w:top w:val="single" w:sz="4" w:space="0" w:color="auto"/>
              <w:left w:val="nil"/>
              <w:bottom w:val="single" w:sz="4" w:space="0" w:color="auto"/>
              <w:right w:val="single" w:sz="4" w:space="0" w:color="000000"/>
            </w:tcBorders>
            <w:shd w:val="clear" w:color="auto" w:fill="auto"/>
          </w:tcPr>
          <w:p w14:paraId="58375C4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Tysiąca Wysp opak.</w:t>
            </w:r>
          </w:p>
        </w:tc>
        <w:tc>
          <w:tcPr>
            <w:tcW w:w="476" w:type="dxa"/>
            <w:tcBorders>
              <w:top w:val="nil"/>
              <w:left w:val="nil"/>
              <w:bottom w:val="single" w:sz="4" w:space="0" w:color="auto"/>
              <w:right w:val="single" w:sz="4" w:space="0" w:color="auto"/>
            </w:tcBorders>
            <w:shd w:val="clear" w:color="auto" w:fill="auto"/>
            <w:noWrap/>
          </w:tcPr>
          <w:p w14:paraId="5EDC5E1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4711B48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48612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C436D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E7995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645C9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A40E91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73B0832"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8170DA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3ECD391"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141</w:t>
            </w:r>
          </w:p>
        </w:tc>
        <w:tc>
          <w:tcPr>
            <w:tcW w:w="3378" w:type="dxa"/>
            <w:tcBorders>
              <w:top w:val="single" w:sz="4" w:space="0" w:color="auto"/>
              <w:left w:val="nil"/>
              <w:bottom w:val="single" w:sz="4" w:space="0" w:color="auto"/>
              <w:right w:val="single" w:sz="4" w:space="0" w:color="000000"/>
            </w:tcBorders>
            <w:shd w:val="clear" w:color="auto" w:fill="auto"/>
          </w:tcPr>
          <w:p w14:paraId="7F7D2FD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Sos </w:t>
            </w:r>
            <w:proofErr w:type="spellStart"/>
            <w:r w:rsidRPr="00B7644B">
              <w:rPr>
                <w:rFonts w:asciiTheme="minorHAnsi" w:hAnsiTheme="minorHAnsi" w:cstheme="minorHAnsi"/>
                <w:sz w:val="20"/>
              </w:rPr>
              <w:t>barbecue</w:t>
            </w:r>
            <w:proofErr w:type="spellEnd"/>
            <w:r w:rsidRPr="00B7644B">
              <w:rPr>
                <w:rFonts w:asciiTheme="minorHAnsi" w:hAnsiTheme="minorHAnsi" w:cstheme="minorHAnsi"/>
                <w:sz w:val="20"/>
              </w:rPr>
              <w:t xml:space="preserve"> opak.</w:t>
            </w:r>
          </w:p>
        </w:tc>
        <w:tc>
          <w:tcPr>
            <w:tcW w:w="476" w:type="dxa"/>
            <w:tcBorders>
              <w:top w:val="nil"/>
              <w:left w:val="nil"/>
              <w:bottom w:val="single" w:sz="4" w:space="0" w:color="auto"/>
              <w:right w:val="single" w:sz="4" w:space="0" w:color="auto"/>
            </w:tcBorders>
            <w:shd w:val="clear" w:color="auto" w:fill="auto"/>
            <w:noWrap/>
          </w:tcPr>
          <w:p w14:paraId="00A09CC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2CAC34B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56F654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D8DA32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DBA156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D39CE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F383D1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B8D5588"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1EBA02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772E7C6"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142</w:t>
            </w:r>
          </w:p>
        </w:tc>
        <w:tc>
          <w:tcPr>
            <w:tcW w:w="3378" w:type="dxa"/>
            <w:tcBorders>
              <w:top w:val="single" w:sz="4" w:space="0" w:color="auto"/>
              <w:left w:val="nil"/>
              <w:bottom w:val="single" w:sz="4" w:space="0" w:color="auto"/>
              <w:right w:val="single" w:sz="4" w:space="0" w:color="000000"/>
            </w:tcBorders>
            <w:shd w:val="clear" w:color="auto" w:fill="auto"/>
          </w:tcPr>
          <w:p w14:paraId="0E3294A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Sos czosnkowy opak.</w:t>
            </w:r>
          </w:p>
        </w:tc>
        <w:tc>
          <w:tcPr>
            <w:tcW w:w="476" w:type="dxa"/>
            <w:tcBorders>
              <w:top w:val="nil"/>
              <w:left w:val="nil"/>
              <w:bottom w:val="single" w:sz="4" w:space="0" w:color="auto"/>
              <w:right w:val="single" w:sz="4" w:space="0" w:color="auto"/>
            </w:tcBorders>
            <w:shd w:val="clear" w:color="auto" w:fill="auto"/>
            <w:noWrap/>
          </w:tcPr>
          <w:p w14:paraId="457DE97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0A7169E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BF93C5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38D3CA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5DE6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592B4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DE470A"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6583B67"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3FFD32E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76AF74A" w14:textId="77777777" w:rsidR="00004B88" w:rsidRPr="005E5353"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143</w:t>
            </w:r>
          </w:p>
        </w:tc>
        <w:tc>
          <w:tcPr>
            <w:tcW w:w="3378" w:type="dxa"/>
            <w:tcBorders>
              <w:top w:val="single" w:sz="4" w:space="0" w:color="auto"/>
              <w:left w:val="nil"/>
              <w:bottom w:val="single" w:sz="4" w:space="0" w:color="auto"/>
              <w:right w:val="single" w:sz="4" w:space="0" w:color="000000"/>
            </w:tcBorders>
            <w:shd w:val="clear" w:color="auto" w:fill="auto"/>
          </w:tcPr>
          <w:p w14:paraId="0D9DC1E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Krem karpatka opak.</w:t>
            </w:r>
          </w:p>
        </w:tc>
        <w:tc>
          <w:tcPr>
            <w:tcW w:w="476" w:type="dxa"/>
            <w:tcBorders>
              <w:top w:val="nil"/>
              <w:left w:val="nil"/>
              <w:bottom w:val="single" w:sz="4" w:space="0" w:color="auto"/>
              <w:right w:val="single" w:sz="4" w:space="0" w:color="auto"/>
            </w:tcBorders>
            <w:shd w:val="clear" w:color="auto" w:fill="auto"/>
            <w:noWrap/>
          </w:tcPr>
          <w:p w14:paraId="7824839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BD965C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E21DA4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3C0D4D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B1917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2269B3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1E233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538D2D7"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2CF177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F95EB74"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144</w:t>
            </w:r>
          </w:p>
        </w:tc>
        <w:tc>
          <w:tcPr>
            <w:tcW w:w="3378" w:type="dxa"/>
            <w:tcBorders>
              <w:top w:val="single" w:sz="4" w:space="0" w:color="auto"/>
              <w:left w:val="nil"/>
              <w:bottom w:val="single" w:sz="4" w:space="0" w:color="auto"/>
              <w:right w:val="single" w:sz="4" w:space="0" w:color="000000"/>
            </w:tcBorders>
            <w:shd w:val="clear" w:color="auto" w:fill="auto"/>
          </w:tcPr>
          <w:p w14:paraId="6576BBC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Mus waniliowy opak.</w:t>
            </w:r>
          </w:p>
        </w:tc>
        <w:tc>
          <w:tcPr>
            <w:tcW w:w="476" w:type="dxa"/>
            <w:tcBorders>
              <w:top w:val="nil"/>
              <w:left w:val="nil"/>
              <w:bottom w:val="single" w:sz="4" w:space="0" w:color="auto"/>
              <w:right w:val="single" w:sz="4" w:space="0" w:color="auto"/>
            </w:tcBorders>
            <w:shd w:val="clear" w:color="auto" w:fill="auto"/>
            <w:noWrap/>
          </w:tcPr>
          <w:p w14:paraId="170F684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52096EE" w14:textId="04A593F4"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E4AFD3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DE09E7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D2B13C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A2216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E7D557"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F0468A"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6B29A0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DC40978"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145</w:t>
            </w:r>
          </w:p>
        </w:tc>
        <w:tc>
          <w:tcPr>
            <w:tcW w:w="3378" w:type="dxa"/>
            <w:tcBorders>
              <w:top w:val="single" w:sz="4" w:space="0" w:color="auto"/>
              <w:left w:val="nil"/>
              <w:bottom w:val="single" w:sz="4" w:space="0" w:color="auto"/>
              <w:right w:val="single" w:sz="4" w:space="0" w:color="000000"/>
            </w:tcBorders>
            <w:shd w:val="clear" w:color="auto" w:fill="auto"/>
          </w:tcPr>
          <w:p w14:paraId="24AC273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Mus czekoladowy opak.</w:t>
            </w:r>
          </w:p>
        </w:tc>
        <w:tc>
          <w:tcPr>
            <w:tcW w:w="476" w:type="dxa"/>
            <w:tcBorders>
              <w:top w:val="nil"/>
              <w:left w:val="nil"/>
              <w:bottom w:val="single" w:sz="4" w:space="0" w:color="auto"/>
              <w:right w:val="single" w:sz="4" w:space="0" w:color="auto"/>
            </w:tcBorders>
            <w:shd w:val="clear" w:color="auto" w:fill="auto"/>
            <w:noWrap/>
          </w:tcPr>
          <w:p w14:paraId="7B6A6FE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D52FC54" w14:textId="5DF51FCB"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3A70A7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A48686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DAA2C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A3277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2F1B5D"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C398BB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698CD2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CCC5D4D"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146</w:t>
            </w:r>
          </w:p>
        </w:tc>
        <w:tc>
          <w:tcPr>
            <w:tcW w:w="3378" w:type="dxa"/>
            <w:tcBorders>
              <w:top w:val="single" w:sz="4" w:space="0" w:color="auto"/>
              <w:left w:val="nil"/>
              <w:bottom w:val="single" w:sz="4" w:space="0" w:color="auto"/>
              <w:right w:val="single" w:sz="4" w:space="0" w:color="000000"/>
            </w:tcBorders>
            <w:shd w:val="clear" w:color="auto" w:fill="auto"/>
          </w:tcPr>
          <w:p w14:paraId="772453D9"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Panna Cotta opak.</w:t>
            </w:r>
          </w:p>
        </w:tc>
        <w:tc>
          <w:tcPr>
            <w:tcW w:w="476" w:type="dxa"/>
            <w:tcBorders>
              <w:top w:val="nil"/>
              <w:left w:val="nil"/>
              <w:bottom w:val="single" w:sz="4" w:space="0" w:color="auto"/>
              <w:right w:val="single" w:sz="4" w:space="0" w:color="auto"/>
            </w:tcBorders>
            <w:shd w:val="clear" w:color="auto" w:fill="auto"/>
            <w:noWrap/>
          </w:tcPr>
          <w:p w14:paraId="47B195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2CECD4D" w14:textId="0098B736"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2A6B52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0814DA6"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8CC307"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222C8B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7A36B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A930E50"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0D18B73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F02626D"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147</w:t>
            </w:r>
          </w:p>
        </w:tc>
        <w:tc>
          <w:tcPr>
            <w:tcW w:w="3378" w:type="dxa"/>
            <w:tcBorders>
              <w:top w:val="single" w:sz="4" w:space="0" w:color="auto"/>
              <w:left w:val="nil"/>
              <w:bottom w:val="single" w:sz="4" w:space="0" w:color="auto"/>
              <w:right w:val="single" w:sz="4" w:space="0" w:color="000000"/>
            </w:tcBorders>
            <w:shd w:val="clear" w:color="auto" w:fill="auto"/>
          </w:tcPr>
          <w:p w14:paraId="6986B79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roofErr w:type="spellStart"/>
            <w:r w:rsidRPr="00B7644B">
              <w:rPr>
                <w:rFonts w:asciiTheme="minorHAnsi" w:hAnsiTheme="minorHAnsi" w:cstheme="minorHAnsi"/>
                <w:sz w:val="20"/>
              </w:rPr>
              <w:t>Crem</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Brule</w:t>
            </w:r>
            <w:proofErr w:type="spellEnd"/>
            <w:r w:rsidRPr="00B7644B">
              <w:rPr>
                <w:rFonts w:asciiTheme="minorHAnsi" w:hAnsiTheme="minorHAnsi" w:cstheme="minorHAnsi"/>
                <w:sz w:val="20"/>
              </w:rPr>
              <w:t xml:space="preserve"> opak.</w:t>
            </w:r>
          </w:p>
        </w:tc>
        <w:tc>
          <w:tcPr>
            <w:tcW w:w="476" w:type="dxa"/>
            <w:tcBorders>
              <w:top w:val="nil"/>
              <w:left w:val="nil"/>
              <w:bottom w:val="single" w:sz="4" w:space="0" w:color="auto"/>
              <w:right w:val="single" w:sz="4" w:space="0" w:color="auto"/>
            </w:tcBorders>
            <w:shd w:val="clear" w:color="auto" w:fill="auto"/>
            <w:noWrap/>
          </w:tcPr>
          <w:p w14:paraId="703E7E2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879F3D6" w14:textId="26A1ED1A" w:rsidR="00004B88" w:rsidRPr="00B7644B" w:rsidRDefault="00A17F1F"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98C1A9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EE5792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466E7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D95F9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365745"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FBE92F6"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271F74E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83A9F84"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148</w:t>
            </w:r>
          </w:p>
        </w:tc>
        <w:tc>
          <w:tcPr>
            <w:tcW w:w="3378" w:type="dxa"/>
            <w:tcBorders>
              <w:top w:val="single" w:sz="4" w:space="0" w:color="auto"/>
              <w:left w:val="nil"/>
              <w:bottom w:val="single" w:sz="4" w:space="0" w:color="auto"/>
              <w:right w:val="single" w:sz="4" w:space="0" w:color="000000"/>
            </w:tcBorders>
            <w:shd w:val="clear" w:color="auto" w:fill="auto"/>
          </w:tcPr>
          <w:p w14:paraId="4C06443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ryżowy wstążki</w:t>
            </w:r>
          </w:p>
        </w:tc>
        <w:tc>
          <w:tcPr>
            <w:tcW w:w="476" w:type="dxa"/>
            <w:tcBorders>
              <w:top w:val="nil"/>
              <w:left w:val="nil"/>
              <w:bottom w:val="single" w:sz="4" w:space="0" w:color="auto"/>
              <w:right w:val="single" w:sz="4" w:space="0" w:color="auto"/>
            </w:tcBorders>
            <w:shd w:val="clear" w:color="auto" w:fill="auto"/>
            <w:noWrap/>
          </w:tcPr>
          <w:p w14:paraId="277329A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812A0D3" w14:textId="072E65AC" w:rsidR="00004B88" w:rsidRPr="00B7644B" w:rsidRDefault="004B6EA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8</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DB0835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7AC4FE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82A8A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8C4CE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6E41A8"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CD9B5C7"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4550EE0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CD57592"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149</w:t>
            </w:r>
          </w:p>
        </w:tc>
        <w:tc>
          <w:tcPr>
            <w:tcW w:w="3378" w:type="dxa"/>
            <w:tcBorders>
              <w:top w:val="single" w:sz="4" w:space="0" w:color="auto"/>
              <w:left w:val="nil"/>
              <w:bottom w:val="single" w:sz="4" w:space="0" w:color="auto"/>
              <w:right w:val="single" w:sz="4" w:space="0" w:color="000000"/>
            </w:tcBorders>
            <w:shd w:val="clear" w:color="auto" w:fill="auto"/>
          </w:tcPr>
          <w:p w14:paraId="240C5B33"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Makaron ryżowy nitki</w:t>
            </w:r>
          </w:p>
        </w:tc>
        <w:tc>
          <w:tcPr>
            <w:tcW w:w="476" w:type="dxa"/>
            <w:tcBorders>
              <w:top w:val="nil"/>
              <w:left w:val="nil"/>
              <w:bottom w:val="single" w:sz="4" w:space="0" w:color="auto"/>
              <w:right w:val="single" w:sz="4" w:space="0" w:color="auto"/>
            </w:tcBorders>
            <w:shd w:val="clear" w:color="auto" w:fill="auto"/>
            <w:noWrap/>
          </w:tcPr>
          <w:p w14:paraId="0913826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C7F73B4" w14:textId="6C1A5CCE" w:rsidR="00004B88" w:rsidRPr="00B7644B" w:rsidRDefault="004B6EA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0868DA4"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4F4B0D5"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A30B691"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9D8B4B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9989FE1"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F3A2959"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725F7E9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CC98E2A"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150</w:t>
            </w:r>
          </w:p>
        </w:tc>
        <w:tc>
          <w:tcPr>
            <w:tcW w:w="3378" w:type="dxa"/>
            <w:tcBorders>
              <w:top w:val="single" w:sz="4" w:space="0" w:color="auto"/>
              <w:left w:val="nil"/>
              <w:bottom w:val="single" w:sz="4" w:space="0" w:color="auto"/>
              <w:right w:val="single" w:sz="4" w:space="0" w:color="000000"/>
            </w:tcBorders>
            <w:shd w:val="clear" w:color="auto" w:fill="auto"/>
          </w:tcPr>
          <w:p w14:paraId="6B5FBD7E"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Napój gazowany w puszce  Coca-Cola, Pepsi, </w:t>
            </w:r>
            <w:proofErr w:type="spellStart"/>
            <w:r w:rsidRPr="00B7644B">
              <w:rPr>
                <w:rFonts w:asciiTheme="minorHAnsi" w:hAnsiTheme="minorHAnsi" w:cstheme="minorHAnsi"/>
                <w:sz w:val="20"/>
              </w:rPr>
              <w:t>Fanta</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Mirinda</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Sprite</w:t>
            </w:r>
            <w:proofErr w:type="spellEnd"/>
            <w:r w:rsidRPr="00B7644B">
              <w:rPr>
                <w:rFonts w:asciiTheme="minorHAnsi" w:hAnsiTheme="minorHAnsi" w:cstheme="minorHAnsi"/>
                <w:sz w:val="20"/>
              </w:rPr>
              <w:t xml:space="preserve">, Schweppes różne rodzaje i smaki, napój standardowy i zero cukru, dostępne w aktualnej ofercie handlowej producenta  </w:t>
            </w:r>
          </w:p>
        </w:tc>
        <w:tc>
          <w:tcPr>
            <w:tcW w:w="476" w:type="dxa"/>
            <w:tcBorders>
              <w:top w:val="nil"/>
              <w:left w:val="nil"/>
              <w:bottom w:val="single" w:sz="4" w:space="0" w:color="auto"/>
              <w:right w:val="single" w:sz="4" w:space="0" w:color="auto"/>
            </w:tcBorders>
            <w:shd w:val="clear" w:color="auto" w:fill="auto"/>
            <w:noWrap/>
          </w:tcPr>
          <w:p w14:paraId="52F57B9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2E942528"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400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462315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0ADCB2"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9C18490"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07515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C960CF"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F93C0FD" w14:textId="77777777" w:rsidR="00004B88" w:rsidRPr="005E5353" w:rsidRDefault="00004B88" w:rsidP="00B54D2B">
            <w:pPr>
              <w:spacing w:line="240" w:lineRule="auto"/>
              <w:jc w:val="center"/>
              <w:rPr>
                <w:rFonts w:ascii="Calibri" w:hAnsi="Calibri"/>
                <w:b/>
                <w:bCs/>
                <w:color w:val="000000"/>
                <w:sz w:val="20"/>
                <w:lang w:eastAsia="pl-PL"/>
              </w:rPr>
            </w:pPr>
          </w:p>
        </w:tc>
      </w:tr>
      <w:tr w:rsidR="00004B88" w:rsidRPr="005E5353" w14:paraId="6E44457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487D758" w14:textId="77777777" w:rsidR="00004B88" w:rsidRDefault="00004B88" w:rsidP="00B54D2B">
            <w:pPr>
              <w:spacing w:line="240" w:lineRule="auto"/>
              <w:jc w:val="center"/>
              <w:rPr>
                <w:rFonts w:ascii="Calibri" w:hAnsi="Calibri"/>
                <w:color w:val="000000"/>
                <w:sz w:val="20"/>
                <w:lang w:eastAsia="pl-PL"/>
              </w:rPr>
            </w:pPr>
            <w:r>
              <w:rPr>
                <w:rFonts w:ascii="Calibri" w:hAnsi="Calibri"/>
                <w:color w:val="000000"/>
                <w:sz w:val="20"/>
                <w:lang w:eastAsia="pl-PL"/>
              </w:rPr>
              <w:t>151</w:t>
            </w:r>
          </w:p>
        </w:tc>
        <w:tc>
          <w:tcPr>
            <w:tcW w:w="3378" w:type="dxa"/>
            <w:tcBorders>
              <w:top w:val="single" w:sz="4" w:space="0" w:color="auto"/>
              <w:left w:val="nil"/>
              <w:bottom w:val="single" w:sz="4" w:space="0" w:color="auto"/>
              <w:right w:val="single" w:sz="4" w:space="0" w:color="000000"/>
            </w:tcBorders>
            <w:shd w:val="clear" w:color="auto" w:fill="auto"/>
          </w:tcPr>
          <w:p w14:paraId="7A5D343D"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 xml:space="preserve">Napój gazowany w butelce  Coca-Cola, Pepsi, </w:t>
            </w:r>
            <w:proofErr w:type="spellStart"/>
            <w:r w:rsidRPr="00B7644B">
              <w:rPr>
                <w:rFonts w:asciiTheme="minorHAnsi" w:hAnsiTheme="minorHAnsi" w:cstheme="minorHAnsi"/>
                <w:sz w:val="20"/>
              </w:rPr>
              <w:t>Fanta</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Mirinda</w:t>
            </w:r>
            <w:proofErr w:type="spellEnd"/>
            <w:r w:rsidRPr="00B7644B">
              <w:rPr>
                <w:rFonts w:asciiTheme="minorHAnsi" w:hAnsiTheme="minorHAnsi" w:cstheme="minorHAnsi"/>
                <w:sz w:val="20"/>
              </w:rPr>
              <w:t xml:space="preserve">, </w:t>
            </w:r>
            <w:proofErr w:type="spellStart"/>
            <w:r w:rsidRPr="00B7644B">
              <w:rPr>
                <w:rFonts w:asciiTheme="minorHAnsi" w:hAnsiTheme="minorHAnsi" w:cstheme="minorHAnsi"/>
                <w:sz w:val="20"/>
              </w:rPr>
              <w:t>Sprite</w:t>
            </w:r>
            <w:proofErr w:type="spellEnd"/>
            <w:r w:rsidRPr="00B7644B">
              <w:rPr>
                <w:rFonts w:asciiTheme="minorHAnsi" w:hAnsiTheme="minorHAnsi" w:cstheme="minorHAnsi"/>
                <w:sz w:val="20"/>
              </w:rPr>
              <w:t xml:space="preserve">, Schweppes różne rodzaje i smaki, napój standardowy i zero cukru, dostępne w aktualnej ofercie handlowej producenta  </w:t>
            </w:r>
          </w:p>
        </w:tc>
        <w:tc>
          <w:tcPr>
            <w:tcW w:w="476" w:type="dxa"/>
            <w:tcBorders>
              <w:top w:val="nil"/>
              <w:left w:val="nil"/>
              <w:bottom w:val="single" w:sz="4" w:space="0" w:color="auto"/>
              <w:right w:val="single" w:sz="4" w:space="0" w:color="auto"/>
            </w:tcBorders>
            <w:shd w:val="clear" w:color="auto" w:fill="auto"/>
            <w:noWrap/>
          </w:tcPr>
          <w:p w14:paraId="64AA103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r w:rsidRPr="00B7644B">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6B3D7BE0" w14:textId="1B8A6E32" w:rsidR="00004B88" w:rsidRPr="00B7644B" w:rsidRDefault="004B6EA9" w:rsidP="00B54D2B">
            <w:pPr>
              <w:spacing w:before="100" w:beforeAutospacing="1" w:after="100" w:afterAutospacing="1" w:line="240" w:lineRule="auto"/>
              <w:jc w:val="center"/>
              <w:rPr>
                <w:rFonts w:asciiTheme="minorHAnsi" w:hAnsiTheme="minorHAnsi" w:cstheme="minorHAnsi"/>
                <w:sz w:val="20"/>
              </w:rPr>
            </w:pPr>
            <w:r>
              <w:rPr>
                <w:rFonts w:asciiTheme="minorHAnsi" w:hAnsiTheme="minorHAnsi" w:cstheme="minorHAnsi"/>
                <w:sz w:val="20"/>
              </w:rPr>
              <w:t>500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0C6356A"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EFBF2DB"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2A0A31C"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9E440F" w14:textId="77777777" w:rsidR="00004B88" w:rsidRPr="00B7644B" w:rsidRDefault="00004B88" w:rsidP="00B54D2B">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DA5D9F4"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A72BB2" w14:textId="77777777" w:rsidR="00004B88" w:rsidRPr="005E5353" w:rsidRDefault="00004B88" w:rsidP="00B54D2B">
            <w:pPr>
              <w:spacing w:line="240" w:lineRule="auto"/>
              <w:jc w:val="center"/>
              <w:rPr>
                <w:rFonts w:ascii="Calibri" w:hAnsi="Calibri"/>
                <w:b/>
                <w:bCs/>
                <w:color w:val="000000"/>
                <w:sz w:val="20"/>
                <w:lang w:eastAsia="pl-PL"/>
              </w:rPr>
            </w:pPr>
          </w:p>
        </w:tc>
      </w:tr>
      <w:tr w:rsidR="004B6EA9" w:rsidRPr="005E5353" w14:paraId="135BFC6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36C1032" w14:textId="18C38F71"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152</w:t>
            </w:r>
          </w:p>
        </w:tc>
        <w:tc>
          <w:tcPr>
            <w:tcW w:w="3378" w:type="dxa"/>
            <w:tcBorders>
              <w:top w:val="single" w:sz="4" w:space="0" w:color="auto"/>
              <w:left w:val="nil"/>
              <w:bottom w:val="single" w:sz="4" w:space="0" w:color="auto"/>
              <w:right w:val="single" w:sz="4" w:space="0" w:color="000000"/>
            </w:tcBorders>
            <w:shd w:val="clear" w:color="auto" w:fill="auto"/>
          </w:tcPr>
          <w:p w14:paraId="33B6190E" w14:textId="231A69D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Ocet balsamiczny</w:t>
            </w:r>
          </w:p>
        </w:tc>
        <w:tc>
          <w:tcPr>
            <w:tcW w:w="476" w:type="dxa"/>
            <w:tcBorders>
              <w:top w:val="nil"/>
              <w:left w:val="nil"/>
              <w:bottom w:val="single" w:sz="4" w:space="0" w:color="auto"/>
              <w:right w:val="single" w:sz="4" w:space="0" w:color="auto"/>
            </w:tcBorders>
            <w:shd w:val="clear" w:color="auto" w:fill="auto"/>
            <w:noWrap/>
          </w:tcPr>
          <w:p w14:paraId="6BEC09D5" w14:textId="2EBE8644"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59422D78" w14:textId="535031D1"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7</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AD74B3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06CF85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7FCB0B"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49D29A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52EE04"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481D1D7"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1B671B6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76F28ED" w14:textId="15264FBF"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153</w:t>
            </w:r>
          </w:p>
        </w:tc>
        <w:tc>
          <w:tcPr>
            <w:tcW w:w="3378" w:type="dxa"/>
            <w:tcBorders>
              <w:top w:val="single" w:sz="4" w:space="0" w:color="auto"/>
              <w:left w:val="nil"/>
              <w:bottom w:val="single" w:sz="4" w:space="0" w:color="auto"/>
              <w:right w:val="single" w:sz="4" w:space="0" w:color="000000"/>
            </w:tcBorders>
            <w:shd w:val="clear" w:color="auto" w:fill="auto"/>
          </w:tcPr>
          <w:p w14:paraId="1E81C858" w14:textId="475B2A35"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Pasta z ostrych papryczek </w:t>
            </w:r>
            <w:proofErr w:type="spellStart"/>
            <w:r w:rsidRPr="004B6EA9">
              <w:rPr>
                <w:rFonts w:asciiTheme="minorHAnsi" w:hAnsiTheme="minorHAnsi" w:cstheme="minorHAnsi"/>
                <w:sz w:val="20"/>
              </w:rPr>
              <w:t>chilli</w:t>
            </w:r>
            <w:proofErr w:type="spellEnd"/>
            <w:r w:rsidRPr="004B6EA9">
              <w:rPr>
                <w:rFonts w:asciiTheme="minorHAnsi" w:hAnsiTheme="minorHAnsi" w:cstheme="minorHAnsi"/>
                <w:sz w:val="20"/>
              </w:rPr>
              <w:t xml:space="preserve"> HARISSA</w:t>
            </w:r>
          </w:p>
        </w:tc>
        <w:tc>
          <w:tcPr>
            <w:tcW w:w="476" w:type="dxa"/>
            <w:tcBorders>
              <w:top w:val="nil"/>
              <w:left w:val="nil"/>
              <w:bottom w:val="single" w:sz="4" w:space="0" w:color="auto"/>
              <w:right w:val="single" w:sz="4" w:space="0" w:color="auto"/>
            </w:tcBorders>
            <w:shd w:val="clear" w:color="auto" w:fill="auto"/>
            <w:noWrap/>
          </w:tcPr>
          <w:p w14:paraId="73EF8CF1" w14:textId="5E31B312"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47FEE380" w14:textId="4693F877"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86A7959"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7BE08A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5DABE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499A01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9EF835"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1A4D409"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7AE3F2C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E3B6795" w14:textId="36106D23"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154</w:t>
            </w:r>
          </w:p>
        </w:tc>
        <w:tc>
          <w:tcPr>
            <w:tcW w:w="3378" w:type="dxa"/>
            <w:tcBorders>
              <w:top w:val="single" w:sz="4" w:space="0" w:color="auto"/>
              <w:left w:val="nil"/>
              <w:bottom w:val="single" w:sz="4" w:space="0" w:color="auto"/>
              <w:right w:val="single" w:sz="4" w:space="0" w:color="000000"/>
            </w:tcBorders>
            <w:shd w:val="clear" w:color="auto" w:fill="auto"/>
          </w:tcPr>
          <w:p w14:paraId="4801BF55" w14:textId="0F6F0993"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Pasta Pad </w:t>
            </w:r>
            <w:proofErr w:type="spellStart"/>
            <w:r w:rsidRPr="004B6EA9">
              <w:rPr>
                <w:rFonts w:asciiTheme="minorHAnsi" w:hAnsiTheme="minorHAnsi" w:cstheme="minorHAnsi"/>
                <w:sz w:val="20"/>
              </w:rPr>
              <w:t>Thai</w:t>
            </w:r>
            <w:proofErr w:type="spellEnd"/>
            <w:r w:rsidRPr="004B6EA9">
              <w:rPr>
                <w:rFonts w:asciiTheme="minorHAnsi" w:hAnsiTheme="minorHAnsi" w:cstheme="minorHAnsi"/>
                <w:sz w:val="20"/>
              </w:rPr>
              <w:t xml:space="preserve"> KANOKWAN </w:t>
            </w:r>
          </w:p>
        </w:tc>
        <w:tc>
          <w:tcPr>
            <w:tcW w:w="476" w:type="dxa"/>
            <w:tcBorders>
              <w:top w:val="nil"/>
              <w:left w:val="nil"/>
              <w:bottom w:val="single" w:sz="4" w:space="0" w:color="auto"/>
              <w:right w:val="single" w:sz="4" w:space="0" w:color="auto"/>
            </w:tcBorders>
            <w:shd w:val="clear" w:color="auto" w:fill="auto"/>
            <w:noWrap/>
          </w:tcPr>
          <w:p w14:paraId="0615F1A1" w14:textId="33AFA79C"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12E3677C" w14:textId="35AFC965"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70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905CA2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E29064C"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E35A1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030A7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B4DAB0"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B363D8C"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0E2108F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CDBC537" w14:textId="06500A03"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155</w:t>
            </w:r>
          </w:p>
        </w:tc>
        <w:tc>
          <w:tcPr>
            <w:tcW w:w="3378" w:type="dxa"/>
            <w:tcBorders>
              <w:top w:val="single" w:sz="4" w:space="0" w:color="auto"/>
              <w:left w:val="nil"/>
              <w:bottom w:val="single" w:sz="4" w:space="0" w:color="auto"/>
              <w:right w:val="single" w:sz="4" w:space="0" w:color="000000"/>
            </w:tcBorders>
            <w:shd w:val="clear" w:color="auto" w:fill="auto"/>
          </w:tcPr>
          <w:p w14:paraId="56299543" w14:textId="31CF0978"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Czerwona pasta curry KANOKWAN </w:t>
            </w:r>
          </w:p>
        </w:tc>
        <w:tc>
          <w:tcPr>
            <w:tcW w:w="476" w:type="dxa"/>
            <w:tcBorders>
              <w:top w:val="nil"/>
              <w:left w:val="nil"/>
              <w:bottom w:val="single" w:sz="4" w:space="0" w:color="auto"/>
              <w:right w:val="single" w:sz="4" w:space="0" w:color="auto"/>
            </w:tcBorders>
            <w:shd w:val="clear" w:color="auto" w:fill="auto"/>
            <w:noWrap/>
          </w:tcPr>
          <w:p w14:paraId="145013B8" w14:textId="74BDDEFD"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5F112E4B" w14:textId="33CDEB34"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70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129D2C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C880CD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6140D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0013C7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A7887B4"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CFAD744"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38D782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08962D9" w14:textId="655F8D7E"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156</w:t>
            </w:r>
          </w:p>
        </w:tc>
        <w:tc>
          <w:tcPr>
            <w:tcW w:w="3378" w:type="dxa"/>
            <w:tcBorders>
              <w:top w:val="single" w:sz="4" w:space="0" w:color="auto"/>
              <w:left w:val="nil"/>
              <w:bottom w:val="single" w:sz="4" w:space="0" w:color="auto"/>
              <w:right w:val="single" w:sz="4" w:space="0" w:color="000000"/>
            </w:tcBorders>
            <w:shd w:val="clear" w:color="auto" w:fill="auto"/>
          </w:tcPr>
          <w:p w14:paraId="01A1D0D0" w14:textId="6EAB1BDB"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Pasta Tom </w:t>
            </w:r>
            <w:proofErr w:type="spellStart"/>
            <w:r w:rsidRPr="004B6EA9">
              <w:rPr>
                <w:rFonts w:asciiTheme="minorHAnsi" w:hAnsiTheme="minorHAnsi" w:cstheme="minorHAnsi"/>
                <w:sz w:val="20"/>
              </w:rPr>
              <w:t>Kha</w:t>
            </w:r>
            <w:proofErr w:type="spellEnd"/>
            <w:r w:rsidRPr="004B6EA9">
              <w:rPr>
                <w:rFonts w:asciiTheme="minorHAnsi" w:hAnsiTheme="minorHAnsi" w:cstheme="minorHAnsi"/>
                <w:sz w:val="20"/>
              </w:rPr>
              <w:t xml:space="preserve"> KANOKWAN </w:t>
            </w:r>
          </w:p>
        </w:tc>
        <w:tc>
          <w:tcPr>
            <w:tcW w:w="476" w:type="dxa"/>
            <w:tcBorders>
              <w:top w:val="nil"/>
              <w:left w:val="nil"/>
              <w:bottom w:val="single" w:sz="4" w:space="0" w:color="auto"/>
              <w:right w:val="single" w:sz="4" w:space="0" w:color="auto"/>
            </w:tcBorders>
            <w:shd w:val="clear" w:color="auto" w:fill="auto"/>
            <w:noWrap/>
          </w:tcPr>
          <w:p w14:paraId="37D474F5" w14:textId="33208F84"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6C97BA16" w14:textId="7DC4F69D"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70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CAD68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95C31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76A9B2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CF17C9"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6D05428"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1397014"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17B490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3E8AB18" w14:textId="033E092F"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157</w:t>
            </w:r>
          </w:p>
        </w:tc>
        <w:tc>
          <w:tcPr>
            <w:tcW w:w="3378" w:type="dxa"/>
            <w:tcBorders>
              <w:top w:val="single" w:sz="4" w:space="0" w:color="auto"/>
              <w:left w:val="nil"/>
              <w:bottom w:val="single" w:sz="4" w:space="0" w:color="auto"/>
              <w:right w:val="single" w:sz="4" w:space="0" w:color="000000"/>
            </w:tcBorders>
            <w:shd w:val="clear" w:color="auto" w:fill="auto"/>
          </w:tcPr>
          <w:p w14:paraId="4FF8930E" w14:textId="3558838A"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Pasta Tom </w:t>
            </w:r>
            <w:proofErr w:type="spellStart"/>
            <w:r w:rsidRPr="004B6EA9">
              <w:rPr>
                <w:rFonts w:asciiTheme="minorHAnsi" w:hAnsiTheme="minorHAnsi" w:cstheme="minorHAnsi"/>
                <w:sz w:val="20"/>
              </w:rPr>
              <w:t>Yum</w:t>
            </w:r>
            <w:proofErr w:type="spellEnd"/>
            <w:r w:rsidRPr="004B6EA9">
              <w:rPr>
                <w:rFonts w:asciiTheme="minorHAnsi" w:hAnsiTheme="minorHAnsi" w:cstheme="minorHAnsi"/>
                <w:sz w:val="20"/>
              </w:rPr>
              <w:t xml:space="preserve"> KANOKWAN </w:t>
            </w:r>
          </w:p>
        </w:tc>
        <w:tc>
          <w:tcPr>
            <w:tcW w:w="476" w:type="dxa"/>
            <w:tcBorders>
              <w:top w:val="nil"/>
              <w:left w:val="nil"/>
              <w:bottom w:val="single" w:sz="4" w:space="0" w:color="auto"/>
              <w:right w:val="single" w:sz="4" w:space="0" w:color="auto"/>
            </w:tcBorders>
            <w:shd w:val="clear" w:color="auto" w:fill="auto"/>
            <w:noWrap/>
          </w:tcPr>
          <w:p w14:paraId="0E2E6A0A" w14:textId="032E7B52"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25A6AEF7" w14:textId="0835E53E"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70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6930F7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2C480D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8EF48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247724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9F8C19A"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727EB50"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30B2554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1E04363" w14:textId="6D85F949"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158</w:t>
            </w:r>
          </w:p>
        </w:tc>
        <w:tc>
          <w:tcPr>
            <w:tcW w:w="3378" w:type="dxa"/>
            <w:tcBorders>
              <w:top w:val="single" w:sz="4" w:space="0" w:color="auto"/>
              <w:left w:val="nil"/>
              <w:bottom w:val="single" w:sz="4" w:space="0" w:color="auto"/>
              <w:right w:val="single" w:sz="4" w:space="0" w:color="000000"/>
            </w:tcBorders>
            <w:shd w:val="clear" w:color="auto" w:fill="auto"/>
          </w:tcPr>
          <w:p w14:paraId="1385D4C1" w14:textId="1FBB1D0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Sos arabski pikantny opak.</w:t>
            </w:r>
          </w:p>
        </w:tc>
        <w:tc>
          <w:tcPr>
            <w:tcW w:w="476" w:type="dxa"/>
            <w:tcBorders>
              <w:top w:val="nil"/>
              <w:left w:val="nil"/>
              <w:bottom w:val="single" w:sz="4" w:space="0" w:color="auto"/>
              <w:right w:val="single" w:sz="4" w:space="0" w:color="auto"/>
            </w:tcBorders>
            <w:shd w:val="clear" w:color="auto" w:fill="auto"/>
            <w:noWrap/>
          </w:tcPr>
          <w:p w14:paraId="103FB4E7" w14:textId="293DAD64"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70BC2A7" w14:textId="16A826E9"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9377E7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0FBC0E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524025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7A5B5B"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E0FAD9E"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A844E08"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E5EACC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03122A2" w14:textId="600948D0"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159</w:t>
            </w:r>
          </w:p>
        </w:tc>
        <w:tc>
          <w:tcPr>
            <w:tcW w:w="3378" w:type="dxa"/>
            <w:tcBorders>
              <w:top w:val="single" w:sz="4" w:space="0" w:color="auto"/>
              <w:left w:val="nil"/>
              <w:bottom w:val="single" w:sz="4" w:space="0" w:color="auto"/>
              <w:right w:val="single" w:sz="4" w:space="0" w:color="000000"/>
            </w:tcBorders>
            <w:shd w:val="clear" w:color="auto" w:fill="auto"/>
          </w:tcPr>
          <w:p w14:paraId="380A6603" w14:textId="68554B7D"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Soczewica czerwona/zielona</w:t>
            </w:r>
          </w:p>
        </w:tc>
        <w:tc>
          <w:tcPr>
            <w:tcW w:w="476" w:type="dxa"/>
            <w:tcBorders>
              <w:top w:val="nil"/>
              <w:left w:val="nil"/>
              <w:bottom w:val="single" w:sz="4" w:space="0" w:color="auto"/>
              <w:right w:val="single" w:sz="4" w:space="0" w:color="auto"/>
            </w:tcBorders>
            <w:shd w:val="clear" w:color="auto" w:fill="auto"/>
            <w:noWrap/>
          </w:tcPr>
          <w:p w14:paraId="01F84DAC" w14:textId="3E319C7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DC86506" w14:textId="4BE972A3"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40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BD8711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977955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A9DD2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E95651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453702E"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0036C4D"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DD07B9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2C9AD15" w14:textId="0166DB80"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160</w:t>
            </w:r>
          </w:p>
        </w:tc>
        <w:tc>
          <w:tcPr>
            <w:tcW w:w="3378" w:type="dxa"/>
            <w:tcBorders>
              <w:top w:val="single" w:sz="4" w:space="0" w:color="auto"/>
              <w:left w:val="nil"/>
              <w:bottom w:val="single" w:sz="4" w:space="0" w:color="auto"/>
              <w:right w:val="single" w:sz="4" w:space="0" w:color="000000"/>
            </w:tcBorders>
            <w:shd w:val="clear" w:color="auto" w:fill="auto"/>
          </w:tcPr>
          <w:p w14:paraId="2E01C091" w14:textId="2B3DF239"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Sos </w:t>
            </w:r>
            <w:proofErr w:type="spellStart"/>
            <w:r w:rsidRPr="004B6EA9">
              <w:rPr>
                <w:rFonts w:asciiTheme="minorHAnsi" w:hAnsiTheme="minorHAnsi" w:cstheme="minorHAnsi"/>
                <w:sz w:val="20"/>
              </w:rPr>
              <w:t>Worcestershire</w:t>
            </w:r>
            <w:proofErr w:type="spellEnd"/>
          </w:p>
        </w:tc>
        <w:tc>
          <w:tcPr>
            <w:tcW w:w="476" w:type="dxa"/>
            <w:tcBorders>
              <w:top w:val="nil"/>
              <w:left w:val="nil"/>
              <w:bottom w:val="single" w:sz="4" w:space="0" w:color="auto"/>
              <w:right w:val="single" w:sz="4" w:space="0" w:color="auto"/>
            </w:tcBorders>
            <w:shd w:val="clear" w:color="auto" w:fill="auto"/>
            <w:noWrap/>
          </w:tcPr>
          <w:p w14:paraId="14454E86" w14:textId="104B4DA1"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41E227F9" w14:textId="55DFC7AE"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C24454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681F1F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22C1CF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5F3AB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D5B7CC8"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9CECE62"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40DD00A"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9F49CE5" w14:textId="20A38CBA"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161</w:t>
            </w:r>
          </w:p>
        </w:tc>
        <w:tc>
          <w:tcPr>
            <w:tcW w:w="3378" w:type="dxa"/>
            <w:tcBorders>
              <w:top w:val="single" w:sz="4" w:space="0" w:color="auto"/>
              <w:left w:val="nil"/>
              <w:bottom w:val="single" w:sz="4" w:space="0" w:color="auto"/>
              <w:right w:val="single" w:sz="4" w:space="0" w:color="000000"/>
            </w:tcBorders>
            <w:shd w:val="clear" w:color="auto" w:fill="auto"/>
          </w:tcPr>
          <w:p w14:paraId="0833BC49" w14:textId="02823932"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Sos ostrygowy</w:t>
            </w:r>
          </w:p>
        </w:tc>
        <w:tc>
          <w:tcPr>
            <w:tcW w:w="476" w:type="dxa"/>
            <w:tcBorders>
              <w:top w:val="nil"/>
              <w:left w:val="nil"/>
              <w:bottom w:val="single" w:sz="4" w:space="0" w:color="auto"/>
              <w:right w:val="single" w:sz="4" w:space="0" w:color="auto"/>
            </w:tcBorders>
            <w:shd w:val="clear" w:color="auto" w:fill="auto"/>
            <w:noWrap/>
          </w:tcPr>
          <w:p w14:paraId="43CAEDBF" w14:textId="33EDE445"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5B0F9F30" w14:textId="04FC50B5"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6</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15AD65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4DEBD8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01899D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D19C6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695FA1"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38658EA"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7F8F9C2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E15A77D" w14:textId="54540F26"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162</w:t>
            </w:r>
          </w:p>
        </w:tc>
        <w:tc>
          <w:tcPr>
            <w:tcW w:w="3378" w:type="dxa"/>
            <w:tcBorders>
              <w:top w:val="single" w:sz="4" w:space="0" w:color="auto"/>
              <w:left w:val="nil"/>
              <w:bottom w:val="single" w:sz="4" w:space="0" w:color="auto"/>
              <w:right w:val="single" w:sz="4" w:space="0" w:color="000000"/>
            </w:tcBorders>
            <w:shd w:val="clear" w:color="auto" w:fill="auto"/>
          </w:tcPr>
          <w:p w14:paraId="7FC74A36" w14:textId="58D8E763"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Cukier trzcinowy</w:t>
            </w:r>
          </w:p>
        </w:tc>
        <w:tc>
          <w:tcPr>
            <w:tcW w:w="476" w:type="dxa"/>
            <w:tcBorders>
              <w:top w:val="nil"/>
              <w:left w:val="nil"/>
              <w:bottom w:val="single" w:sz="4" w:space="0" w:color="auto"/>
              <w:right w:val="single" w:sz="4" w:space="0" w:color="auto"/>
            </w:tcBorders>
            <w:shd w:val="clear" w:color="auto" w:fill="auto"/>
            <w:noWrap/>
          </w:tcPr>
          <w:p w14:paraId="1B76F7B9" w14:textId="485AE92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E0A42A8" w14:textId="5EB0D1D8"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AAC07B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4AFD0EB"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7EE830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24FA6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9A74C55"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2284FF1"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80FD99D"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FEE2F41" w14:textId="5C5A48E2"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163</w:t>
            </w:r>
          </w:p>
        </w:tc>
        <w:tc>
          <w:tcPr>
            <w:tcW w:w="3378" w:type="dxa"/>
            <w:tcBorders>
              <w:top w:val="single" w:sz="4" w:space="0" w:color="auto"/>
              <w:left w:val="nil"/>
              <w:bottom w:val="single" w:sz="4" w:space="0" w:color="auto"/>
              <w:right w:val="single" w:sz="4" w:space="0" w:color="000000"/>
            </w:tcBorders>
            <w:shd w:val="clear" w:color="auto" w:fill="auto"/>
          </w:tcPr>
          <w:p w14:paraId="2F97A98E" w14:textId="1431B1F6"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Przyprawa </w:t>
            </w:r>
            <w:proofErr w:type="spellStart"/>
            <w:r w:rsidRPr="004B6EA9">
              <w:rPr>
                <w:rFonts w:asciiTheme="minorHAnsi" w:hAnsiTheme="minorHAnsi" w:cstheme="minorHAnsi"/>
                <w:sz w:val="20"/>
              </w:rPr>
              <w:t>Harissa</w:t>
            </w:r>
            <w:proofErr w:type="spellEnd"/>
          </w:p>
        </w:tc>
        <w:tc>
          <w:tcPr>
            <w:tcW w:w="476" w:type="dxa"/>
            <w:tcBorders>
              <w:top w:val="nil"/>
              <w:left w:val="nil"/>
              <w:bottom w:val="single" w:sz="4" w:space="0" w:color="auto"/>
              <w:right w:val="single" w:sz="4" w:space="0" w:color="auto"/>
            </w:tcBorders>
            <w:shd w:val="clear" w:color="auto" w:fill="auto"/>
            <w:noWrap/>
          </w:tcPr>
          <w:p w14:paraId="6850775D" w14:textId="62B079CD"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2000F43" w14:textId="406F3E1C"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7566D7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9B10AF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FECF8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6BEBB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3ED9D8"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E3811CD"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56C244A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4E4E146" w14:textId="4FDBEA00"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164</w:t>
            </w:r>
          </w:p>
        </w:tc>
        <w:tc>
          <w:tcPr>
            <w:tcW w:w="3378" w:type="dxa"/>
            <w:tcBorders>
              <w:top w:val="single" w:sz="4" w:space="0" w:color="auto"/>
              <w:left w:val="nil"/>
              <w:bottom w:val="single" w:sz="4" w:space="0" w:color="auto"/>
              <w:right w:val="single" w:sz="4" w:space="0" w:color="000000"/>
            </w:tcBorders>
            <w:shd w:val="clear" w:color="auto" w:fill="auto"/>
          </w:tcPr>
          <w:p w14:paraId="7BA3043B" w14:textId="5184F18C"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roofErr w:type="spellStart"/>
            <w:r w:rsidRPr="004B6EA9">
              <w:rPr>
                <w:rFonts w:asciiTheme="minorHAnsi" w:hAnsiTheme="minorHAnsi" w:cstheme="minorHAnsi"/>
                <w:sz w:val="20"/>
              </w:rPr>
              <w:t>Granola</w:t>
            </w:r>
            <w:proofErr w:type="spellEnd"/>
          </w:p>
        </w:tc>
        <w:tc>
          <w:tcPr>
            <w:tcW w:w="476" w:type="dxa"/>
            <w:tcBorders>
              <w:top w:val="nil"/>
              <w:left w:val="nil"/>
              <w:bottom w:val="single" w:sz="4" w:space="0" w:color="auto"/>
              <w:right w:val="single" w:sz="4" w:space="0" w:color="auto"/>
            </w:tcBorders>
            <w:shd w:val="clear" w:color="auto" w:fill="auto"/>
            <w:noWrap/>
          </w:tcPr>
          <w:p w14:paraId="37E6486A" w14:textId="273DA37D"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874E373" w14:textId="06AE8E91"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7467D8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64B951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A276E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FB871E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1F79486"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209A315"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ACF9A70"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FA32681" w14:textId="7FD0525D"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165</w:t>
            </w:r>
          </w:p>
        </w:tc>
        <w:tc>
          <w:tcPr>
            <w:tcW w:w="3378" w:type="dxa"/>
            <w:tcBorders>
              <w:top w:val="single" w:sz="4" w:space="0" w:color="auto"/>
              <w:left w:val="nil"/>
              <w:bottom w:val="single" w:sz="4" w:space="0" w:color="auto"/>
              <w:right w:val="single" w:sz="4" w:space="0" w:color="000000"/>
            </w:tcBorders>
            <w:shd w:val="clear" w:color="auto" w:fill="auto"/>
          </w:tcPr>
          <w:p w14:paraId="4108F942" w14:textId="7433772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Przyprawa do flaków</w:t>
            </w:r>
          </w:p>
        </w:tc>
        <w:tc>
          <w:tcPr>
            <w:tcW w:w="476" w:type="dxa"/>
            <w:tcBorders>
              <w:top w:val="nil"/>
              <w:left w:val="nil"/>
              <w:bottom w:val="single" w:sz="4" w:space="0" w:color="auto"/>
              <w:right w:val="single" w:sz="4" w:space="0" w:color="auto"/>
            </w:tcBorders>
            <w:shd w:val="clear" w:color="auto" w:fill="auto"/>
            <w:noWrap/>
          </w:tcPr>
          <w:p w14:paraId="104F1D04" w14:textId="02B5A91D"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618D33B" w14:textId="71A014B5"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16C61C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5F056A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3A11F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CF6EB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D761B6"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FCC4714"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14C89A3B"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B0C1F03" w14:textId="490B8B2C"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166</w:t>
            </w:r>
          </w:p>
        </w:tc>
        <w:tc>
          <w:tcPr>
            <w:tcW w:w="3378" w:type="dxa"/>
            <w:tcBorders>
              <w:top w:val="single" w:sz="4" w:space="0" w:color="auto"/>
              <w:left w:val="nil"/>
              <w:bottom w:val="single" w:sz="4" w:space="0" w:color="auto"/>
              <w:right w:val="single" w:sz="4" w:space="0" w:color="000000"/>
            </w:tcBorders>
            <w:shd w:val="clear" w:color="auto" w:fill="auto"/>
          </w:tcPr>
          <w:p w14:paraId="0B0E6F30" w14:textId="756DFCB6"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Żurek – zakwas w butelce</w:t>
            </w:r>
          </w:p>
        </w:tc>
        <w:tc>
          <w:tcPr>
            <w:tcW w:w="476" w:type="dxa"/>
            <w:tcBorders>
              <w:top w:val="nil"/>
              <w:left w:val="nil"/>
              <w:bottom w:val="single" w:sz="4" w:space="0" w:color="auto"/>
              <w:right w:val="single" w:sz="4" w:space="0" w:color="auto"/>
            </w:tcBorders>
            <w:shd w:val="clear" w:color="auto" w:fill="auto"/>
            <w:noWrap/>
          </w:tcPr>
          <w:p w14:paraId="43CC47A6" w14:textId="0E256194"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0EE58286" w14:textId="25476143"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77</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5CD12A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750EDC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BDC639"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96A731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3CD1E7B"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F171D36"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FC09B8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53A6DA2" w14:textId="672AB1E9"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167</w:t>
            </w:r>
          </w:p>
        </w:tc>
        <w:tc>
          <w:tcPr>
            <w:tcW w:w="3378" w:type="dxa"/>
            <w:tcBorders>
              <w:top w:val="single" w:sz="4" w:space="0" w:color="auto"/>
              <w:left w:val="nil"/>
              <w:bottom w:val="single" w:sz="4" w:space="0" w:color="auto"/>
              <w:right w:val="single" w:sz="4" w:space="0" w:color="000000"/>
            </w:tcBorders>
            <w:shd w:val="clear" w:color="auto" w:fill="auto"/>
          </w:tcPr>
          <w:p w14:paraId="5D8CE5F9" w14:textId="1784B626"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Przyprawa do ryb </w:t>
            </w:r>
          </w:p>
        </w:tc>
        <w:tc>
          <w:tcPr>
            <w:tcW w:w="476" w:type="dxa"/>
            <w:tcBorders>
              <w:top w:val="nil"/>
              <w:left w:val="nil"/>
              <w:bottom w:val="single" w:sz="4" w:space="0" w:color="auto"/>
              <w:right w:val="single" w:sz="4" w:space="0" w:color="auto"/>
            </w:tcBorders>
            <w:shd w:val="clear" w:color="auto" w:fill="auto"/>
            <w:noWrap/>
          </w:tcPr>
          <w:p w14:paraId="015F77A0" w14:textId="4B1D2C68"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67CD365" w14:textId="3E6B0468"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DC6B23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AAFDC3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9F397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6B5E4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0C5C12"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1352B09"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F51799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73C4331" w14:textId="2A332C26"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168</w:t>
            </w:r>
          </w:p>
        </w:tc>
        <w:tc>
          <w:tcPr>
            <w:tcW w:w="3378" w:type="dxa"/>
            <w:tcBorders>
              <w:top w:val="single" w:sz="4" w:space="0" w:color="auto"/>
              <w:left w:val="nil"/>
              <w:bottom w:val="single" w:sz="4" w:space="0" w:color="auto"/>
              <w:right w:val="single" w:sz="4" w:space="0" w:color="000000"/>
            </w:tcBorders>
            <w:shd w:val="clear" w:color="auto" w:fill="auto"/>
          </w:tcPr>
          <w:p w14:paraId="4DEA6785" w14:textId="594C9629"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Suszone pomidory z czosnkiem i bazylią PRZYPRAWA</w:t>
            </w:r>
          </w:p>
        </w:tc>
        <w:tc>
          <w:tcPr>
            <w:tcW w:w="476" w:type="dxa"/>
            <w:tcBorders>
              <w:top w:val="nil"/>
              <w:left w:val="nil"/>
              <w:bottom w:val="single" w:sz="4" w:space="0" w:color="auto"/>
              <w:right w:val="single" w:sz="4" w:space="0" w:color="auto"/>
            </w:tcBorders>
            <w:shd w:val="clear" w:color="auto" w:fill="auto"/>
            <w:noWrap/>
          </w:tcPr>
          <w:p w14:paraId="3492466A" w14:textId="393D60C2"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AA415F7" w14:textId="2A94E50C"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3EB8D2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E93FF7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EBD603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1FDBF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476EDA"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E7450EE"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3EB4677"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B058468" w14:textId="0EA4E7D9"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169</w:t>
            </w:r>
          </w:p>
        </w:tc>
        <w:tc>
          <w:tcPr>
            <w:tcW w:w="3378" w:type="dxa"/>
            <w:tcBorders>
              <w:top w:val="single" w:sz="4" w:space="0" w:color="auto"/>
              <w:left w:val="nil"/>
              <w:bottom w:val="single" w:sz="4" w:space="0" w:color="auto"/>
              <w:right w:val="single" w:sz="4" w:space="0" w:color="000000"/>
            </w:tcBorders>
            <w:shd w:val="clear" w:color="auto" w:fill="auto"/>
          </w:tcPr>
          <w:p w14:paraId="1DB592A3" w14:textId="6A29923C"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Czosnek w płatkach PRZYPRAWA</w:t>
            </w:r>
          </w:p>
        </w:tc>
        <w:tc>
          <w:tcPr>
            <w:tcW w:w="476" w:type="dxa"/>
            <w:tcBorders>
              <w:top w:val="nil"/>
              <w:left w:val="nil"/>
              <w:bottom w:val="single" w:sz="4" w:space="0" w:color="auto"/>
              <w:right w:val="single" w:sz="4" w:space="0" w:color="auto"/>
            </w:tcBorders>
            <w:shd w:val="clear" w:color="auto" w:fill="auto"/>
            <w:noWrap/>
          </w:tcPr>
          <w:p w14:paraId="59C72D63" w14:textId="02B5B731"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9251551" w14:textId="2D23B9FA"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EAFA2E9"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309A05C"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359A97C"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C7DF7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D60917"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D279E28"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0C2FF0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F9D3954" w14:textId="156B930D"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170</w:t>
            </w:r>
          </w:p>
        </w:tc>
        <w:tc>
          <w:tcPr>
            <w:tcW w:w="3378" w:type="dxa"/>
            <w:tcBorders>
              <w:top w:val="single" w:sz="4" w:space="0" w:color="auto"/>
              <w:left w:val="nil"/>
              <w:bottom w:val="single" w:sz="4" w:space="0" w:color="auto"/>
              <w:right w:val="single" w:sz="4" w:space="0" w:color="000000"/>
            </w:tcBorders>
            <w:shd w:val="clear" w:color="auto" w:fill="auto"/>
          </w:tcPr>
          <w:p w14:paraId="2DAD35EA" w14:textId="57DC04DA"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Drożdże suszone</w:t>
            </w:r>
          </w:p>
        </w:tc>
        <w:tc>
          <w:tcPr>
            <w:tcW w:w="476" w:type="dxa"/>
            <w:tcBorders>
              <w:top w:val="nil"/>
              <w:left w:val="nil"/>
              <w:bottom w:val="single" w:sz="4" w:space="0" w:color="auto"/>
              <w:right w:val="single" w:sz="4" w:space="0" w:color="auto"/>
            </w:tcBorders>
            <w:shd w:val="clear" w:color="auto" w:fill="auto"/>
            <w:noWrap/>
          </w:tcPr>
          <w:p w14:paraId="68FA2926" w14:textId="10417592"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szt.</w:t>
            </w:r>
          </w:p>
        </w:tc>
        <w:tc>
          <w:tcPr>
            <w:tcW w:w="709" w:type="dxa"/>
            <w:tcBorders>
              <w:top w:val="nil"/>
              <w:left w:val="single" w:sz="4" w:space="0" w:color="auto"/>
              <w:bottom w:val="single" w:sz="4" w:space="0" w:color="auto"/>
              <w:right w:val="single" w:sz="4" w:space="0" w:color="auto"/>
            </w:tcBorders>
            <w:shd w:val="clear" w:color="auto" w:fill="auto"/>
            <w:noWrap/>
          </w:tcPr>
          <w:p w14:paraId="60097A28" w14:textId="4EA283A3"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200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6A04B3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E71578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38209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D46804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B39AE1"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9496C0D"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879F03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66E72FF" w14:textId="7EFB8E92"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171</w:t>
            </w:r>
          </w:p>
        </w:tc>
        <w:tc>
          <w:tcPr>
            <w:tcW w:w="3378" w:type="dxa"/>
            <w:tcBorders>
              <w:top w:val="single" w:sz="4" w:space="0" w:color="auto"/>
              <w:left w:val="nil"/>
              <w:bottom w:val="single" w:sz="4" w:space="0" w:color="auto"/>
              <w:right w:val="single" w:sz="4" w:space="0" w:color="000000"/>
            </w:tcBorders>
            <w:shd w:val="clear" w:color="auto" w:fill="auto"/>
          </w:tcPr>
          <w:p w14:paraId="663E814B" w14:textId="2EB2FF1B"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Sól peklowana</w:t>
            </w:r>
          </w:p>
        </w:tc>
        <w:tc>
          <w:tcPr>
            <w:tcW w:w="476" w:type="dxa"/>
            <w:tcBorders>
              <w:top w:val="nil"/>
              <w:left w:val="nil"/>
              <w:bottom w:val="single" w:sz="4" w:space="0" w:color="auto"/>
              <w:right w:val="single" w:sz="4" w:space="0" w:color="auto"/>
            </w:tcBorders>
            <w:shd w:val="clear" w:color="auto" w:fill="auto"/>
            <w:noWrap/>
          </w:tcPr>
          <w:p w14:paraId="06F3003A" w14:textId="3A48204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35C6CB7" w14:textId="4BA0D98F"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7BC3726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409F0E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6AB89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5382BF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6FB2B32"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CB50B28"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6C75296"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BA9E6E4" w14:textId="5AC58988"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172</w:t>
            </w:r>
          </w:p>
        </w:tc>
        <w:tc>
          <w:tcPr>
            <w:tcW w:w="3378" w:type="dxa"/>
            <w:tcBorders>
              <w:top w:val="single" w:sz="4" w:space="0" w:color="auto"/>
              <w:left w:val="nil"/>
              <w:bottom w:val="single" w:sz="4" w:space="0" w:color="auto"/>
              <w:right w:val="single" w:sz="4" w:space="0" w:color="000000"/>
            </w:tcBorders>
            <w:shd w:val="clear" w:color="auto" w:fill="auto"/>
          </w:tcPr>
          <w:p w14:paraId="700BAB3E" w14:textId="23F17578"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Musztarda francuska</w:t>
            </w:r>
          </w:p>
        </w:tc>
        <w:tc>
          <w:tcPr>
            <w:tcW w:w="476" w:type="dxa"/>
            <w:tcBorders>
              <w:top w:val="nil"/>
              <w:left w:val="nil"/>
              <w:bottom w:val="single" w:sz="4" w:space="0" w:color="auto"/>
              <w:right w:val="single" w:sz="4" w:space="0" w:color="auto"/>
            </w:tcBorders>
            <w:shd w:val="clear" w:color="auto" w:fill="auto"/>
            <w:noWrap/>
          </w:tcPr>
          <w:p w14:paraId="0AB55174" w14:textId="7C0C3F0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9028037" w14:textId="74C71884"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FFDBD3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450846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FF5323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9397E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5368C59"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8B304AD"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756198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B2FF343" w14:textId="3EC650CF"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173</w:t>
            </w:r>
          </w:p>
        </w:tc>
        <w:tc>
          <w:tcPr>
            <w:tcW w:w="3378" w:type="dxa"/>
            <w:tcBorders>
              <w:top w:val="single" w:sz="4" w:space="0" w:color="auto"/>
              <w:left w:val="nil"/>
              <w:bottom w:val="single" w:sz="4" w:space="0" w:color="auto"/>
              <w:right w:val="single" w:sz="4" w:space="0" w:color="000000"/>
            </w:tcBorders>
            <w:shd w:val="clear" w:color="auto" w:fill="auto"/>
          </w:tcPr>
          <w:p w14:paraId="69941F90" w14:textId="01343B1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Ryż do risotto</w:t>
            </w:r>
          </w:p>
        </w:tc>
        <w:tc>
          <w:tcPr>
            <w:tcW w:w="476" w:type="dxa"/>
            <w:tcBorders>
              <w:top w:val="nil"/>
              <w:left w:val="nil"/>
              <w:bottom w:val="single" w:sz="4" w:space="0" w:color="auto"/>
              <w:right w:val="single" w:sz="4" w:space="0" w:color="auto"/>
            </w:tcBorders>
            <w:shd w:val="clear" w:color="auto" w:fill="auto"/>
            <w:noWrap/>
          </w:tcPr>
          <w:p w14:paraId="728BC96D" w14:textId="7CD9EE1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7BB4CEF" w14:textId="15046A6E"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783743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90E6AE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26E7B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95521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F7B361D"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4D7D6BE"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51D6D24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476A2B9" w14:textId="16B7E141"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174</w:t>
            </w:r>
          </w:p>
        </w:tc>
        <w:tc>
          <w:tcPr>
            <w:tcW w:w="3378" w:type="dxa"/>
            <w:tcBorders>
              <w:top w:val="single" w:sz="4" w:space="0" w:color="auto"/>
              <w:left w:val="nil"/>
              <w:bottom w:val="single" w:sz="4" w:space="0" w:color="auto"/>
              <w:right w:val="single" w:sz="4" w:space="0" w:color="000000"/>
            </w:tcBorders>
            <w:shd w:val="clear" w:color="auto" w:fill="auto"/>
          </w:tcPr>
          <w:p w14:paraId="464D5777" w14:textId="4BCB8133"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Pesto zielone</w:t>
            </w:r>
          </w:p>
        </w:tc>
        <w:tc>
          <w:tcPr>
            <w:tcW w:w="476" w:type="dxa"/>
            <w:tcBorders>
              <w:top w:val="nil"/>
              <w:left w:val="nil"/>
              <w:bottom w:val="single" w:sz="4" w:space="0" w:color="auto"/>
              <w:right w:val="single" w:sz="4" w:space="0" w:color="auto"/>
            </w:tcBorders>
            <w:shd w:val="clear" w:color="auto" w:fill="auto"/>
            <w:noWrap/>
          </w:tcPr>
          <w:p w14:paraId="20215C48" w14:textId="4F8EE0C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ADDE6C9" w14:textId="6573B5C8"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DEB826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EF7DF3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3B742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E321E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97934C"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EFAAD4A"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1588ACF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69018E01" w14:textId="09357C8D"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175</w:t>
            </w:r>
          </w:p>
        </w:tc>
        <w:tc>
          <w:tcPr>
            <w:tcW w:w="3378" w:type="dxa"/>
            <w:tcBorders>
              <w:top w:val="single" w:sz="4" w:space="0" w:color="auto"/>
              <w:left w:val="nil"/>
              <w:bottom w:val="single" w:sz="4" w:space="0" w:color="auto"/>
              <w:right w:val="single" w:sz="4" w:space="0" w:color="000000"/>
            </w:tcBorders>
            <w:shd w:val="clear" w:color="auto" w:fill="auto"/>
          </w:tcPr>
          <w:p w14:paraId="7BB1B811" w14:textId="592862E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Pieprz zielony w zalewie</w:t>
            </w:r>
          </w:p>
        </w:tc>
        <w:tc>
          <w:tcPr>
            <w:tcW w:w="476" w:type="dxa"/>
            <w:tcBorders>
              <w:top w:val="nil"/>
              <w:left w:val="nil"/>
              <w:bottom w:val="single" w:sz="4" w:space="0" w:color="auto"/>
              <w:right w:val="single" w:sz="4" w:space="0" w:color="auto"/>
            </w:tcBorders>
            <w:shd w:val="clear" w:color="auto" w:fill="auto"/>
            <w:noWrap/>
          </w:tcPr>
          <w:p w14:paraId="6BEF601B" w14:textId="37534EED"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5946D66E" w14:textId="23119FDC"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D9D261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0CAD19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FD75F2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46A381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9F63A18"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61F9AF6"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1C8D7A4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7AEBC16" w14:textId="1C1A126D"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176</w:t>
            </w:r>
          </w:p>
        </w:tc>
        <w:tc>
          <w:tcPr>
            <w:tcW w:w="3378" w:type="dxa"/>
            <w:tcBorders>
              <w:top w:val="single" w:sz="4" w:space="0" w:color="auto"/>
              <w:left w:val="nil"/>
              <w:bottom w:val="single" w:sz="4" w:space="0" w:color="auto"/>
              <w:right w:val="single" w:sz="4" w:space="0" w:color="000000"/>
            </w:tcBorders>
            <w:shd w:val="clear" w:color="auto" w:fill="auto"/>
          </w:tcPr>
          <w:p w14:paraId="25725B5B" w14:textId="7D685538"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Koncentrat barszczu czerwonego</w:t>
            </w:r>
          </w:p>
        </w:tc>
        <w:tc>
          <w:tcPr>
            <w:tcW w:w="476" w:type="dxa"/>
            <w:tcBorders>
              <w:top w:val="nil"/>
              <w:left w:val="nil"/>
              <w:bottom w:val="single" w:sz="4" w:space="0" w:color="auto"/>
              <w:right w:val="single" w:sz="4" w:space="0" w:color="auto"/>
            </w:tcBorders>
            <w:shd w:val="clear" w:color="auto" w:fill="auto"/>
            <w:noWrap/>
          </w:tcPr>
          <w:p w14:paraId="2F2770DA" w14:textId="120798E4"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L.</w:t>
            </w:r>
          </w:p>
        </w:tc>
        <w:tc>
          <w:tcPr>
            <w:tcW w:w="709" w:type="dxa"/>
            <w:tcBorders>
              <w:top w:val="nil"/>
              <w:left w:val="single" w:sz="4" w:space="0" w:color="auto"/>
              <w:bottom w:val="single" w:sz="4" w:space="0" w:color="auto"/>
              <w:right w:val="single" w:sz="4" w:space="0" w:color="auto"/>
            </w:tcBorders>
            <w:shd w:val="clear" w:color="auto" w:fill="auto"/>
            <w:noWrap/>
          </w:tcPr>
          <w:p w14:paraId="172116EA" w14:textId="762E8B78"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50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B78DFE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7338DE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FD75B5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D7E79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CDC03D7"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5F8C184F"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7ECDAB5E"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19032D9F" w14:textId="52A5E2BE"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177</w:t>
            </w:r>
          </w:p>
        </w:tc>
        <w:tc>
          <w:tcPr>
            <w:tcW w:w="3378" w:type="dxa"/>
            <w:tcBorders>
              <w:top w:val="single" w:sz="4" w:space="0" w:color="auto"/>
              <w:left w:val="nil"/>
              <w:bottom w:val="single" w:sz="4" w:space="0" w:color="auto"/>
              <w:right w:val="single" w:sz="4" w:space="0" w:color="000000"/>
            </w:tcBorders>
            <w:shd w:val="clear" w:color="auto" w:fill="auto"/>
          </w:tcPr>
          <w:p w14:paraId="29F9F345" w14:textId="269A42DA"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Ciecierzyca w zalewie</w:t>
            </w:r>
          </w:p>
        </w:tc>
        <w:tc>
          <w:tcPr>
            <w:tcW w:w="476" w:type="dxa"/>
            <w:tcBorders>
              <w:top w:val="nil"/>
              <w:left w:val="nil"/>
              <w:bottom w:val="single" w:sz="4" w:space="0" w:color="auto"/>
              <w:right w:val="single" w:sz="4" w:space="0" w:color="auto"/>
            </w:tcBorders>
            <w:shd w:val="clear" w:color="auto" w:fill="auto"/>
            <w:noWrap/>
          </w:tcPr>
          <w:p w14:paraId="74F674FB" w14:textId="48811E8C"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2DF2B600" w14:textId="72A95E8C"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33CD85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0457B18"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90259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8FF75A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50CF3F"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62B8657"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0B46C581"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9DC41C3" w14:textId="6DEBCF55"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178</w:t>
            </w:r>
          </w:p>
        </w:tc>
        <w:tc>
          <w:tcPr>
            <w:tcW w:w="3378" w:type="dxa"/>
            <w:tcBorders>
              <w:top w:val="single" w:sz="4" w:space="0" w:color="auto"/>
              <w:left w:val="nil"/>
              <w:bottom w:val="single" w:sz="4" w:space="0" w:color="auto"/>
              <w:right w:val="single" w:sz="4" w:space="0" w:color="000000"/>
            </w:tcBorders>
            <w:shd w:val="clear" w:color="auto" w:fill="auto"/>
          </w:tcPr>
          <w:p w14:paraId="71D3B0A6" w14:textId="07036244"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roofErr w:type="spellStart"/>
            <w:r w:rsidRPr="004B6EA9">
              <w:rPr>
                <w:rFonts w:asciiTheme="minorHAnsi" w:hAnsiTheme="minorHAnsi" w:cstheme="minorHAnsi"/>
                <w:sz w:val="20"/>
              </w:rPr>
              <w:t>Pumpernickiel</w:t>
            </w:r>
            <w:proofErr w:type="spellEnd"/>
          </w:p>
        </w:tc>
        <w:tc>
          <w:tcPr>
            <w:tcW w:w="476" w:type="dxa"/>
            <w:tcBorders>
              <w:top w:val="nil"/>
              <w:left w:val="nil"/>
              <w:bottom w:val="single" w:sz="4" w:space="0" w:color="auto"/>
              <w:right w:val="single" w:sz="4" w:space="0" w:color="auto"/>
            </w:tcBorders>
            <w:shd w:val="clear" w:color="auto" w:fill="auto"/>
            <w:noWrap/>
          </w:tcPr>
          <w:p w14:paraId="612CD633" w14:textId="1C7DB1C9"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0225326" w14:textId="669D06AF"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FDC8C8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B07177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1B171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C51299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B653A9"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DB45C53"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4E9DC50"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4E057B65" w14:textId="4D52A629"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179</w:t>
            </w:r>
          </w:p>
        </w:tc>
        <w:tc>
          <w:tcPr>
            <w:tcW w:w="3378" w:type="dxa"/>
            <w:tcBorders>
              <w:top w:val="single" w:sz="4" w:space="0" w:color="auto"/>
              <w:left w:val="nil"/>
              <w:bottom w:val="single" w:sz="4" w:space="0" w:color="auto"/>
              <w:right w:val="single" w:sz="4" w:space="0" w:color="000000"/>
            </w:tcBorders>
            <w:shd w:val="clear" w:color="auto" w:fill="auto"/>
          </w:tcPr>
          <w:p w14:paraId="435BB5F2" w14:textId="27DD7F9B"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roofErr w:type="spellStart"/>
            <w:r w:rsidRPr="004B6EA9">
              <w:rPr>
                <w:rFonts w:asciiTheme="minorHAnsi" w:hAnsiTheme="minorHAnsi" w:cstheme="minorHAnsi"/>
                <w:sz w:val="20"/>
              </w:rPr>
              <w:t>Chia</w:t>
            </w:r>
            <w:proofErr w:type="spellEnd"/>
            <w:r w:rsidRPr="004B6EA9">
              <w:rPr>
                <w:rFonts w:asciiTheme="minorHAnsi" w:hAnsiTheme="minorHAnsi" w:cstheme="minorHAnsi"/>
                <w:sz w:val="20"/>
              </w:rPr>
              <w:t xml:space="preserve"> – nasiona szałwii hiszpańskiej</w:t>
            </w:r>
          </w:p>
        </w:tc>
        <w:tc>
          <w:tcPr>
            <w:tcW w:w="476" w:type="dxa"/>
            <w:tcBorders>
              <w:top w:val="nil"/>
              <w:left w:val="nil"/>
              <w:bottom w:val="single" w:sz="4" w:space="0" w:color="auto"/>
              <w:right w:val="single" w:sz="4" w:space="0" w:color="auto"/>
            </w:tcBorders>
            <w:shd w:val="clear" w:color="auto" w:fill="auto"/>
            <w:noWrap/>
          </w:tcPr>
          <w:p w14:paraId="305FE01A" w14:textId="1D1A261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9252174" w14:textId="31166215"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14</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081617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E84010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27F5E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119E0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E71BDF"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8252ADA"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8CF16EC"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48FF68B" w14:textId="05852B23"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180</w:t>
            </w:r>
          </w:p>
        </w:tc>
        <w:tc>
          <w:tcPr>
            <w:tcW w:w="3378" w:type="dxa"/>
            <w:tcBorders>
              <w:top w:val="single" w:sz="4" w:space="0" w:color="auto"/>
              <w:left w:val="nil"/>
              <w:bottom w:val="single" w:sz="4" w:space="0" w:color="auto"/>
              <w:right w:val="single" w:sz="4" w:space="0" w:color="000000"/>
            </w:tcBorders>
            <w:shd w:val="clear" w:color="auto" w:fill="auto"/>
          </w:tcPr>
          <w:p w14:paraId="31F224C3" w14:textId="777519EC"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Ciastka bezglutenowe ( bez dodatku  glutenu)</w:t>
            </w:r>
          </w:p>
        </w:tc>
        <w:tc>
          <w:tcPr>
            <w:tcW w:w="476" w:type="dxa"/>
            <w:tcBorders>
              <w:top w:val="nil"/>
              <w:left w:val="nil"/>
              <w:bottom w:val="single" w:sz="4" w:space="0" w:color="auto"/>
              <w:right w:val="single" w:sz="4" w:space="0" w:color="auto"/>
            </w:tcBorders>
            <w:shd w:val="clear" w:color="auto" w:fill="auto"/>
            <w:noWrap/>
          </w:tcPr>
          <w:p w14:paraId="317926C1" w14:textId="0F34116E"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0FD092C2" w14:textId="42BD98CB"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4F9ACB6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00793D35"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62DBC1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396CEF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B8FFADC"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4D9784D1"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5064CA62"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D0A0841" w14:textId="4D370997"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181</w:t>
            </w:r>
          </w:p>
        </w:tc>
        <w:tc>
          <w:tcPr>
            <w:tcW w:w="3378" w:type="dxa"/>
            <w:tcBorders>
              <w:top w:val="single" w:sz="4" w:space="0" w:color="auto"/>
              <w:left w:val="nil"/>
              <w:bottom w:val="single" w:sz="4" w:space="0" w:color="auto"/>
              <w:right w:val="single" w:sz="4" w:space="0" w:color="000000"/>
            </w:tcBorders>
            <w:shd w:val="clear" w:color="auto" w:fill="auto"/>
          </w:tcPr>
          <w:p w14:paraId="74EB824C" w14:textId="627070E9"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Pieczywo bezglutenowe</w:t>
            </w:r>
          </w:p>
        </w:tc>
        <w:tc>
          <w:tcPr>
            <w:tcW w:w="476" w:type="dxa"/>
            <w:tcBorders>
              <w:top w:val="nil"/>
              <w:left w:val="nil"/>
              <w:bottom w:val="single" w:sz="4" w:space="0" w:color="auto"/>
              <w:right w:val="single" w:sz="4" w:space="0" w:color="auto"/>
            </w:tcBorders>
            <w:shd w:val="clear" w:color="auto" w:fill="auto"/>
            <w:noWrap/>
          </w:tcPr>
          <w:p w14:paraId="09F291E7" w14:textId="5B8D70F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39D3FACC" w14:textId="7E9B836D"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449409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593F006C"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0011D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AB9407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EA1901"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22CDE8B2"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62B8B5FF"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2706792" w14:textId="04925DC1"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182</w:t>
            </w:r>
          </w:p>
        </w:tc>
        <w:tc>
          <w:tcPr>
            <w:tcW w:w="3378" w:type="dxa"/>
            <w:tcBorders>
              <w:top w:val="single" w:sz="4" w:space="0" w:color="auto"/>
              <w:left w:val="nil"/>
              <w:bottom w:val="single" w:sz="4" w:space="0" w:color="auto"/>
              <w:right w:val="single" w:sz="4" w:space="0" w:color="000000"/>
            </w:tcBorders>
            <w:shd w:val="clear" w:color="auto" w:fill="auto"/>
          </w:tcPr>
          <w:p w14:paraId="1D420D01" w14:textId="0EA8965B"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Bulion warzywny</w:t>
            </w:r>
          </w:p>
        </w:tc>
        <w:tc>
          <w:tcPr>
            <w:tcW w:w="476" w:type="dxa"/>
            <w:tcBorders>
              <w:top w:val="nil"/>
              <w:left w:val="nil"/>
              <w:bottom w:val="single" w:sz="4" w:space="0" w:color="auto"/>
              <w:right w:val="single" w:sz="4" w:space="0" w:color="auto"/>
            </w:tcBorders>
            <w:shd w:val="clear" w:color="auto" w:fill="auto"/>
            <w:noWrap/>
          </w:tcPr>
          <w:p w14:paraId="09F9A55A" w14:textId="5C33A2EC"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94913D5" w14:textId="2F0DEB14"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12</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38ABDA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4C9B73E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2B97D5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0B57F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397565"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7659810D"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610DD40"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AD1FBE2" w14:textId="077B0E16"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183</w:t>
            </w:r>
          </w:p>
        </w:tc>
        <w:tc>
          <w:tcPr>
            <w:tcW w:w="3378" w:type="dxa"/>
            <w:tcBorders>
              <w:top w:val="single" w:sz="4" w:space="0" w:color="auto"/>
              <w:left w:val="nil"/>
              <w:bottom w:val="single" w:sz="4" w:space="0" w:color="auto"/>
              <w:right w:val="single" w:sz="4" w:space="0" w:color="000000"/>
            </w:tcBorders>
            <w:shd w:val="clear" w:color="auto" w:fill="auto"/>
          </w:tcPr>
          <w:p w14:paraId="64B8F8FF" w14:textId="749CD043"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Biszkopty </w:t>
            </w:r>
            <w:proofErr w:type="spellStart"/>
            <w:r w:rsidRPr="004B6EA9">
              <w:rPr>
                <w:rFonts w:asciiTheme="minorHAnsi" w:hAnsiTheme="minorHAnsi" w:cstheme="minorHAnsi"/>
                <w:sz w:val="20"/>
              </w:rPr>
              <w:t>Savoiardi</w:t>
            </w:r>
            <w:proofErr w:type="spellEnd"/>
            <w:r w:rsidRPr="004B6EA9">
              <w:rPr>
                <w:rFonts w:asciiTheme="minorHAnsi" w:hAnsiTheme="minorHAnsi" w:cstheme="minorHAnsi"/>
                <w:sz w:val="20"/>
              </w:rPr>
              <w:t xml:space="preserve"> per Tiramisu</w:t>
            </w:r>
          </w:p>
        </w:tc>
        <w:tc>
          <w:tcPr>
            <w:tcW w:w="476" w:type="dxa"/>
            <w:tcBorders>
              <w:top w:val="nil"/>
              <w:left w:val="nil"/>
              <w:bottom w:val="single" w:sz="4" w:space="0" w:color="auto"/>
              <w:right w:val="single" w:sz="4" w:space="0" w:color="auto"/>
            </w:tcBorders>
            <w:shd w:val="clear" w:color="auto" w:fill="auto"/>
            <w:noWrap/>
          </w:tcPr>
          <w:p w14:paraId="27353E0F" w14:textId="43FE26DA"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09A7CBF" w14:textId="4400291E"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01B0872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C3E906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35BA9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343620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B13C0F0"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FDDABB3"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5D51989"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EC1C420" w14:textId="2981A8C6"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184</w:t>
            </w:r>
          </w:p>
        </w:tc>
        <w:tc>
          <w:tcPr>
            <w:tcW w:w="3378" w:type="dxa"/>
            <w:tcBorders>
              <w:top w:val="single" w:sz="4" w:space="0" w:color="auto"/>
              <w:left w:val="nil"/>
              <w:bottom w:val="single" w:sz="4" w:space="0" w:color="auto"/>
              <w:right w:val="single" w:sz="4" w:space="0" w:color="000000"/>
            </w:tcBorders>
            <w:shd w:val="clear" w:color="auto" w:fill="auto"/>
          </w:tcPr>
          <w:p w14:paraId="5A8DBA38" w14:textId="3EEE84D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Biszkopty </w:t>
            </w:r>
            <w:proofErr w:type="spellStart"/>
            <w:r w:rsidRPr="004B6EA9">
              <w:rPr>
                <w:rFonts w:asciiTheme="minorHAnsi" w:hAnsiTheme="minorHAnsi" w:cstheme="minorHAnsi"/>
                <w:sz w:val="20"/>
              </w:rPr>
              <w:t>Amaretti</w:t>
            </w:r>
            <w:proofErr w:type="spellEnd"/>
          </w:p>
        </w:tc>
        <w:tc>
          <w:tcPr>
            <w:tcW w:w="476" w:type="dxa"/>
            <w:tcBorders>
              <w:top w:val="nil"/>
              <w:left w:val="nil"/>
              <w:bottom w:val="single" w:sz="4" w:space="0" w:color="auto"/>
              <w:right w:val="single" w:sz="4" w:space="0" w:color="auto"/>
            </w:tcBorders>
            <w:shd w:val="clear" w:color="auto" w:fill="auto"/>
            <w:noWrap/>
          </w:tcPr>
          <w:p w14:paraId="0A2DD1D6" w14:textId="08256159"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AD7A9E7" w14:textId="55364F58"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10</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5E9DCE5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6702E8FA"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B0B02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63F476"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3A6103D"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64C99E91"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30EFBF44"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24BBCB25" w14:textId="68A0EC01"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185</w:t>
            </w:r>
          </w:p>
        </w:tc>
        <w:tc>
          <w:tcPr>
            <w:tcW w:w="3378" w:type="dxa"/>
            <w:tcBorders>
              <w:top w:val="single" w:sz="4" w:space="0" w:color="auto"/>
              <w:left w:val="nil"/>
              <w:bottom w:val="single" w:sz="4" w:space="0" w:color="auto"/>
              <w:right w:val="single" w:sz="4" w:space="0" w:color="000000"/>
            </w:tcBorders>
            <w:shd w:val="clear" w:color="auto" w:fill="auto"/>
          </w:tcPr>
          <w:p w14:paraId="536D1059" w14:textId="5F69FDB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 xml:space="preserve">Grzyby </w:t>
            </w:r>
            <w:proofErr w:type="spellStart"/>
            <w:r w:rsidRPr="004B6EA9">
              <w:rPr>
                <w:rFonts w:asciiTheme="minorHAnsi" w:hAnsiTheme="minorHAnsi" w:cstheme="minorHAnsi"/>
                <w:sz w:val="20"/>
              </w:rPr>
              <w:t>mun</w:t>
            </w:r>
            <w:proofErr w:type="spellEnd"/>
            <w:r w:rsidRPr="004B6EA9">
              <w:rPr>
                <w:rFonts w:asciiTheme="minorHAnsi" w:hAnsiTheme="minorHAnsi" w:cstheme="minorHAnsi"/>
                <w:sz w:val="20"/>
              </w:rPr>
              <w:t xml:space="preserve"> cięte</w:t>
            </w:r>
          </w:p>
        </w:tc>
        <w:tc>
          <w:tcPr>
            <w:tcW w:w="476" w:type="dxa"/>
            <w:tcBorders>
              <w:top w:val="nil"/>
              <w:left w:val="nil"/>
              <w:bottom w:val="single" w:sz="4" w:space="0" w:color="auto"/>
              <w:right w:val="single" w:sz="4" w:space="0" w:color="auto"/>
            </w:tcBorders>
            <w:shd w:val="clear" w:color="auto" w:fill="auto"/>
            <w:noWrap/>
          </w:tcPr>
          <w:p w14:paraId="1A19123B" w14:textId="1D14593E"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4EDD2A7D" w14:textId="1F8ECEF1"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15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5B3DB1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2FE81D5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B9E68B"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CE6A3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CCB1D8"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0CF6F5C"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7967B8F3"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5D9FB281" w14:textId="206799C5"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186</w:t>
            </w:r>
          </w:p>
        </w:tc>
        <w:tc>
          <w:tcPr>
            <w:tcW w:w="3378" w:type="dxa"/>
            <w:tcBorders>
              <w:top w:val="single" w:sz="4" w:space="0" w:color="auto"/>
              <w:left w:val="nil"/>
              <w:bottom w:val="single" w:sz="4" w:space="0" w:color="auto"/>
              <w:right w:val="single" w:sz="4" w:space="0" w:color="000000"/>
            </w:tcBorders>
            <w:shd w:val="clear" w:color="auto" w:fill="auto"/>
          </w:tcPr>
          <w:p w14:paraId="528FE73D" w14:textId="00386E98"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Kebab gyros PRZYPRAWA</w:t>
            </w:r>
          </w:p>
        </w:tc>
        <w:tc>
          <w:tcPr>
            <w:tcW w:w="476" w:type="dxa"/>
            <w:tcBorders>
              <w:top w:val="nil"/>
              <w:left w:val="nil"/>
              <w:bottom w:val="single" w:sz="4" w:space="0" w:color="auto"/>
              <w:right w:val="single" w:sz="4" w:space="0" w:color="auto"/>
            </w:tcBorders>
            <w:shd w:val="clear" w:color="auto" w:fill="auto"/>
            <w:noWrap/>
          </w:tcPr>
          <w:p w14:paraId="75A6E9F8" w14:textId="30B0650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F6AD4FE" w14:textId="44A5C393"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6079DE8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E5ABB1B"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C8E163"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A7B5FFD"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1E62A0"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ABA5551"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4F3D5C1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382DA6CF" w14:textId="75D1130C"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187</w:t>
            </w:r>
          </w:p>
        </w:tc>
        <w:tc>
          <w:tcPr>
            <w:tcW w:w="3378" w:type="dxa"/>
            <w:tcBorders>
              <w:top w:val="single" w:sz="4" w:space="0" w:color="auto"/>
              <w:left w:val="nil"/>
              <w:bottom w:val="single" w:sz="4" w:space="0" w:color="auto"/>
              <w:right w:val="single" w:sz="4" w:space="0" w:color="000000"/>
            </w:tcBorders>
            <w:shd w:val="clear" w:color="auto" w:fill="auto"/>
          </w:tcPr>
          <w:p w14:paraId="4A6513F0" w14:textId="0FF76768"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Ciastka typu Pieguski z czekoladą</w:t>
            </w:r>
          </w:p>
        </w:tc>
        <w:tc>
          <w:tcPr>
            <w:tcW w:w="476" w:type="dxa"/>
            <w:tcBorders>
              <w:top w:val="nil"/>
              <w:left w:val="nil"/>
              <w:bottom w:val="single" w:sz="4" w:space="0" w:color="auto"/>
              <w:right w:val="single" w:sz="4" w:space="0" w:color="auto"/>
            </w:tcBorders>
            <w:shd w:val="clear" w:color="auto" w:fill="auto"/>
            <w:noWrap/>
          </w:tcPr>
          <w:p w14:paraId="22BAB5A2" w14:textId="7A21B98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6FD6BA5A" w14:textId="264CB7F2"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1BB7F8DF"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BD3455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3175179"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09D845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EBFC44"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193988AF"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3792DBA5"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0F88776F" w14:textId="405F0E5A"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188</w:t>
            </w:r>
          </w:p>
        </w:tc>
        <w:tc>
          <w:tcPr>
            <w:tcW w:w="3378" w:type="dxa"/>
            <w:tcBorders>
              <w:top w:val="single" w:sz="4" w:space="0" w:color="auto"/>
              <w:left w:val="nil"/>
              <w:bottom w:val="single" w:sz="4" w:space="0" w:color="auto"/>
              <w:right w:val="single" w:sz="4" w:space="0" w:color="000000"/>
            </w:tcBorders>
            <w:shd w:val="clear" w:color="auto" w:fill="auto"/>
          </w:tcPr>
          <w:p w14:paraId="015A8BA2" w14:textId="2146BE60"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Ciastka typu Jeżyki z bakaliami w czekoladzie mlecznej</w:t>
            </w:r>
          </w:p>
        </w:tc>
        <w:tc>
          <w:tcPr>
            <w:tcW w:w="476" w:type="dxa"/>
            <w:tcBorders>
              <w:top w:val="nil"/>
              <w:left w:val="nil"/>
              <w:bottom w:val="single" w:sz="4" w:space="0" w:color="auto"/>
              <w:right w:val="single" w:sz="4" w:space="0" w:color="auto"/>
            </w:tcBorders>
            <w:shd w:val="clear" w:color="auto" w:fill="auto"/>
            <w:noWrap/>
          </w:tcPr>
          <w:p w14:paraId="09AB8312" w14:textId="7AD66785"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13D00C61" w14:textId="683974B6"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25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2F77A51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1C0630C0"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890477"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7D08BC"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2C4D8AB"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4B8FB71" w14:textId="77777777" w:rsidR="004B6EA9" w:rsidRPr="004B6EA9" w:rsidRDefault="004B6EA9" w:rsidP="004B6EA9">
            <w:pPr>
              <w:spacing w:line="240" w:lineRule="auto"/>
              <w:jc w:val="center"/>
              <w:rPr>
                <w:rFonts w:asciiTheme="minorHAnsi" w:hAnsiTheme="minorHAnsi" w:cstheme="minorHAnsi"/>
                <w:sz w:val="20"/>
              </w:rPr>
            </w:pPr>
          </w:p>
        </w:tc>
      </w:tr>
      <w:tr w:rsidR="004B6EA9" w:rsidRPr="005E5353" w14:paraId="2A6ECDC8" w14:textId="77777777" w:rsidTr="00B54D2B">
        <w:trPr>
          <w:trHeight w:val="361"/>
        </w:trPr>
        <w:tc>
          <w:tcPr>
            <w:tcW w:w="445" w:type="dxa"/>
            <w:tcBorders>
              <w:top w:val="nil"/>
              <w:left w:val="single" w:sz="4" w:space="0" w:color="auto"/>
              <w:bottom w:val="single" w:sz="4" w:space="0" w:color="auto"/>
              <w:right w:val="single" w:sz="4" w:space="0" w:color="auto"/>
            </w:tcBorders>
            <w:shd w:val="clear" w:color="auto" w:fill="auto"/>
            <w:noWrap/>
            <w:vAlign w:val="center"/>
          </w:tcPr>
          <w:p w14:paraId="70162EB4" w14:textId="7720684B" w:rsidR="004B6EA9" w:rsidRDefault="004B6EA9" w:rsidP="004B6EA9">
            <w:pPr>
              <w:spacing w:line="240" w:lineRule="auto"/>
              <w:jc w:val="center"/>
              <w:rPr>
                <w:rFonts w:ascii="Calibri" w:hAnsi="Calibri"/>
                <w:color w:val="000000"/>
                <w:sz w:val="20"/>
                <w:lang w:eastAsia="pl-PL"/>
              </w:rPr>
            </w:pPr>
            <w:r>
              <w:rPr>
                <w:rFonts w:ascii="Calibri" w:hAnsi="Calibri"/>
                <w:color w:val="000000"/>
                <w:sz w:val="20"/>
                <w:lang w:eastAsia="pl-PL"/>
              </w:rPr>
              <w:t>189</w:t>
            </w:r>
          </w:p>
        </w:tc>
        <w:tc>
          <w:tcPr>
            <w:tcW w:w="3378" w:type="dxa"/>
            <w:tcBorders>
              <w:top w:val="single" w:sz="4" w:space="0" w:color="auto"/>
              <w:left w:val="nil"/>
              <w:bottom w:val="single" w:sz="4" w:space="0" w:color="auto"/>
              <w:right w:val="single" w:sz="4" w:space="0" w:color="000000"/>
            </w:tcBorders>
            <w:shd w:val="clear" w:color="auto" w:fill="auto"/>
          </w:tcPr>
          <w:p w14:paraId="1E0A9093" w14:textId="3202368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Ciastka owsiane z orzechami, żurawiną</w:t>
            </w:r>
          </w:p>
        </w:tc>
        <w:tc>
          <w:tcPr>
            <w:tcW w:w="476" w:type="dxa"/>
            <w:tcBorders>
              <w:top w:val="nil"/>
              <w:left w:val="nil"/>
              <w:bottom w:val="single" w:sz="4" w:space="0" w:color="auto"/>
              <w:right w:val="single" w:sz="4" w:space="0" w:color="auto"/>
            </w:tcBorders>
            <w:shd w:val="clear" w:color="auto" w:fill="auto"/>
            <w:noWrap/>
          </w:tcPr>
          <w:p w14:paraId="16592182" w14:textId="0E4E5B9F"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Kg.</w:t>
            </w:r>
          </w:p>
        </w:tc>
        <w:tc>
          <w:tcPr>
            <w:tcW w:w="709" w:type="dxa"/>
            <w:tcBorders>
              <w:top w:val="nil"/>
              <w:left w:val="single" w:sz="4" w:space="0" w:color="auto"/>
              <w:bottom w:val="single" w:sz="4" w:space="0" w:color="auto"/>
              <w:right w:val="single" w:sz="4" w:space="0" w:color="auto"/>
            </w:tcBorders>
            <w:shd w:val="clear" w:color="auto" w:fill="auto"/>
            <w:noWrap/>
          </w:tcPr>
          <w:p w14:paraId="7467445A" w14:textId="7F3F53FD" w:rsidR="004B6EA9" w:rsidRDefault="004B6EA9" w:rsidP="004B6EA9">
            <w:pPr>
              <w:spacing w:before="100" w:beforeAutospacing="1" w:after="100" w:afterAutospacing="1" w:line="240" w:lineRule="auto"/>
              <w:jc w:val="center"/>
              <w:rPr>
                <w:rFonts w:asciiTheme="minorHAnsi" w:hAnsiTheme="minorHAnsi" w:cstheme="minorHAnsi"/>
                <w:sz w:val="20"/>
              </w:rPr>
            </w:pPr>
            <w:r w:rsidRPr="004B6EA9">
              <w:rPr>
                <w:rFonts w:asciiTheme="minorHAnsi" w:hAnsiTheme="minorHAnsi" w:cstheme="minorHAnsi"/>
                <w:sz w:val="20"/>
              </w:rPr>
              <w:t>35</w:t>
            </w:r>
          </w:p>
        </w:tc>
        <w:tc>
          <w:tcPr>
            <w:tcW w:w="1107" w:type="dxa"/>
            <w:tcBorders>
              <w:top w:val="single" w:sz="4" w:space="0" w:color="auto"/>
              <w:left w:val="nil"/>
              <w:bottom w:val="single" w:sz="4" w:space="0" w:color="auto"/>
              <w:right w:val="single" w:sz="4" w:space="0" w:color="auto"/>
            </w:tcBorders>
            <w:shd w:val="clear" w:color="auto" w:fill="auto"/>
            <w:noWrap/>
            <w:vAlign w:val="center"/>
          </w:tcPr>
          <w:p w14:paraId="38B61F84"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3DE3D74E"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8C7A8B2"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E9F9AF1" w14:textId="77777777" w:rsidR="004B6EA9" w:rsidRPr="00B7644B" w:rsidRDefault="004B6EA9" w:rsidP="004B6EA9">
            <w:pPr>
              <w:spacing w:before="100" w:beforeAutospacing="1" w:after="100" w:afterAutospacing="1" w:line="240" w:lineRule="auto"/>
              <w:jc w:val="center"/>
              <w:rPr>
                <w:rFonts w:asciiTheme="minorHAnsi" w:hAnsiTheme="minorHAnsi" w:cstheme="minorHAnsi"/>
                <w:sz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C07E711" w14:textId="77777777" w:rsidR="004B6EA9" w:rsidRPr="004B6EA9" w:rsidRDefault="004B6EA9" w:rsidP="004B6EA9">
            <w:pPr>
              <w:spacing w:line="240" w:lineRule="auto"/>
              <w:jc w:val="center"/>
              <w:rPr>
                <w:rFonts w:asciiTheme="minorHAnsi" w:hAnsiTheme="minorHAnsi" w:cstheme="minorHAnsi"/>
                <w:sz w:val="20"/>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36385703" w14:textId="77777777" w:rsidR="004B6EA9" w:rsidRPr="004B6EA9" w:rsidRDefault="004B6EA9" w:rsidP="004B6EA9">
            <w:pPr>
              <w:spacing w:line="240" w:lineRule="auto"/>
              <w:jc w:val="center"/>
              <w:rPr>
                <w:rFonts w:asciiTheme="minorHAnsi" w:hAnsiTheme="minorHAnsi" w:cstheme="minorHAnsi"/>
                <w:sz w:val="20"/>
              </w:rPr>
            </w:pPr>
          </w:p>
        </w:tc>
      </w:tr>
      <w:tr w:rsidR="00004B88" w:rsidRPr="005E5353" w14:paraId="7A0260FA" w14:textId="77777777" w:rsidTr="00B54D2B">
        <w:trPr>
          <w:trHeight w:val="361"/>
        </w:trPr>
        <w:tc>
          <w:tcPr>
            <w:tcW w:w="78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4C2B0076" w14:textId="77777777" w:rsidR="00004B88" w:rsidRDefault="00004B88" w:rsidP="00B54D2B">
            <w:pPr>
              <w:spacing w:line="240" w:lineRule="auto"/>
              <w:jc w:val="center"/>
              <w:rPr>
                <w:rFonts w:ascii="Calibri" w:hAnsi="Calibri"/>
                <w:b/>
                <w:bCs/>
                <w:color w:val="000000"/>
                <w:sz w:val="20"/>
                <w:lang w:eastAsia="pl-PL"/>
              </w:rPr>
            </w:pPr>
          </w:p>
          <w:p w14:paraId="28BD9B4A" w14:textId="77777777" w:rsidR="00004B88" w:rsidRPr="005E5353" w:rsidRDefault="00004B88" w:rsidP="00B54D2B">
            <w:pPr>
              <w:spacing w:line="240" w:lineRule="auto"/>
              <w:jc w:val="center"/>
              <w:rPr>
                <w:rFonts w:ascii="Calibri" w:hAnsi="Calibri"/>
                <w:b/>
                <w:bCs/>
                <w:color w:val="000000"/>
                <w:sz w:val="20"/>
                <w:lang w:eastAsia="pl-PL"/>
              </w:rPr>
            </w:pPr>
            <w:r w:rsidRPr="005E5353">
              <w:rPr>
                <w:rFonts w:ascii="Calibri" w:hAnsi="Calibri"/>
                <w:b/>
                <w:bCs/>
                <w:color w:val="000000"/>
                <w:sz w:val="20"/>
                <w:lang w:eastAsia="pl-PL"/>
              </w:rPr>
              <w:t>SUMA</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CFB395B" w14:textId="77777777" w:rsidR="00004B88" w:rsidRPr="005E5353" w:rsidRDefault="00004B88" w:rsidP="00B54D2B">
            <w:pPr>
              <w:spacing w:line="240" w:lineRule="auto"/>
              <w:jc w:val="center"/>
              <w:rPr>
                <w:rFonts w:ascii="Calibri" w:hAnsi="Calibri"/>
                <w:b/>
                <w:bCs/>
                <w:color w:val="000000"/>
                <w:sz w:val="20"/>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CD418E0" w14:textId="77777777" w:rsidR="00004B88" w:rsidRPr="005E5353" w:rsidRDefault="00004B88" w:rsidP="00B54D2B">
            <w:pPr>
              <w:spacing w:line="240" w:lineRule="auto"/>
              <w:jc w:val="center"/>
              <w:rPr>
                <w:rFonts w:ascii="Calibri" w:hAnsi="Calibri"/>
                <w:b/>
                <w:bCs/>
                <w:color w:val="000000"/>
                <w:sz w:val="20"/>
                <w:lang w:eastAsia="pl-PL"/>
              </w:rPr>
            </w:pPr>
          </w:p>
        </w:tc>
        <w:tc>
          <w:tcPr>
            <w:tcW w:w="763" w:type="dxa"/>
            <w:tcBorders>
              <w:top w:val="single" w:sz="4" w:space="0" w:color="auto"/>
              <w:left w:val="nil"/>
              <w:bottom w:val="single" w:sz="4" w:space="0" w:color="auto"/>
              <w:right w:val="single" w:sz="4" w:space="0" w:color="auto"/>
            </w:tcBorders>
            <w:shd w:val="clear" w:color="auto" w:fill="auto"/>
            <w:noWrap/>
            <w:vAlign w:val="center"/>
          </w:tcPr>
          <w:p w14:paraId="0FCB016D" w14:textId="77777777" w:rsidR="00004B88" w:rsidRPr="005E5353" w:rsidRDefault="00004B88" w:rsidP="00B54D2B">
            <w:pPr>
              <w:spacing w:line="240" w:lineRule="auto"/>
              <w:jc w:val="center"/>
              <w:rPr>
                <w:rFonts w:ascii="Calibri" w:hAnsi="Calibri"/>
                <w:b/>
                <w:bCs/>
                <w:color w:val="000000"/>
                <w:sz w:val="20"/>
                <w:lang w:eastAsia="pl-PL"/>
              </w:rPr>
            </w:pPr>
          </w:p>
        </w:tc>
      </w:tr>
    </w:tbl>
    <w:p w14:paraId="3D6183ED" w14:textId="77777777" w:rsidR="00004B88" w:rsidRDefault="00004B88" w:rsidP="00004B88">
      <w:pPr>
        <w:spacing w:before="100" w:beforeAutospacing="1" w:after="100" w:afterAutospacing="1" w:line="240" w:lineRule="auto"/>
        <w:rPr>
          <w:rFonts w:asciiTheme="minorHAnsi" w:hAnsiTheme="minorHAnsi" w:cstheme="minorHAnsi"/>
          <w:b/>
          <w:sz w:val="20"/>
        </w:rPr>
      </w:pPr>
    </w:p>
    <w:p w14:paraId="610EE7E6" w14:textId="77777777" w:rsidR="00004B88" w:rsidRDefault="00004B88" w:rsidP="00004B88">
      <w:pPr>
        <w:spacing w:before="100" w:beforeAutospacing="1" w:after="100" w:afterAutospacing="1" w:line="240" w:lineRule="auto"/>
        <w:rPr>
          <w:rFonts w:asciiTheme="minorHAnsi" w:hAnsiTheme="minorHAnsi" w:cstheme="minorHAnsi"/>
          <w:b/>
          <w:sz w:val="20"/>
        </w:rPr>
      </w:pPr>
      <w:r>
        <w:rPr>
          <w:rFonts w:asciiTheme="minorHAnsi" w:hAnsiTheme="minorHAnsi" w:cstheme="minorHAnsi"/>
          <w:b/>
          <w:sz w:val="20"/>
        </w:rPr>
        <w:t xml:space="preserve">ZADANIE 6 </w:t>
      </w:r>
      <w:r w:rsidRPr="00814278">
        <w:rPr>
          <w:rFonts w:asciiTheme="minorHAnsi" w:hAnsiTheme="minorHAnsi" w:cstheme="minorHAnsi"/>
          <w:b/>
          <w:sz w:val="20"/>
        </w:rPr>
        <w:t>dostawa owoców, warzyw, owoców sezonowych</w:t>
      </w:r>
    </w:p>
    <w:p w14:paraId="13E3435D" w14:textId="77777777" w:rsidR="00004B88" w:rsidRPr="00F71E5C" w:rsidRDefault="00004B88" w:rsidP="00004B88">
      <w:pPr>
        <w:pStyle w:val="Akapitzlist"/>
        <w:spacing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109C1457" w14:textId="77777777" w:rsidR="00004B88" w:rsidRDefault="00004B88" w:rsidP="00004B88">
      <w:pPr>
        <w:pStyle w:val="Akapitzlist"/>
        <w:spacing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EC50101" w14:textId="77777777" w:rsidR="00004B88" w:rsidRDefault="00004B88" w:rsidP="00004B88">
      <w:pPr>
        <w:spacing w:line="360" w:lineRule="auto"/>
        <w:rPr>
          <w:rFonts w:asciiTheme="minorHAnsi" w:hAnsiTheme="minorHAnsi" w:cstheme="minorHAnsi"/>
          <w:b/>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tbl>
      <w:tblPr>
        <w:tblpPr w:leftFromText="141" w:rightFromText="141" w:vertAnchor="text" w:horzAnchor="margin" w:tblpXSpec="center" w:tblpY="561"/>
        <w:tblW w:w="10257" w:type="dxa"/>
        <w:tblLayout w:type="fixed"/>
        <w:tblCellMar>
          <w:left w:w="70" w:type="dxa"/>
          <w:right w:w="70" w:type="dxa"/>
        </w:tblCellMar>
        <w:tblLook w:val="04A0" w:firstRow="1" w:lastRow="0" w:firstColumn="1" w:lastColumn="0" w:noHBand="0" w:noVBand="1"/>
      </w:tblPr>
      <w:tblGrid>
        <w:gridCol w:w="386"/>
        <w:gridCol w:w="3153"/>
        <w:gridCol w:w="709"/>
        <w:gridCol w:w="567"/>
        <w:gridCol w:w="850"/>
        <w:gridCol w:w="709"/>
        <w:gridCol w:w="1134"/>
        <w:gridCol w:w="851"/>
        <w:gridCol w:w="992"/>
        <w:gridCol w:w="906"/>
      </w:tblGrid>
      <w:tr w:rsidR="00004B88" w:rsidRPr="006969CD" w14:paraId="72B3A911" w14:textId="77777777" w:rsidTr="00B54D2B">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4746D"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Lp.</w:t>
            </w:r>
          </w:p>
        </w:tc>
        <w:tc>
          <w:tcPr>
            <w:tcW w:w="3153" w:type="dxa"/>
            <w:tcBorders>
              <w:top w:val="single" w:sz="4" w:space="0" w:color="auto"/>
              <w:left w:val="nil"/>
              <w:bottom w:val="single" w:sz="4" w:space="0" w:color="auto"/>
              <w:right w:val="single" w:sz="4" w:space="0" w:color="auto"/>
            </w:tcBorders>
            <w:shd w:val="clear" w:color="auto" w:fill="auto"/>
            <w:vAlign w:val="center"/>
            <w:hideMark/>
          </w:tcPr>
          <w:p w14:paraId="69B37D78"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Nazwa produktu</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E158CF"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J.m.</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118CC79"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Ilość</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F691E8A"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Cena jednostkowa netto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EC57324"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VAT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7DF1235"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Cena jednostkowa brutto ((2*3)+2)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CA44D6"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Wartość netto (1*2)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1BF8775"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Wartość podatku VAT (5*3)</w:t>
            </w:r>
          </w:p>
        </w:tc>
        <w:tc>
          <w:tcPr>
            <w:tcW w:w="906" w:type="dxa"/>
            <w:tcBorders>
              <w:top w:val="single" w:sz="4" w:space="0" w:color="auto"/>
              <w:left w:val="nil"/>
              <w:bottom w:val="single" w:sz="4" w:space="0" w:color="auto"/>
              <w:right w:val="single" w:sz="4" w:space="0" w:color="auto"/>
            </w:tcBorders>
            <w:shd w:val="clear" w:color="auto" w:fill="auto"/>
            <w:vAlign w:val="center"/>
            <w:hideMark/>
          </w:tcPr>
          <w:p w14:paraId="2BBC5272"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Wartość brutto (5+6)</w:t>
            </w:r>
          </w:p>
        </w:tc>
      </w:tr>
      <w:tr w:rsidR="00004B88" w:rsidRPr="006969CD" w14:paraId="4AF87F94" w14:textId="77777777" w:rsidTr="00B54D2B">
        <w:trPr>
          <w:trHeight w:val="270"/>
        </w:trPr>
        <w:tc>
          <w:tcPr>
            <w:tcW w:w="3539" w:type="dxa"/>
            <w:gridSpan w:val="2"/>
            <w:tcBorders>
              <w:top w:val="nil"/>
              <w:left w:val="single" w:sz="4" w:space="0" w:color="auto"/>
              <w:bottom w:val="single" w:sz="4" w:space="0" w:color="auto"/>
              <w:right w:val="single" w:sz="4" w:space="0" w:color="auto"/>
            </w:tcBorders>
            <w:shd w:val="clear" w:color="auto" w:fill="auto"/>
            <w:noWrap/>
            <w:vAlign w:val="center"/>
            <w:hideMark/>
          </w:tcPr>
          <w:p w14:paraId="7169F738"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p>
          <w:p w14:paraId="093E1DE7"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2F0DD274"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404F7412"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1</w:t>
            </w:r>
          </w:p>
        </w:tc>
        <w:tc>
          <w:tcPr>
            <w:tcW w:w="850" w:type="dxa"/>
            <w:tcBorders>
              <w:top w:val="nil"/>
              <w:left w:val="nil"/>
              <w:bottom w:val="single" w:sz="4" w:space="0" w:color="auto"/>
              <w:right w:val="single" w:sz="4" w:space="0" w:color="auto"/>
            </w:tcBorders>
            <w:shd w:val="clear" w:color="auto" w:fill="auto"/>
            <w:noWrap/>
            <w:vAlign w:val="center"/>
            <w:hideMark/>
          </w:tcPr>
          <w:p w14:paraId="4324BEC4"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2</w:t>
            </w:r>
          </w:p>
        </w:tc>
        <w:tc>
          <w:tcPr>
            <w:tcW w:w="709" w:type="dxa"/>
            <w:tcBorders>
              <w:top w:val="nil"/>
              <w:left w:val="nil"/>
              <w:bottom w:val="single" w:sz="4" w:space="0" w:color="auto"/>
              <w:right w:val="single" w:sz="4" w:space="0" w:color="auto"/>
            </w:tcBorders>
            <w:shd w:val="clear" w:color="auto" w:fill="auto"/>
            <w:noWrap/>
            <w:vAlign w:val="center"/>
            <w:hideMark/>
          </w:tcPr>
          <w:p w14:paraId="73B73214"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3</w:t>
            </w:r>
          </w:p>
        </w:tc>
        <w:tc>
          <w:tcPr>
            <w:tcW w:w="1134" w:type="dxa"/>
            <w:tcBorders>
              <w:top w:val="nil"/>
              <w:left w:val="nil"/>
              <w:bottom w:val="single" w:sz="4" w:space="0" w:color="auto"/>
              <w:right w:val="single" w:sz="4" w:space="0" w:color="auto"/>
            </w:tcBorders>
            <w:shd w:val="clear" w:color="auto" w:fill="auto"/>
            <w:noWrap/>
            <w:vAlign w:val="center"/>
            <w:hideMark/>
          </w:tcPr>
          <w:p w14:paraId="5609110A"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4</w:t>
            </w:r>
          </w:p>
        </w:tc>
        <w:tc>
          <w:tcPr>
            <w:tcW w:w="851" w:type="dxa"/>
            <w:tcBorders>
              <w:top w:val="nil"/>
              <w:left w:val="nil"/>
              <w:bottom w:val="single" w:sz="4" w:space="0" w:color="auto"/>
              <w:right w:val="single" w:sz="4" w:space="0" w:color="auto"/>
            </w:tcBorders>
            <w:shd w:val="clear" w:color="auto" w:fill="auto"/>
            <w:noWrap/>
            <w:vAlign w:val="center"/>
            <w:hideMark/>
          </w:tcPr>
          <w:p w14:paraId="34DF9C80"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5</w:t>
            </w:r>
          </w:p>
        </w:tc>
        <w:tc>
          <w:tcPr>
            <w:tcW w:w="992" w:type="dxa"/>
            <w:tcBorders>
              <w:top w:val="nil"/>
              <w:left w:val="nil"/>
              <w:bottom w:val="single" w:sz="4" w:space="0" w:color="auto"/>
              <w:right w:val="single" w:sz="4" w:space="0" w:color="auto"/>
            </w:tcBorders>
            <w:shd w:val="clear" w:color="auto" w:fill="auto"/>
            <w:noWrap/>
            <w:vAlign w:val="center"/>
            <w:hideMark/>
          </w:tcPr>
          <w:p w14:paraId="0183BB9C"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6</w:t>
            </w:r>
          </w:p>
        </w:tc>
        <w:tc>
          <w:tcPr>
            <w:tcW w:w="906" w:type="dxa"/>
            <w:tcBorders>
              <w:top w:val="nil"/>
              <w:left w:val="nil"/>
              <w:bottom w:val="single" w:sz="4" w:space="0" w:color="auto"/>
              <w:right w:val="single" w:sz="4" w:space="0" w:color="auto"/>
            </w:tcBorders>
            <w:shd w:val="clear" w:color="auto" w:fill="auto"/>
            <w:noWrap/>
            <w:vAlign w:val="center"/>
            <w:hideMark/>
          </w:tcPr>
          <w:p w14:paraId="35C112BC" w14:textId="77777777" w:rsidR="00004B88" w:rsidRPr="006969CD" w:rsidRDefault="00004B88" w:rsidP="00B54D2B">
            <w:pPr>
              <w:spacing w:before="100" w:beforeAutospacing="1" w:after="100" w:afterAutospacing="1" w:line="240" w:lineRule="auto"/>
              <w:jc w:val="center"/>
              <w:rPr>
                <w:rFonts w:asciiTheme="minorHAnsi" w:hAnsiTheme="minorHAnsi" w:cstheme="minorHAnsi"/>
                <w:b/>
                <w:bCs/>
                <w:sz w:val="20"/>
              </w:rPr>
            </w:pPr>
            <w:r w:rsidRPr="006969CD">
              <w:rPr>
                <w:rFonts w:asciiTheme="minorHAnsi" w:hAnsiTheme="minorHAnsi" w:cstheme="minorHAnsi"/>
                <w:b/>
                <w:bCs/>
                <w:sz w:val="20"/>
              </w:rPr>
              <w:t>7</w:t>
            </w:r>
          </w:p>
        </w:tc>
      </w:tr>
      <w:tr w:rsidR="00004B88" w:rsidRPr="006969CD" w14:paraId="6F52D34A"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A43286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D72F1B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arbuz</w:t>
            </w:r>
          </w:p>
        </w:tc>
        <w:tc>
          <w:tcPr>
            <w:tcW w:w="709" w:type="dxa"/>
            <w:tcBorders>
              <w:top w:val="single" w:sz="4" w:space="0" w:color="auto"/>
              <w:left w:val="nil"/>
              <w:bottom w:val="single" w:sz="4" w:space="0" w:color="auto"/>
              <w:right w:val="single" w:sz="4" w:space="0" w:color="auto"/>
            </w:tcBorders>
            <w:shd w:val="clear" w:color="auto" w:fill="auto"/>
            <w:noWrap/>
          </w:tcPr>
          <w:p w14:paraId="7DB070B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4E212B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FF60E9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D9B862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276A6A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CE4A47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A857758"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D401AD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E88FA1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780C3A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1DDDA2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bakłażan</w:t>
            </w:r>
          </w:p>
        </w:tc>
        <w:tc>
          <w:tcPr>
            <w:tcW w:w="709" w:type="dxa"/>
            <w:tcBorders>
              <w:top w:val="single" w:sz="4" w:space="0" w:color="auto"/>
              <w:left w:val="nil"/>
              <w:bottom w:val="single" w:sz="4" w:space="0" w:color="auto"/>
              <w:right w:val="single" w:sz="4" w:space="0" w:color="auto"/>
            </w:tcBorders>
            <w:shd w:val="clear" w:color="auto" w:fill="auto"/>
            <w:noWrap/>
          </w:tcPr>
          <w:p w14:paraId="370785E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6A9BAE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75012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BBABE1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61C432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54979E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ED7408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2D272C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B919150"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7EEB24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B3AF01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banan (dojrzały, żółty bez przebarwień, bez obić, bez zgnieceń, bez pęknięć)</w:t>
            </w:r>
          </w:p>
        </w:tc>
        <w:tc>
          <w:tcPr>
            <w:tcW w:w="709" w:type="dxa"/>
            <w:tcBorders>
              <w:top w:val="single" w:sz="4" w:space="0" w:color="auto"/>
              <w:left w:val="nil"/>
              <w:bottom w:val="single" w:sz="4" w:space="0" w:color="auto"/>
              <w:right w:val="single" w:sz="4" w:space="0" w:color="auto"/>
            </w:tcBorders>
            <w:shd w:val="clear" w:color="auto" w:fill="auto"/>
            <w:noWrap/>
          </w:tcPr>
          <w:p w14:paraId="4F18899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B62BEA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39800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6F1B1E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430CE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4533B9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82297F9"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22D368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1BF9ED4"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A8093B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1AF8B7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cykoria tacka opak. 0,5 kg</w:t>
            </w:r>
          </w:p>
        </w:tc>
        <w:tc>
          <w:tcPr>
            <w:tcW w:w="709" w:type="dxa"/>
            <w:tcBorders>
              <w:top w:val="single" w:sz="4" w:space="0" w:color="auto"/>
              <w:left w:val="nil"/>
              <w:bottom w:val="single" w:sz="4" w:space="0" w:color="auto"/>
              <w:right w:val="single" w:sz="4" w:space="0" w:color="auto"/>
            </w:tcBorders>
            <w:shd w:val="clear" w:color="auto" w:fill="auto"/>
            <w:noWrap/>
          </w:tcPr>
          <w:p w14:paraId="5685AEE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proofErr w:type="spellStart"/>
            <w:r w:rsidRPr="00F1716E">
              <w:rPr>
                <w:rFonts w:asciiTheme="minorHAnsi" w:hAnsiTheme="minorHAnsi" w:cstheme="minorHAnsi"/>
                <w:sz w:val="20"/>
              </w:rPr>
              <w:t>szt</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619435A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DDC128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EC089D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B75803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5C44F7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72861E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3403861"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1655B8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F3D10B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4B642C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botwina</w:t>
            </w:r>
          </w:p>
        </w:tc>
        <w:tc>
          <w:tcPr>
            <w:tcW w:w="709" w:type="dxa"/>
            <w:tcBorders>
              <w:top w:val="single" w:sz="4" w:space="0" w:color="auto"/>
              <w:left w:val="nil"/>
              <w:bottom w:val="single" w:sz="4" w:space="0" w:color="auto"/>
              <w:right w:val="single" w:sz="4" w:space="0" w:color="auto"/>
            </w:tcBorders>
            <w:shd w:val="clear" w:color="auto" w:fill="auto"/>
            <w:noWrap/>
          </w:tcPr>
          <w:p w14:paraId="2F2D668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proofErr w:type="spellStart"/>
            <w:r w:rsidRPr="00F1716E">
              <w:rPr>
                <w:rFonts w:asciiTheme="minorHAnsi" w:hAnsiTheme="minorHAnsi" w:cstheme="minorHAnsi"/>
                <w:sz w:val="20"/>
              </w:rPr>
              <w:t>szt</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7BC3EBE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3E4EC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F61930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D52E9E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E44C1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148BE6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EBDC617"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2B46CC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875884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FFA397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brokuły (1szt=min.0,4kg)</w:t>
            </w:r>
          </w:p>
        </w:tc>
        <w:tc>
          <w:tcPr>
            <w:tcW w:w="709" w:type="dxa"/>
            <w:tcBorders>
              <w:top w:val="single" w:sz="4" w:space="0" w:color="auto"/>
              <w:left w:val="nil"/>
              <w:bottom w:val="single" w:sz="4" w:space="0" w:color="auto"/>
              <w:right w:val="single" w:sz="4" w:space="0" w:color="auto"/>
            </w:tcBorders>
            <w:shd w:val="clear" w:color="auto" w:fill="auto"/>
            <w:noWrap/>
          </w:tcPr>
          <w:p w14:paraId="0D7BD8D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63394EB8" w14:textId="03BF094C"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88DDAA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50A5BD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72F84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AAC01E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3D1DEA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557571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30E04B2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EBD4E2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F6C1BC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Pieczarki opak. 500G</w:t>
            </w:r>
          </w:p>
        </w:tc>
        <w:tc>
          <w:tcPr>
            <w:tcW w:w="709" w:type="dxa"/>
            <w:tcBorders>
              <w:top w:val="single" w:sz="4" w:space="0" w:color="auto"/>
              <w:left w:val="nil"/>
              <w:bottom w:val="single" w:sz="4" w:space="0" w:color="auto"/>
              <w:right w:val="single" w:sz="4" w:space="0" w:color="auto"/>
            </w:tcBorders>
            <w:shd w:val="clear" w:color="auto" w:fill="auto"/>
            <w:noWrap/>
          </w:tcPr>
          <w:p w14:paraId="5172E44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proofErr w:type="spellStart"/>
            <w:r w:rsidRPr="00F1716E">
              <w:rPr>
                <w:rFonts w:asciiTheme="minorHAnsi" w:hAnsiTheme="minorHAnsi" w:cstheme="minorHAnsi"/>
                <w:sz w:val="20"/>
              </w:rPr>
              <w:t>szt</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3FAB839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300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1E3A92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5DDBFC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711D62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51993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F6FC74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E3C784F"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7640E4F"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7B0434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011DD6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Kiwi opak. 1 kg</w:t>
            </w:r>
          </w:p>
        </w:tc>
        <w:tc>
          <w:tcPr>
            <w:tcW w:w="709" w:type="dxa"/>
            <w:tcBorders>
              <w:top w:val="single" w:sz="4" w:space="0" w:color="auto"/>
              <w:left w:val="nil"/>
              <w:bottom w:val="single" w:sz="4" w:space="0" w:color="auto"/>
              <w:right w:val="single" w:sz="4" w:space="0" w:color="auto"/>
            </w:tcBorders>
            <w:shd w:val="clear" w:color="auto" w:fill="auto"/>
            <w:noWrap/>
          </w:tcPr>
          <w:p w14:paraId="38676D6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2DC7F4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00B9A7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832833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E03AE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940A80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07AF4E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8120C0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88308A8"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485B52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8838BC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Ananas świeży</w:t>
            </w:r>
          </w:p>
        </w:tc>
        <w:tc>
          <w:tcPr>
            <w:tcW w:w="709" w:type="dxa"/>
            <w:tcBorders>
              <w:top w:val="single" w:sz="4" w:space="0" w:color="auto"/>
              <w:left w:val="nil"/>
              <w:bottom w:val="single" w:sz="4" w:space="0" w:color="auto"/>
              <w:right w:val="single" w:sz="4" w:space="0" w:color="auto"/>
            </w:tcBorders>
            <w:shd w:val="clear" w:color="auto" w:fill="auto"/>
            <w:noWrap/>
          </w:tcPr>
          <w:p w14:paraId="79975AB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proofErr w:type="spellStart"/>
            <w:r w:rsidRPr="00F1716E">
              <w:rPr>
                <w:rFonts w:asciiTheme="minorHAnsi" w:hAnsiTheme="minorHAnsi" w:cstheme="minorHAnsi"/>
                <w:sz w:val="20"/>
              </w:rPr>
              <w:t>szt</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3E80FCF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57691A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0BFD89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E5EA8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1643C8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D72D2F3"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91367D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1F5BBEE"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5EFEA4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FFC5A9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burak czerwony</w:t>
            </w:r>
          </w:p>
        </w:tc>
        <w:tc>
          <w:tcPr>
            <w:tcW w:w="709" w:type="dxa"/>
            <w:tcBorders>
              <w:top w:val="single" w:sz="4" w:space="0" w:color="auto"/>
              <w:left w:val="nil"/>
              <w:bottom w:val="single" w:sz="4" w:space="0" w:color="auto"/>
              <w:right w:val="single" w:sz="4" w:space="0" w:color="auto"/>
            </w:tcBorders>
            <w:shd w:val="clear" w:color="auto" w:fill="auto"/>
            <w:noWrap/>
          </w:tcPr>
          <w:p w14:paraId="1F2B81A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319019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5EBA3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A1BEC2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3FC29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519626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9E0650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08FA691"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C3533C8"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B37563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4F3E05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cebula</w:t>
            </w:r>
          </w:p>
        </w:tc>
        <w:tc>
          <w:tcPr>
            <w:tcW w:w="709" w:type="dxa"/>
            <w:tcBorders>
              <w:top w:val="single" w:sz="4" w:space="0" w:color="auto"/>
              <w:left w:val="nil"/>
              <w:bottom w:val="single" w:sz="4" w:space="0" w:color="auto"/>
              <w:right w:val="single" w:sz="4" w:space="0" w:color="auto"/>
            </w:tcBorders>
            <w:shd w:val="clear" w:color="auto" w:fill="auto"/>
            <w:noWrap/>
          </w:tcPr>
          <w:p w14:paraId="5AF1ABF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45E0396" w14:textId="386A6354"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4</w:t>
            </w:r>
            <w:r w:rsidR="00004B88" w:rsidRPr="00F1716E">
              <w:rPr>
                <w:rFonts w:asciiTheme="minorHAnsi" w:hAnsiTheme="minorHAnsi" w:cstheme="minorHAnsi"/>
                <w:sz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BC4C7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3CE22D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1B28A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AF3A8B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9C861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FD0115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F45E790"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01053F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D71786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cebula czerwona</w:t>
            </w:r>
          </w:p>
        </w:tc>
        <w:tc>
          <w:tcPr>
            <w:tcW w:w="709" w:type="dxa"/>
            <w:tcBorders>
              <w:top w:val="single" w:sz="4" w:space="0" w:color="auto"/>
              <w:left w:val="nil"/>
              <w:bottom w:val="single" w:sz="4" w:space="0" w:color="auto"/>
              <w:right w:val="single" w:sz="4" w:space="0" w:color="auto"/>
            </w:tcBorders>
            <w:shd w:val="clear" w:color="auto" w:fill="auto"/>
            <w:noWrap/>
          </w:tcPr>
          <w:p w14:paraId="5523F8A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00811B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09D177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9AE71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A0E8B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20BF87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047B43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9D86FCE"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9DBEF6F"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7D13BD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0F2116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cukinia</w:t>
            </w:r>
          </w:p>
        </w:tc>
        <w:tc>
          <w:tcPr>
            <w:tcW w:w="709" w:type="dxa"/>
            <w:tcBorders>
              <w:top w:val="single" w:sz="4" w:space="0" w:color="auto"/>
              <w:left w:val="nil"/>
              <w:bottom w:val="single" w:sz="4" w:space="0" w:color="auto"/>
              <w:right w:val="single" w:sz="4" w:space="0" w:color="auto"/>
            </w:tcBorders>
            <w:shd w:val="clear" w:color="auto" w:fill="auto"/>
            <w:noWrap/>
          </w:tcPr>
          <w:p w14:paraId="31929C3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080F21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D3D74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2F5F1B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045F0A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62E69A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D98C30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87DB6D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3C568B2C"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57D381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FDD77C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cytryny</w:t>
            </w:r>
          </w:p>
        </w:tc>
        <w:tc>
          <w:tcPr>
            <w:tcW w:w="709" w:type="dxa"/>
            <w:tcBorders>
              <w:top w:val="single" w:sz="4" w:space="0" w:color="auto"/>
              <w:left w:val="nil"/>
              <w:bottom w:val="single" w:sz="4" w:space="0" w:color="auto"/>
              <w:right w:val="single" w:sz="4" w:space="0" w:color="auto"/>
            </w:tcBorders>
            <w:shd w:val="clear" w:color="auto" w:fill="auto"/>
            <w:noWrap/>
          </w:tcPr>
          <w:p w14:paraId="2E48508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74618F8" w14:textId="13498FBE"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738B85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60497B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3CB3C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8C9958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87A841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F2AE9C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3FF0613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F25ECB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CF6877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czosnek w główkach 1szt. ok. 0,1kg</w:t>
            </w:r>
          </w:p>
        </w:tc>
        <w:tc>
          <w:tcPr>
            <w:tcW w:w="709" w:type="dxa"/>
            <w:tcBorders>
              <w:top w:val="single" w:sz="4" w:space="0" w:color="auto"/>
              <w:left w:val="nil"/>
              <w:bottom w:val="single" w:sz="4" w:space="0" w:color="auto"/>
              <w:right w:val="single" w:sz="4" w:space="0" w:color="auto"/>
            </w:tcBorders>
            <w:shd w:val="clear" w:color="auto" w:fill="auto"/>
            <w:noWrap/>
          </w:tcPr>
          <w:p w14:paraId="28B6A98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proofErr w:type="spellStart"/>
            <w:r w:rsidRPr="00F1716E">
              <w:rPr>
                <w:rFonts w:asciiTheme="minorHAnsi" w:hAnsiTheme="minorHAnsi" w:cstheme="minorHAnsi"/>
                <w:sz w:val="20"/>
              </w:rPr>
              <w:t>szt</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02938C9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848AA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4C87C7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A5CCB5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4F25D3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0EFDEAE"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D3E73E1"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E07BB0B"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3CD889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EFCEE8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dymka (pęczek ok. 0,5kg)</w:t>
            </w:r>
          </w:p>
        </w:tc>
        <w:tc>
          <w:tcPr>
            <w:tcW w:w="709" w:type="dxa"/>
            <w:tcBorders>
              <w:top w:val="single" w:sz="4" w:space="0" w:color="auto"/>
              <w:left w:val="nil"/>
              <w:bottom w:val="single" w:sz="4" w:space="0" w:color="auto"/>
              <w:right w:val="single" w:sz="4" w:space="0" w:color="auto"/>
            </w:tcBorders>
            <w:shd w:val="clear" w:color="auto" w:fill="auto"/>
            <w:noWrap/>
          </w:tcPr>
          <w:p w14:paraId="48569DC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3DF0EB0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75942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FC0AA5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541BE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EBF6BA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0909299"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554B74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BBF0DF8"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99F5AD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16C5BF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fasola szparagowa zielona</w:t>
            </w:r>
          </w:p>
        </w:tc>
        <w:tc>
          <w:tcPr>
            <w:tcW w:w="709" w:type="dxa"/>
            <w:tcBorders>
              <w:top w:val="single" w:sz="4" w:space="0" w:color="auto"/>
              <w:left w:val="nil"/>
              <w:bottom w:val="single" w:sz="4" w:space="0" w:color="auto"/>
              <w:right w:val="single" w:sz="4" w:space="0" w:color="auto"/>
            </w:tcBorders>
            <w:shd w:val="clear" w:color="auto" w:fill="auto"/>
            <w:noWrap/>
          </w:tcPr>
          <w:p w14:paraId="4510201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6ABEFA5" w14:textId="1CC69E72"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D1545E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426F11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FC51E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EDEF47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A565CF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E3A403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19CC0C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B87CA9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37316F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fasola szparagowa żółta</w:t>
            </w:r>
          </w:p>
        </w:tc>
        <w:tc>
          <w:tcPr>
            <w:tcW w:w="709" w:type="dxa"/>
            <w:tcBorders>
              <w:top w:val="single" w:sz="4" w:space="0" w:color="auto"/>
              <w:left w:val="nil"/>
              <w:bottom w:val="single" w:sz="4" w:space="0" w:color="auto"/>
              <w:right w:val="single" w:sz="4" w:space="0" w:color="auto"/>
            </w:tcBorders>
            <w:shd w:val="clear" w:color="auto" w:fill="auto"/>
            <w:noWrap/>
          </w:tcPr>
          <w:p w14:paraId="61449FA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0ACA92D" w14:textId="06F5353B"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AE2D3F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AEAF33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8247B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B055E0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7F49E1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E619BA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FF03C37"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59BDF0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19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7C8798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imbir świeży (korzeń)</w:t>
            </w:r>
          </w:p>
        </w:tc>
        <w:tc>
          <w:tcPr>
            <w:tcW w:w="709" w:type="dxa"/>
            <w:tcBorders>
              <w:top w:val="single" w:sz="4" w:space="0" w:color="auto"/>
              <w:left w:val="nil"/>
              <w:bottom w:val="single" w:sz="4" w:space="0" w:color="auto"/>
              <w:right w:val="single" w:sz="4" w:space="0" w:color="auto"/>
            </w:tcBorders>
            <w:shd w:val="clear" w:color="auto" w:fill="auto"/>
            <w:noWrap/>
          </w:tcPr>
          <w:p w14:paraId="10EBAD7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3C69FA7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8BA20A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782E7A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3FDD4B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BD69BF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32B308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AF04E1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9E6FE44"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E42F9F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A7D9AC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jabłka (duże-średnica min. 6 cm)</w:t>
            </w:r>
          </w:p>
        </w:tc>
        <w:tc>
          <w:tcPr>
            <w:tcW w:w="709" w:type="dxa"/>
            <w:tcBorders>
              <w:top w:val="single" w:sz="4" w:space="0" w:color="auto"/>
              <w:left w:val="nil"/>
              <w:bottom w:val="single" w:sz="4" w:space="0" w:color="auto"/>
              <w:right w:val="single" w:sz="4" w:space="0" w:color="auto"/>
            </w:tcBorders>
            <w:shd w:val="clear" w:color="auto" w:fill="auto"/>
            <w:noWrap/>
          </w:tcPr>
          <w:p w14:paraId="5FA6C65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C13C47C" w14:textId="2DDE9E8D"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w:t>
            </w:r>
            <w:r w:rsidR="00E941B5">
              <w:rPr>
                <w:rFonts w:asciiTheme="minorHAnsi" w:hAnsiTheme="minorHAnsi" w:cstheme="minorHAnsi"/>
                <w:sz w:val="20"/>
              </w:rPr>
              <w:t>0</w:t>
            </w:r>
            <w:r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658A7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B7D9A4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C952FC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255A00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9E83C9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D69AB8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3DEFFA8E"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DB5397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C6A5E0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jarmuż myty (opakowanie 0,1-0,3 kg)</w:t>
            </w:r>
          </w:p>
        </w:tc>
        <w:tc>
          <w:tcPr>
            <w:tcW w:w="709" w:type="dxa"/>
            <w:tcBorders>
              <w:top w:val="single" w:sz="4" w:space="0" w:color="auto"/>
              <w:left w:val="nil"/>
              <w:bottom w:val="single" w:sz="4" w:space="0" w:color="auto"/>
              <w:right w:val="single" w:sz="4" w:space="0" w:color="auto"/>
            </w:tcBorders>
            <w:shd w:val="clear" w:color="auto" w:fill="auto"/>
            <w:noWrap/>
          </w:tcPr>
          <w:p w14:paraId="07A502D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06AA79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6ACB34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A67BAE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87A54F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81B274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4BFBA6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A5F87F7"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BEA9020"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A6BDBC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6DA172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kalafior</w:t>
            </w:r>
          </w:p>
        </w:tc>
        <w:tc>
          <w:tcPr>
            <w:tcW w:w="709" w:type="dxa"/>
            <w:tcBorders>
              <w:top w:val="single" w:sz="4" w:space="0" w:color="auto"/>
              <w:left w:val="nil"/>
              <w:bottom w:val="single" w:sz="4" w:space="0" w:color="auto"/>
              <w:right w:val="single" w:sz="4" w:space="0" w:color="auto"/>
            </w:tcBorders>
            <w:shd w:val="clear" w:color="auto" w:fill="auto"/>
            <w:noWrap/>
          </w:tcPr>
          <w:p w14:paraId="07B6710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7D1A24A7" w14:textId="40396A15"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4</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FD0D1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CEBC68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2D0D0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7599E7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421C5E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EB1F40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48509D6"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0A7D33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15F030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kapusta biała</w:t>
            </w:r>
          </w:p>
        </w:tc>
        <w:tc>
          <w:tcPr>
            <w:tcW w:w="709" w:type="dxa"/>
            <w:tcBorders>
              <w:top w:val="single" w:sz="4" w:space="0" w:color="auto"/>
              <w:left w:val="nil"/>
              <w:bottom w:val="single" w:sz="4" w:space="0" w:color="auto"/>
              <w:right w:val="single" w:sz="4" w:space="0" w:color="auto"/>
            </w:tcBorders>
            <w:shd w:val="clear" w:color="auto" w:fill="auto"/>
            <w:noWrap/>
          </w:tcPr>
          <w:p w14:paraId="05031A4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313D242" w14:textId="5B7BCB50"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20</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A761E3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07227E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672AA4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7FB574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05152A8"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ADCD28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901C3F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ED7488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4076C7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kapusta czerwona</w:t>
            </w:r>
          </w:p>
        </w:tc>
        <w:tc>
          <w:tcPr>
            <w:tcW w:w="709" w:type="dxa"/>
            <w:tcBorders>
              <w:top w:val="single" w:sz="4" w:space="0" w:color="auto"/>
              <w:left w:val="nil"/>
              <w:bottom w:val="single" w:sz="4" w:space="0" w:color="auto"/>
              <w:right w:val="single" w:sz="4" w:space="0" w:color="auto"/>
            </w:tcBorders>
            <w:shd w:val="clear" w:color="auto" w:fill="auto"/>
            <w:noWrap/>
          </w:tcPr>
          <w:p w14:paraId="7BD9EFB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2CF414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0871B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2FEB45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5894E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154C64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C471DEF"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F541DA3"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EE61BEF"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3C73F9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DE0009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kapusta kiszona (opakowanie max.1,5 kg, w składzie bez substancji konserwujących, octu/kwasu octowego, cukru)</w:t>
            </w:r>
          </w:p>
        </w:tc>
        <w:tc>
          <w:tcPr>
            <w:tcW w:w="709" w:type="dxa"/>
            <w:tcBorders>
              <w:top w:val="single" w:sz="4" w:space="0" w:color="auto"/>
              <w:left w:val="nil"/>
              <w:bottom w:val="single" w:sz="4" w:space="0" w:color="auto"/>
              <w:right w:val="single" w:sz="4" w:space="0" w:color="auto"/>
            </w:tcBorders>
            <w:shd w:val="clear" w:color="auto" w:fill="auto"/>
            <w:noWrap/>
          </w:tcPr>
          <w:p w14:paraId="55836E4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E29A5C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ECAA2C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ED3AF6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9FD70C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ADBE15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6009FE"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F6C0AC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D7031B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CCA56A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96BDCD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kapusta pekińska</w:t>
            </w:r>
          </w:p>
        </w:tc>
        <w:tc>
          <w:tcPr>
            <w:tcW w:w="709" w:type="dxa"/>
            <w:tcBorders>
              <w:top w:val="single" w:sz="4" w:space="0" w:color="auto"/>
              <w:left w:val="nil"/>
              <w:bottom w:val="single" w:sz="4" w:space="0" w:color="auto"/>
              <w:right w:val="single" w:sz="4" w:space="0" w:color="auto"/>
            </w:tcBorders>
            <w:shd w:val="clear" w:color="auto" w:fill="auto"/>
            <w:noWrap/>
          </w:tcPr>
          <w:p w14:paraId="6A036A6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0161D3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B6C272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F27621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EA81B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37F2B4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0AB84C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F10AAA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06D6F3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42F4FC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613940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kapusta włoska</w:t>
            </w:r>
          </w:p>
        </w:tc>
        <w:tc>
          <w:tcPr>
            <w:tcW w:w="709" w:type="dxa"/>
            <w:tcBorders>
              <w:top w:val="single" w:sz="4" w:space="0" w:color="auto"/>
              <w:left w:val="nil"/>
              <w:bottom w:val="single" w:sz="4" w:space="0" w:color="auto"/>
              <w:right w:val="single" w:sz="4" w:space="0" w:color="auto"/>
            </w:tcBorders>
            <w:shd w:val="clear" w:color="auto" w:fill="auto"/>
            <w:noWrap/>
          </w:tcPr>
          <w:p w14:paraId="1821ABA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EC1FAF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2C6519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D33EE1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42781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D070FD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2F73ED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23182A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226C0D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150A68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E11DBE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 xml:space="preserve">koperek (pęczek bez łodyg; wagowa tolerancja długości </w:t>
            </w:r>
            <w:proofErr w:type="spellStart"/>
            <w:r w:rsidRPr="00F1716E">
              <w:rPr>
                <w:rFonts w:asciiTheme="minorHAnsi" w:hAnsiTheme="minorHAnsi" w:cstheme="minorHAnsi"/>
                <w:sz w:val="20"/>
              </w:rPr>
              <w:t>lodygi</w:t>
            </w:r>
            <w:proofErr w:type="spellEnd"/>
            <w:r w:rsidRPr="00F1716E">
              <w:rPr>
                <w:rFonts w:asciiTheme="minorHAnsi" w:hAnsiTheme="minorHAnsi" w:cstheme="minorHAnsi"/>
                <w:sz w:val="20"/>
              </w:rPr>
              <w:t xml:space="preserve"> do 3cm)</w:t>
            </w:r>
          </w:p>
        </w:tc>
        <w:tc>
          <w:tcPr>
            <w:tcW w:w="709" w:type="dxa"/>
            <w:tcBorders>
              <w:top w:val="single" w:sz="4" w:space="0" w:color="auto"/>
              <w:left w:val="nil"/>
              <w:bottom w:val="single" w:sz="4" w:space="0" w:color="auto"/>
              <w:right w:val="single" w:sz="4" w:space="0" w:color="auto"/>
            </w:tcBorders>
            <w:shd w:val="clear" w:color="auto" w:fill="auto"/>
            <w:noWrap/>
          </w:tcPr>
          <w:p w14:paraId="1E2D98E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56500FBD" w14:textId="509795C3"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w:t>
            </w:r>
            <w:r w:rsidR="00E941B5">
              <w:rPr>
                <w:rFonts w:asciiTheme="minorHAnsi" w:hAnsiTheme="minorHAnsi" w:cstheme="minorHAnsi"/>
                <w:sz w:val="20"/>
              </w:rPr>
              <w:t>0</w:t>
            </w:r>
            <w:r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78B17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93DA42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CE8E2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B2F89C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9C4EEC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308580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499701A"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3BFE07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29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312836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limonka</w:t>
            </w:r>
          </w:p>
        </w:tc>
        <w:tc>
          <w:tcPr>
            <w:tcW w:w="709" w:type="dxa"/>
            <w:tcBorders>
              <w:top w:val="single" w:sz="4" w:space="0" w:color="auto"/>
              <w:left w:val="nil"/>
              <w:bottom w:val="single" w:sz="4" w:space="0" w:color="auto"/>
              <w:right w:val="single" w:sz="4" w:space="0" w:color="auto"/>
            </w:tcBorders>
            <w:shd w:val="clear" w:color="auto" w:fill="auto"/>
            <w:noWrap/>
          </w:tcPr>
          <w:p w14:paraId="1847E85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9A987A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7C706E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96002C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57CE7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A97440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8189F5F"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3A6E483"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D69169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D6E483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AD6789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mandarynka bezpestkowa</w:t>
            </w:r>
          </w:p>
        </w:tc>
        <w:tc>
          <w:tcPr>
            <w:tcW w:w="709" w:type="dxa"/>
            <w:tcBorders>
              <w:top w:val="single" w:sz="4" w:space="0" w:color="auto"/>
              <w:left w:val="nil"/>
              <w:bottom w:val="single" w:sz="4" w:space="0" w:color="auto"/>
              <w:right w:val="single" w:sz="4" w:space="0" w:color="auto"/>
            </w:tcBorders>
            <w:shd w:val="clear" w:color="auto" w:fill="auto"/>
            <w:noWrap/>
          </w:tcPr>
          <w:p w14:paraId="40DC512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F223662" w14:textId="14C41901"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E8D390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AD26D5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5B925E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AEFE87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B5ACA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4ADDFA1"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A8F84E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394059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0A7DD0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Melon luz</w:t>
            </w:r>
          </w:p>
        </w:tc>
        <w:tc>
          <w:tcPr>
            <w:tcW w:w="709" w:type="dxa"/>
            <w:tcBorders>
              <w:top w:val="single" w:sz="4" w:space="0" w:color="auto"/>
              <w:left w:val="nil"/>
              <w:bottom w:val="single" w:sz="4" w:space="0" w:color="auto"/>
              <w:right w:val="single" w:sz="4" w:space="0" w:color="auto"/>
            </w:tcBorders>
            <w:shd w:val="clear" w:color="auto" w:fill="auto"/>
            <w:noWrap/>
          </w:tcPr>
          <w:p w14:paraId="62D8427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1D79D985" w14:textId="143AEB9B"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69A8F7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27DD0D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FC2C74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E64384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CFBFD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DFEFF29"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C0BD80F"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EE9CCC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A61159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marchew (waga 1szt.max. 0,2 kg; długość nie mniej niż 10 cm)</w:t>
            </w:r>
          </w:p>
        </w:tc>
        <w:tc>
          <w:tcPr>
            <w:tcW w:w="709" w:type="dxa"/>
            <w:tcBorders>
              <w:top w:val="single" w:sz="4" w:space="0" w:color="auto"/>
              <w:left w:val="nil"/>
              <w:bottom w:val="single" w:sz="4" w:space="0" w:color="auto"/>
              <w:right w:val="single" w:sz="4" w:space="0" w:color="auto"/>
            </w:tcBorders>
            <w:shd w:val="clear" w:color="auto" w:fill="auto"/>
            <w:noWrap/>
          </w:tcPr>
          <w:p w14:paraId="7985A63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746183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71B010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202E1E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A120A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76F6AC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861588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98CDD2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A5B6E14"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D6CA39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BCBF60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marchew m</w:t>
            </w:r>
            <w:r>
              <w:rPr>
                <w:rFonts w:asciiTheme="minorHAnsi" w:hAnsiTheme="minorHAnsi" w:cstheme="minorHAnsi"/>
                <w:sz w:val="20"/>
              </w:rPr>
              <w:t>łoda (wagowo bez naci i ł</w:t>
            </w:r>
            <w:r w:rsidRPr="00F1716E">
              <w:rPr>
                <w:rFonts w:asciiTheme="minorHAnsi" w:hAnsiTheme="minorHAnsi" w:cstheme="minorHAnsi"/>
                <w:sz w:val="20"/>
              </w:rPr>
              <w:t>odyg)</w:t>
            </w:r>
          </w:p>
        </w:tc>
        <w:tc>
          <w:tcPr>
            <w:tcW w:w="709" w:type="dxa"/>
            <w:tcBorders>
              <w:top w:val="single" w:sz="4" w:space="0" w:color="auto"/>
              <w:left w:val="nil"/>
              <w:bottom w:val="single" w:sz="4" w:space="0" w:color="auto"/>
              <w:right w:val="single" w:sz="4" w:space="0" w:color="auto"/>
            </w:tcBorders>
            <w:shd w:val="clear" w:color="auto" w:fill="auto"/>
            <w:noWrap/>
          </w:tcPr>
          <w:p w14:paraId="6AA92F7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78E134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085CBE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7ED342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1F70CC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DB1AF6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4A36B39"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C552AE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E93C785"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09ADBC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FEDDAA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melon miodowy (1szt. min. 0,7kg)</w:t>
            </w:r>
          </w:p>
        </w:tc>
        <w:tc>
          <w:tcPr>
            <w:tcW w:w="709" w:type="dxa"/>
            <w:tcBorders>
              <w:top w:val="single" w:sz="4" w:space="0" w:color="auto"/>
              <w:left w:val="nil"/>
              <w:bottom w:val="single" w:sz="4" w:space="0" w:color="auto"/>
              <w:right w:val="single" w:sz="4" w:space="0" w:color="auto"/>
            </w:tcBorders>
            <w:shd w:val="clear" w:color="auto" w:fill="auto"/>
            <w:noWrap/>
          </w:tcPr>
          <w:p w14:paraId="22E8FF9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5FA2516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1196E1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7A1B03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0F10C1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A68879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725C9FF"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FC3334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850ADC1"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65A1C2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9F6A7C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Maliny świeże luz (dopuszcza się dostawę odmian tylko krajowych, uprawianych w Polsce)</w:t>
            </w:r>
          </w:p>
        </w:tc>
        <w:tc>
          <w:tcPr>
            <w:tcW w:w="709" w:type="dxa"/>
            <w:tcBorders>
              <w:top w:val="single" w:sz="4" w:space="0" w:color="auto"/>
              <w:left w:val="nil"/>
              <w:bottom w:val="single" w:sz="4" w:space="0" w:color="auto"/>
              <w:right w:val="single" w:sz="4" w:space="0" w:color="auto"/>
            </w:tcBorders>
            <w:shd w:val="clear" w:color="auto" w:fill="auto"/>
            <w:noWrap/>
          </w:tcPr>
          <w:p w14:paraId="468EA20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8EADD9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5</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5444ED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891452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17BC9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1AAE6C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463B50F"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025E1B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7EFA3E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A26862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2F5531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Natka pietruszki karbowana pęczek( pęczek bez łodyg, tolerancja długości łodygi do 3 cm)</w:t>
            </w:r>
          </w:p>
        </w:tc>
        <w:tc>
          <w:tcPr>
            <w:tcW w:w="709" w:type="dxa"/>
            <w:tcBorders>
              <w:top w:val="single" w:sz="4" w:space="0" w:color="auto"/>
              <w:left w:val="nil"/>
              <w:bottom w:val="single" w:sz="4" w:space="0" w:color="auto"/>
              <w:right w:val="single" w:sz="4" w:space="0" w:color="auto"/>
            </w:tcBorders>
            <w:shd w:val="clear" w:color="auto" w:fill="auto"/>
            <w:noWrap/>
          </w:tcPr>
          <w:p w14:paraId="788294A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448D434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A59C8D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17AAAB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9F4C4D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E303E1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BCA542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C0BB37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BC376CC"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2F6FDB6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1414D1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natka pietruszki (pęczek bez łodyg; wagowa tolerancja długości łodygi do 3cm)</w:t>
            </w:r>
          </w:p>
        </w:tc>
        <w:tc>
          <w:tcPr>
            <w:tcW w:w="709" w:type="dxa"/>
            <w:tcBorders>
              <w:top w:val="single" w:sz="4" w:space="0" w:color="auto"/>
              <w:left w:val="nil"/>
              <w:bottom w:val="single" w:sz="4" w:space="0" w:color="auto"/>
              <w:right w:val="single" w:sz="4" w:space="0" w:color="auto"/>
            </w:tcBorders>
            <w:shd w:val="clear" w:color="auto" w:fill="auto"/>
            <w:noWrap/>
          </w:tcPr>
          <w:p w14:paraId="7136840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5373EE5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8A50F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250449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64CF5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2731F0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57B765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C78A7A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4A03278"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4B1498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05D81B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awokado</w:t>
            </w:r>
          </w:p>
        </w:tc>
        <w:tc>
          <w:tcPr>
            <w:tcW w:w="709" w:type="dxa"/>
            <w:tcBorders>
              <w:top w:val="single" w:sz="4" w:space="0" w:color="auto"/>
              <w:left w:val="nil"/>
              <w:bottom w:val="single" w:sz="4" w:space="0" w:color="auto"/>
              <w:right w:val="single" w:sz="4" w:space="0" w:color="auto"/>
            </w:tcBorders>
            <w:shd w:val="clear" w:color="auto" w:fill="auto"/>
            <w:noWrap/>
          </w:tcPr>
          <w:p w14:paraId="3E46885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proofErr w:type="spellStart"/>
            <w:r w:rsidRPr="00F1716E">
              <w:rPr>
                <w:rFonts w:asciiTheme="minorHAnsi" w:hAnsiTheme="minorHAnsi" w:cstheme="minorHAnsi"/>
                <w:sz w:val="20"/>
              </w:rPr>
              <w:t>szt</w:t>
            </w:r>
            <w:proofErr w:type="spellEnd"/>
          </w:p>
        </w:tc>
        <w:tc>
          <w:tcPr>
            <w:tcW w:w="567" w:type="dxa"/>
            <w:tcBorders>
              <w:top w:val="single" w:sz="4" w:space="0" w:color="auto"/>
              <w:left w:val="nil"/>
              <w:bottom w:val="single" w:sz="4" w:space="0" w:color="auto"/>
              <w:right w:val="single" w:sz="4" w:space="0" w:color="auto"/>
            </w:tcBorders>
            <w:shd w:val="clear" w:color="auto" w:fill="auto"/>
            <w:noWrap/>
          </w:tcPr>
          <w:p w14:paraId="32E8A42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30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1ED66D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B904D8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FB300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46F2DC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83CEB77"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421ED7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03D884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0BCF49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39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BFF49B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ogórek kiszony bez substancji konserwujących, bez regulatorów kwasowości (opakowanie max. 3kg)</w:t>
            </w:r>
          </w:p>
        </w:tc>
        <w:tc>
          <w:tcPr>
            <w:tcW w:w="709" w:type="dxa"/>
            <w:tcBorders>
              <w:top w:val="single" w:sz="4" w:space="0" w:color="auto"/>
              <w:left w:val="nil"/>
              <w:bottom w:val="single" w:sz="4" w:space="0" w:color="auto"/>
              <w:right w:val="single" w:sz="4" w:space="0" w:color="auto"/>
            </w:tcBorders>
            <w:shd w:val="clear" w:color="auto" w:fill="auto"/>
            <w:noWrap/>
          </w:tcPr>
          <w:p w14:paraId="0BBD13E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FB0835D" w14:textId="73C20AC9"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1AC84D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2700D7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C2136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370447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4FE88F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3D8D3A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C45416C"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3A23CB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1FF733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ogórek małosolny bez substancji konserwujących, bez regulatorów kwasowości (opakowanie max. 1,5kg)</w:t>
            </w:r>
          </w:p>
        </w:tc>
        <w:tc>
          <w:tcPr>
            <w:tcW w:w="709" w:type="dxa"/>
            <w:tcBorders>
              <w:top w:val="single" w:sz="4" w:space="0" w:color="auto"/>
              <w:left w:val="nil"/>
              <w:bottom w:val="single" w:sz="4" w:space="0" w:color="auto"/>
              <w:right w:val="single" w:sz="4" w:space="0" w:color="auto"/>
            </w:tcBorders>
            <w:shd w:val="clear" w:color="auto" w:fill="auto"/>
            <w:noWrap/>
          </w:tcPr>
          <w:p w14:paraId="4FF5180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8A7536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63688B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528354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290488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43BEA5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999F06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1A7C53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2843BD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7EB846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14452A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ogórek  "długi" lub "krótki”</w:t>
            </w:r>
          </w:p>
        </w:tc>
        <w:tc>
          <w:tcPr>
            <w:tcW w:w="709" w:type="dxa"/>
            <w:tcBorders>
              <w:top w:val="single" w:sz="4" w:space="0" w:color="auto"/>
              <w:left w:val="nil"/>
              <w:bottom w:val="single" w:sz="4" w:space="0" w:color="auto"/>
              <w:right w:val="single" w:sz="4" w:space="0" w:color="auto"/>
            </w:tcBorders>
            <w:shd w:val="clear" w:color="auto" w:fill="auto"/>
            <w:noWrap/>
          </w:tcPr>
          <w:p w14:paraId="55233FF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45986CD" w14:textId="7A38237C"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w:t>
            </w:r>
            <w:r w:rsidR="00E941B5">
              <w:rPr>
                <w:rFonts w:asciiTheme="minorHAnsi" w:hAnsiTheme="minorHAnsi" w:cstheme="minorHAnsi"/>
                <w:sz w:val="20"/>
              </w:rPr>
              <w:t>0</w:t>
            </w:r>
            <w:r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95366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C559FC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E0821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EECA26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71EF34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968BF6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4408A9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5F7B9E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BA4ED1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papryka czerwona</w:t>
            </w:r>
          </w:p>
        </w:tc>
        <w:tc>
          <w:tcPr>
            <w:tcW w:w="709" w:type="dxa"/>
            <w:tcBorders>
              <w:top w:val="single" w:sz="4" w:space="0" w:color="auto"/>
              <w:left w:val="nil"/>
              <w:bottom w:val="single" w:sz="4" w:space="0" w:color="auto"/>
              <w:right w:val="single" w:sz="4" w:space="0" w:color="auto"/>
            </w:tcBorders>
            <w:shd w:val="clear" w:color="auto" w:fill="auto"/>
            <w:noWrap/>
          </w:tcPr>
          <w:p w14:paraId="3127D74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07AB5DA" w14:textId="28701DD4"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E9F5E1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2E94F6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98F5D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61C32D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D82891"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9992C2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DBE382D"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B11D7A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68B648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papryka żółta</w:t>
            </w:r>
          </w:p>
        </w:tc>
        <w:tc>
          <w:tcPr>
            <w:tcW w:w="709" w:type="dxa"/>
            <w:tcBorders>
              <w:top w:val="single" w:sz="4" w:space="0" w:color="auto"/>
              <w:left w:val="nil"/>
              <w:bottom w:val="single" w:sz="4" w:space="0" w:color="auto"/>
              <w:right w:val="single" w:sz="4" w:space="0" w:color="auto"/>
            </w:tcBorders>
            <w:shd w:val="clear" w:color="auto" w:fill="auto"/>
            <w:noWrap/>
          </w:tcPr>
          <w:p w14:paraId="3C9D869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0240EAA8" w14:textId="4118FBCF"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4</w:t>
            </w:r>
            <w:r w:rsidR="00E941B5">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76F16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1186D2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120C63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16008C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C3DEFB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F215B7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DD0F33A"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57DD15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6D3E86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pietruszka korzeń (waga 1szt.max. 0,15 kg)</w:t>
            </w:r>
          </w:p>
        </w:tc>
        <w:tc>
          <w:tcPr>
            <w:tcW w:w="709" w:type="dxa"/>
            <w:tcBorders>
              <w:top w:val="single" w:sz="4" w:space="0" w:color="auto"/>
              <w:left w:val="nil"/>
              <w:bottom w:val="single" w:sz="4" w:space="0" w:color="auto"/>
              <w:right w:val="single" w:sz="4" w:space="0" w:color="auto"/>
            </w:tcBorders>
            <w:shd w:val="clear" w:color="auto" w:fill="auto"/>
            <w:noWrap/>
          </w:tcPr>
          <w:p w14:paraId="3A8727C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6E0D18D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80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77DCD8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041EE7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64FBF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92395F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53DEFF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42C980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6AB88D7" w14:textId="77777777" w:rsidTr="00B54D2B">
        <w:trPr>
          <w:trHeight w:val="260"/>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40FB1C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92380C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pomarańcza (słodka i soczysta)</w:t>
            </w:r>
          </w:p>
        </w:tc>
        <w:tc>
          <w:tcPr>
            <w:tcW w:w="709" w:type="dxa"/>
            <w:tcBorders>
              <w:top w:val="single" w:sz="4" w:space="0" w:color="auto"/>
              <w:left w:val="nil"/>
              <w:bottom w:val="single" w:sz="4" w:space="0" w:color="auto"/>
              <w:right w:val="single" w:sz="4" w:space="0" w:color="auto"/>
            </w:tcBorders>
            <w:shd w:val="clear" w:color="auto" w:fill="auto"/>
            <w:noWrap/>
          </w:tcPr>
          <w:p w14:paraId="0210EEC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EA5D609" w14:textId="51911575"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4</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B10ED8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374AE0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46256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415C3D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2073719"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9D976B3"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4685A3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DAD9BD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83F502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Pomidorki koktajlowe</w:t>
            </w:r>
          </w:p>
        </w:tc>
        <w:tc>
          <w:tcPr>
            <w:tcW w:w="709" w:type="dxa"/>
            <w:tcBorders>
              <w:top w:val="single" w:sz="4" w:space="0" w:color="auto"/>
              <w:left w:val="nil"/>
              <w:bottom w:val="single" w:sz="4" w:space="0" w:color="auto"/>
              <w:right w:val="single" w:sz="4" w:space="0" w:color="auto"/>
            </w:tcBorders>
            <w:shd w:val="clear" w:color="auto" w:fill="auto"/>
            <w:noWrap/>
          </w:tcPr>
          <w:p w14:paraId="5FF1EC7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F0948FA" w14:textId="4B0B8DC7"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2417E0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58DB3C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835D6B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47A448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1A2DA88"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FA6932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29D2280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25902E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BD0865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pomidor</w:t>
            </w:r>
          </w:p>
        </w:tc>
        <w:tc>
          <w:tcPr>
            <w:tcW w:w="709" w:type="dxa"/>
            <w:tcBorders>
              <w:top w:val="single" w:sz="4" w:space="0" w:color="auto"/>
              <w:left w:val="nil"/>
              <w:bottom w:val="single" w:sz="4" w:space="0" w:color="auto"/>
              <w:right w:val="single" w:sz="4" w:space="0" w:color="auto"/>
            </w:tcBorders>
            <w:shd w:val="clear" w:color="auto" w:fill="auto"/>
            <w:noWrap/>
          </w:tcPr>
          <w:p w14:paraId="29BDD90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33C725B" w14:textId="7B4EA1B0"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0FBF47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CDE1FD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07783B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40602A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5A10A27"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E0F3E33"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EB59A4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E569E5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C05248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pomidor malinowy</w:t>
            </w:r>
          </w:p>
        </w:tc>
        <w:tc>
          <w:tcPr>
            <w:tcW w:w="709" w:type="dxa"/>
            <w:tcBorders>
              <w:top w:val="single" w:sz="4" w:space="0" w:color="auto"/>
              <w:left w:val="nil"/>
              <w:bottom w:val="single" w:sz="4" w:space="0" w:color="auto"/>
              <w:right w:val="single" w:sz="4" w:space="0" w:color="auto"/>
            </w:tcBorders>
            <w:shd w:val="clear" w:color="auto" w:fill="auto"/>
            <w:noWrap/>
          </w:tcPr>
          <w:p w14:paraId="4C564BF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5AE3507" w14:textId="54DDF9BA"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7351AA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B4C024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DFF816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E144E0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C02DF2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536B47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5B6A551"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7ECBBA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49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FE9084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por</w:t>
            </w:r>
          </w:p>
        </w:tc>
        <w:tc>
          <w:tcPr>
            <w:tcW w:w="709" w:type="dxa"/>
            <w:tcBorders>
              <w:top w:val="single" w:sz="4" w:space="0" w:color="auto"/>
              <w:left w:val="nil"/>
              <w:bottom w:val="single" w:sz="4" w:space="0" w:color="auto"/>
              <w:right w:val="single" w:sz="4" w:space="0" w:color="auto"/>
            </w:tcBorders>
            <w:shd w:val="clear" w:color="auto" w:fill="auto"/>
            <w:noWrap/>
          </w:tcPr>
          <w:p w14:paraId="39EEA42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131CD772" w14:textId="5294749D"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w:t>
            </w:r>
            <w:r w:rsidR="00E941B5">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81F16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815DC3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9AE433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D55338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8A7864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2DD66A3E"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32050046"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AF0D14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3990A6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rzodkiewka pęczek (1pęczek=ok.0,15kg)</w:t>
            </w:r>
          </w:p>
        </w:tc>
        <w:tc>
          <w:tcPr>
            <w:tcW w:w="709" w:type="dxa"/>
            <w:tcBorders>
              <w:top w:val="single" w:sz="4" w:space="0" w:color="auto"/>
              <w:left w:val="nil"/>
              <w:bottom w:val="single" w:sz="4" w:space="0" w:color="auto"/>
              <w:right w:val="single" w:sz="4" w:space="0" w:color="auto"/>
            </w:tcBorders>
            <w:shd w:val="clear" w:color="auto" w:fill="auto"/>
            <w:noWrap/>
          </w:tcPr>
          <w:p w14:paraId="4131C09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2CB5C476" w14:textId="589385A9"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w:t>
            </w:r>
            <w:r w:rsidR="00E941B5">
              <w:rPr>
                <w:rFonts w:asciiTheme="minorHAnsi" w:hAnsiTheme="minorHAnsi" w:cstheme="minorHAnsi"/>
                <w:sz w:val="20"/>
              </w:rPr>
              <w:t>0</w:t>
            </w:r>
            <w:r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43E9C6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103552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7E7111C"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6884BBE"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5CEA50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39E7BE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02113BB"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04E85AB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0ECFDC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sałata lodowa (klasa I)</w:t>
            </w:r>
          </w:p>
        </w:tc>
        <w:tc>
          <w:tcPr>
            <w:tcW w:w="709" w:type="dxa"/>
            <w:tcBorders>
              <w:top w:val="single" w:sz="4" w:space="0" w:color="auto"/>
              <w:left w:val="nil"/>
              <w:bottom w:val="single" w:sz="4" w:space="0" w:color="auto"/>
              <w:right w:val="single" w:sz="4" w:space="0" w:color="auto"/>
            </w:tcBorders>
            <w:shd w:val="clear" w:color="auto" w:fill="auto"/>
            <w:noWrap/>
          </w:tcPr>
          <w:p w14:paraId="7ED10A0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347A414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127042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0D7315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8BF8D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6D753F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DBBD84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A642D0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30682CE"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FFEB5C3"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98FE8F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 xml:space="preserve">sałata </w:t>
            </w:r>
            <w:proofErr w:type="spellStart"/>
            <w:r w:rsidRPr="00F1716E">
              <w:rPr>
                <w:rFonts w:asciiTheme="minorHAnsi" w:hAnsiTheme="minorHAnsi" w:cstheme="minorHAnsi"/>
                <w:sz w:val="20"/>
              </w:rPr>
              <w:t>rukola</w:t>
            </w:r>
            <w:proofErr w:type="spellEnd"/>
            <w:r w:rsidRPr="00F1716E">
              <w:rPr>
                <w:rFonts w:asciiTheme="minorHAnsi" w:hAnsiTheme="minorHAnsi" w:cstheme="minorHAnsi"/>
                <w:sz w:val="20"/>
              </w:rPr>
              <w:t xml:space="preserve"> (opakowanie 0,1-0,3 kg)</w:t>
            </w:r>
          </w:p>
        </w:tc>
        <w:tc>
          <w:tcPr>
            <w:tcW w:w="709" w:type="dxa"/>
            <w:tcBorders>
              <w:top w:val="single" w:sz="4" w:space="0" w:color="auto"/>
              <w:left w:val="nil"/>
              <w:bottom w:val="single" w:sz="4" w:space="0" w:color="auto"/>
              <w:right w:val="single" w:sz="4" w:space="0" w:color="auto"/>
            </w:tcBorders>
            <w:shd w:val="clear" w:color="auto" w:fill="auto"/>
            <w:noWrap/>
          </w:tcPr>
          <w:p w14:paraId="30E8E728"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1F8AF7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6F479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41A0E8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ACEE9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634A1FF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DB97CE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FF8B362"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4A8B7CAF"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BD4E84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1DF1A7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Sałata karbowana luz</w:t>
            </w:r>
          </w:p>
        </w:tc>
        <w:tc>
          <w:tcPr>
            <w:tcW w:w="709" w:type="dxa"/>
            <w:tcBorders>
              <w:top w:val="single" w:sz="4" w:space="0" w:color="auto"/>
              <w:left w:val="nil"/>
              <w:bottom w:val="single" w:sz="4" w:space="0" w:color="auto"/>
              <w:right w:val="single" w:sz="4" w:space="0" w:color="auto"/>
            </w:tcBorders>
            <w:shd w:val="clear" w:color="auto" w:fill="auto"/>
            <w:noWrap/>
          </w:tcPr>
          <w:p w14:paraId="470850F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251774AB" w14:textId="53616D10"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1</w:t>
            </w:r>
            <w:r w:rsidR="00004B88" w:rsidRPr="00F1716E">
              <w:rPr>
                <w:rFonts w:asciiTheme="minorHAnsi" w:hAnsiTheme="minorHAnsi" w:cstheme="minorHAnsi"/>
                <w:sz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FE3828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613A76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08CD0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BAED730"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D82557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C163211"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BD23C14"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43B1C7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4AC0DC3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sałata rzymska</w:t>
            </w:r>
          </w:p>
        </w:tc>
        <w:tc>
          <w:tcPr>
            <w:tcW w:w="709" w:type="dxa"/>
            <w:tcBorders>
              <w:top w:val="single" w:sz="4" w:space="0" w:color="auto"/>
              <w:left w:val="nil"/>
              <w:bottom w:val="single" w:sz="4" w:space="0" w:color="auto"/>
              <w:right w:val="single" w:sz="4" w:space="0" w:color="auto"/>
            </w:tcBorders>
            <w:shd w:val="clear" w:color="auto" w:fill="auto"/>
            <w:noWrap/>
          </w:tcPr>
          <w:p w14:paraId="63CD575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579D70C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40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DFBCAD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FA1B0C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07F39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1181F1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56DF3F9"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463574E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5AB824B7"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1B57784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05AEDBD2" w14:textId="77777777" w:rsidR="00004B88" w:rsidRPr="00004B88" w:rsidRDefault="00004B88" w:rsidP="00B54D2B">
            <w:pPr>
              <w:spacing w:before="100" w:beforeAutospacing="1" w:after="100" w:afterAutospacing="1" w:line="240" w:lineRule="auto"/>
              <w:rPr>
                <w:rFonts w:asciiTheme="minorHAnsi" w:hAnsiTheme="minorHAnsi" w:cstheme="minorHAnsi"/>
                <w:sz w:val="20"/>
                <w:lang w:val="en-GB"/>
              </w:rPr>
            </w:pPr>
            <w:proofErr w:type="spellStart"/>
            <w:r w:rsidRPr="00004B88">
              <w:rPr>
                <w:rFonts w:asciiTheme="minorHAnsi" w:hAnsiTheme="minorHAnsi" w:cstheme="minorHAnsi"/>
                <w:sz w:val="20"/>
                <w:lang w:val="en-GB"/>
              </w:rPr>
              <w:t>seler</w:t>
            </w:r>
            <w:proofErr w:type="spellEnd"/>
            <w:r w:rsidRPr="00004B88">
              <w:rPr>
                <w:rFonts w:asciiTheme="minorHAnsi" w:hAnsiTheme="minorHAnsi" w:cstheme="minorHAnsi"/>
                <w:sz w:val="20"/>
                <w:lang w:val="en-GB"/>
              </w:rPr>
              <w:t xml:space="preserve"> (</w:t>
            </w:r>
            <w:proofErr w:type="spellStart"/>
            <w:r w:rsidRPr="00004B88">
              <w:rPr>
                <w:rFonts w:asciiTheme="minorHAnsi" w:hAnsiTheme="minorHAnsi" w:cstheme="minorHAnsi"/>
                <w:sz w:val="20"/>
                <w:lang w:val="en-GB"/>
              </w:rPr>
              <w:t>waga</w:t>
            </w:r>
            <w:proofErr w:type="spellEnd"/>
            <w:r w:rsidRPr="00004B88">
              <w:rPr>
                <w:rFonts w:asciiTheme="minorHAnsi" w:hAnsiTheme="minorHAnsi" w:cstheme="minorHAnsi"/>
                <w:sz w:val="20"/>
                <w:lang w:val="en-GB"/>
              </w:rPr>
              <w:t xml:space="preserve"> 1szt. max. 0,7 kg)</w:t>
            </w:r>
          </w:p>
        </w:tc>
        <w:tc>
          <w:tcPr>
            <w:tcW w:w="709" w:type="dxa"/>
            <w:tcBorders>
              <w:top w:val="single" w:sz="4" w:space="0" w:color="auto"/>
              <w:left w:val="nil"/>
              <w:bottom w:val="single" w:sz="4" w:space="0" w:color="auto"/>
              <w:right w:val="single" w:sz="4" w:space="0" w:color="auto"/>
            </w:tcBorders>
            <w:shd w:val="clear" w:color="auto" w:fill="auto"/>
            <w:noWrap/>
          </w:tcPr>
          <w:p w14:paraId="2033C37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CDE33DF" w14:textId="6B09EFF3"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1</w:t>
            </w:r>
            <w:r w:rsidR="00004B88" w:rsidRPr="00F1716E">
              <w:rPr>
                <w:rFonts w:asciiTheme="minorHAnsi" w:hAnsiTheme="minorHAnsi" w:cstheme="minorHAnsi"/>
                <w:sz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378E01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F39590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191B7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C3F677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7703144"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61EE807"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1032208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56567F4"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E51F5E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seler naciowy (1szt=ok.0,4kg)</w:t>
            </w:r>
          </w:p>
        </w:tc>
        <w:tc>
          <w:tcPr>
            <w:tcW w:w="709" w:type="dxa"/>
            <w:tcBorders>
              <w:top w:val="single" w:sz="4" w:space="0" w:color="auto"/>
              <w:left w:val="nil"/>
              <w:bottom w:val="single" w:sz="4" w:space="0" w:color="auto"/>
              <w:right w:val="single" w:sz="4" w:space="0" w:color="auto"/>
            </w:tcBorders>
            <w:shd w:val="clear" w:color="auto" w:fill="auto"/>
            <w:noWrap/>
          </w:tcPr>
          <w:p w14:paraId="2954495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szt.</w:t>
            </w:r>
          </w:p>
        </w:tc>
        <w:tc>
          <w:tcPr>
            <w:tcW w:w="567" w:type="dxa"/>
            <w:tcBorders>
              <w:top w:val="single" w:sz="4" w:space="0" w:color="auto"/>
              <w:left w:val="nil"/>
              <w:bottom w:val="single" w:sz="4" w:space="0" w:color="auto"/>
              <w:right w:val="single" w:sz="4" w:space="0" w:color="auto"/>
            </w:tcBorders>
            <w:shd w:val="clear" w:color="auto" w:fill="auto"/>
            <w:noWrap/>
          </w:tcPr>
          <w:p w14:paraId="218F142F" w14:textId="0122DF79"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090606A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73AC5C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4C2669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0E5AB8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5F1641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389A3D6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0DDDE53"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6E160CB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EF3B5FB"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szczypior-pęczek</w:t>
            </w:r>
          </w:p>
        </w:tc>
        <w:tc>
          <w:tcPr>
            <w:tcW w:w="709" w:type="dxa"/>
            <w:tcBorders>
              <w:top w:val="single" w:sz="4" w:space="0" w:color="auto"/>
              <w:left w:val="nil"/>
              <w:bottom w:val="single" w:sz="4" w:space="0" w:color="auto"/>
              <w:right w:val="single" w:sz="4" w:space="0" w:color="auto"/>
            </w:tcBorders>
            <w:shd w:val="clear" w:color="auto" w:fill="auto"/>
            <w:noWrap/>
          </w:tcPr>
          <w:p w14:paraId="469939D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pęczki</w:t>
            </w:r>
          </w:p>
        </w:tc>
        <w:tc>
          <w:tcPr>
            <w:tcW w:w="567" w:type="dxa"/>
            <w:tcBorders>
              <w:top w:val="single" w:sz="4" w:space="0" w:color="auto"/>
              <w:left w:val="nil"/>
              <w:bottom w:val="single" w:sz="4" w:space="0" w:color="auto"/>
              <w:right w:val="single" w:sz="4" w:space="0" w:color="auto"/>
            </w:tcBorders>
            <w:shd w:val="clear" w:color="auto" w:fill="auto"/>
            <w:noWrap/>
          </w:tcPr>
          <w:p w14:paraId="7F4C0CBF" w14:textId="0F03D434"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5</w:t>
            </w:r>
            <w:r w:rsidR="00004B88"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391E4F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F0988A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CC865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049EA3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EAAB4BD"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5E4AD6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058901C"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AA70B1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562462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szpinak świeży "baby" 100% młode liście</w:t>
            </w:r>
          </w:p>
        </w:tc>
        <w:tc>
          <w:tcPr>
            <w:tcW w:w="709" w:type="dxa"/>
            <w:tcBorders>
              <w:top w:val="single" w:sz="4" w:space="0" w:color="auto"/>
              <w:left w:val="nil"/>
              <w:bottom w:val="single" w:sz="4" w:space="0" w:color="auto"/>
              <w:right w:val="single" w:sz="4" w:space="0" w:color="auto"/>
            </w:tcBorders>
            <w:shd w:val="clear" w:color="auto" w:fill="auto"/>
            <w:noWrap/>
          </w:tcPr>
          <w:p w14:paraId="16293DB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731C4F6" w14:textId="48C70F3A"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w:t>
            </w:r>
            <w:r w:rsidR="00E941B5">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B5DFAA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F65474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B6C8FF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EDBC56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030F5F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015977E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3A59849"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09D63CE"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59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10AAEC6"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śliwa (dopuszcza się dostawę odmian tylko krajowych, uprawianych w Polsce)</w:t>
            </w:r>
          </w:p>
        </w:tc>
        <w:tc>
          <w:tcPr>
            <w:tcW w:w="709" w:type="dxa"/>
            <w:tcBorders>
              <w:top w:val="single" w:sz="4" w:space="0" w:color="auto"/>
              <w:left w:val="nil"/>
              <w:bottom w:val="single" w:sz="4" w:space="0" w:color="auto"/>
              <w:right w:val="single" w:sz="4" w:space="0" w:color="auto"/>
            </w:tcBorders>
            <w:shd w:val="clear" w:color="auto" w:fill="auto"/>
            <w:noWrap/>
          </w:tcPr>
          <w:p w14:paraId="41DFD31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2B13E2B" w14:textId="6E7105B6"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w:t>
            </w:r>
            <w:r w:rsidR="00E941B5">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4AACF4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7DF114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3A721B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4DC46D06"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3976456"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61F0F2F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1C62FF2"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32D02F5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60</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7B40792"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truskawka (dopuszcza się dostawę odmian tylko krajowych, uprawianych w Polsce)</w:t>
            </w:r>
          </w:p>
        </w:tc>
        <w:tc>
          <w:tcPr>
            <w:tcW w:w="709" w:type="dxa"/>
            <w:tcBorders>
              <w:top w:val="single" w:sz="4" w:space="0" w:color="auto"/>
              <w:left w:val="nil"/>
              <w:bottom w:val="single" w:sz="4" w:space="0" w:color="auto"/>
              <w:right w:val="single" w:sz="4" w:space="0" w:color="auto"/>
            </w:tcBorders>
            <w:shd w:val="clear" w:color="auto" w:fill="auto"/>
            <w:noWrap/>
          </w:tcPr>
          <w:p w14:paraId="5093616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10B8B1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20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72E4152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30C2F3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7B434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4D15B9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EB3139C"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7040F27"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0C62F831"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5B2A3C97"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61</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E63596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winogrono białe bezpestkowe, rodzynkowe</w:t>
            </w:r>
          </w:p>
        </w:tc>
        <w:tc>
          <w:tcPr>
            <w:tcW w:w="709" w:type="dxa"/>
            <w:tcBorders>
              <w:top w:val="single" w:sz="4" w:space="0" w:color="auto"/>
              <w:left w:val="nil"/>
              <w:bottom w:val="single" w:sz="4" w:space="0" w:color="auto"/>
              <w:right w:val="single" w:sz="4" w:space="0" w:color="auto"/>
            </w:tcBorders>
            <w:shd w:val="clear" w:color="auto" w:fill="auto"/>
            <w:noWrap/>
          </w:tcPr>
          <w:p w14:paraId="446A8C0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4689E14C" w14:textId="53A3CC85"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w:t>
            </w:r>
            <w:r w:rsidR="00E941B5">
              <w:rPr>
                <w:rFonts w:asciiTheme="minorHAnsi" w:hAnsiTheme="minorHAnsi" w:cstheme="minorHAnsi"/>
                <w:sz w:val="20"/>
              </w:rPr>
              <w:t>0</w:t>
            </w:r>
            <w:r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294FFC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924F64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A087668"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1B3363D"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334C6CA"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ABAD3F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71D99A4"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BD8162A"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62</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3BD72319"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winogrono ciemne bezpestkowe</w:t>
            </w:r>
          </w:p>
        </w:tc>
        <w:tc>
          <w:tcPr>
            <w:tcW w:w="709" w:type="dxa"/>
            <w:tcBorders>
              <w:top w:val="single" w:sz="4" w:space="0" w:color="auto"/>
              <w:left w:val="nil"/>
              <w:bottom w:val="single" w:sz="4" w:space="0" w:color="auto"/>
              <w:right w:val="single" w:sz="4" w:space="0" w:color="auto"/>
            </w:tcBorders>
            <w:shd w:val="clear" w:color="auto" w:fill="auto"/>
            <w:noWrap/>
          </w:tcPr>
          <w:p w14:paraId="476A47C1"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534F9080" w14:textId="235DF31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w:t>
            </w:r>
            <w:r w:rsidR="00E941B5">
              <w:rPr>
                <w:rFonts w:asciiTheme="minorHAnsi" w:hAnsiTheme="minorHAnsi" w:cstheme="minorHAnsi"/>
                <w:sz w:val="20"/>
              </w:rPr>
              <w:t>0</w:t>
            </w:r>
            <w:r w:rsidRPr="00F1716E">
              <w:rPr>
                <w:rFonts w:asciiTheme="minorHAnsi" w:hAnsiTheme="minorHAnsi" w:cstheme="minorHAnsi"/>
                <w:sz w:val="20"/>
              </w:rPr>
              <w:t>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E67731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1B7051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54BCF25"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856C5AF"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3EAC588"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50A8CF18"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0DBFC1C"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459C252F"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63</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24B589D"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ziemniaki</w:t>
            </w:r>
          </w:p>
        </w:tc>
        <w:tc>
          <w:tcPr>
            <w:tcW w:w="709" w:type="dxa"/>
            <w:tcBorders>
              <w:top w:val="single" w:sz="4" w:space="0" w:color="auto"/>
              <w:left w:val="nil"/>
              <w:bottom w:val="single" w:sz="4" w:space="0" w:color="auto"/>
              <w:right w:val="single" w:sz="4" w:space="0" w:color="auto"/>
            </w:tcBorders>
            <w:shd w:val="clear" w:color="auto" w:fill="auto"/>
            <w:noWrap/>
          </w:tcPr>
          <w:p w14:paraId="6F933F05"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7EE5A7A9" w14:textId="43EC7677" w:rsidR="00004B88" w:rsidRPr="00F1716E"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1</w:t>
            </w:r>
            <w:r w:rsidR="00E941B5">
              <w:rPr>
                <w:rFonts w:asciiTheme="minorHAnsi" w:hAnsiTheme="minorHAnsi" w:cstheme="minorHAnsi"/>
                <w:sz w:val="20"/>
              </w:rPr>
              <w:t>5</w:t>
            </w:r>
            <w:r w:rsidRPr="00F1716E">
              <w:rPr>
                <w:rFonts w:asciiTheme="minorHAnsi" w:hAnsiTheme="minorHAnsi" w:cstheme="minorHAnsi"/>
                <w:sz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B5E008B"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047C1F7"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BE90909"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60C4BC1"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C2E868"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705AA795"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65473867" w14:textId="77777777" w:rsidTr="00B54D2B">
        <w:trPr>
          <w:trHeight w:val="361"/>
        </w:trPr>
        <w:tc>
          <w:tcPr>
            <w:tcW w:w="386" w:type="dxa"/>
            <w:tcBorders>
              <w:top w:val="single" w:sz="4" w:space="0" w:color="auto"/>
              <w:left w:val="single" w:sz="4" w:space="0" w:color="auto"/>
              <w:bottom w:val="single" w:sz="4" w:space="0" w:color="auto"/>
              <w:right w:val="single" w:sz="4" w:space="0" w:color="auto"/>
            </w:tcBorders>
            <w:shd w:val="clear" w:color="auto" w:fill="auto"/>
            <w:noWrap/>
          </w:tcPr>
          <w:p w14:paraId="7263971C"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6969CD">
              <w:rPr>
                <w:rFonts w:asciiTheme="minorHAnsi" w:hAnsiTheme="minorHAnsi" w:cstheme="minorHAnsi"/>
                <w:sz w:val="20"/>
              </w:rPr>
              <w:t>64</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71A8FE5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ziemniaki młode</w:t>
            </w:r>
          </w:p>
        </w:tc>
        <w:tc>
          <w:tcPr>
            <w:tcW w:w="709" w:type="dxa"/>
            <w:tcBorders>
              <w:top w:val="single" w:sz="4" w:space="0" w:color="auto"/>
              <w:left w:val="nil"/>
              <w:bottom w:val="single" w:sz="4" w:space="0" w:color="auto"/>
              <w:right w:val="single" w:sz="4" w:space="0" w:color="auto"/>
            </w:tcBorders>
            <w:shd w:val="clear" w:color="auto" w:fill="auto"/>
            <w:noWrap/>
          </w:tcPr>
          <w:p w14:paraId="7B3127B0" w14:textId="77777777" w:rsidR="00004B88" w:rsidRPr="006969CD" w:rsidRDefault="00004B88" w:rsidP="00B54D2B">
            <w:pPr>
              <w:spacing w:before="100" w:beforeAutospacing="1" w:after="100" w:afterAutospacing="1" w:line="240" w:lineRule="auto"/>
              <w:rPr>
                <w:rFonts w:asciiTheme="minorHAnsi" w:hAnsiTheme="minorHAnsi" w:cstheme="minorHAnsi"/>
                <w:sz w:val="20"/>
              </w:rPr>
            </w:pPr>
            <w:r w:rsidRPr="00F1716E">
              <w:rPr>
                <w:rFonts w:asciiTheme="minorHAnsi" w:hAnsiTheme="minorHAnsi" w:cstheme="minorHAnsi"/>
                <w:sz w:val="20"/>
              </w:rPr>
              <w:t>kg</w:t>
            </w:r>
          </w:p>
        </w:tc>
        <w:tc>
          <w:tcPr>
            <w:tcW w:w="567" w:type="dxa"/>
            <w:tcBorders>
              <w:top w:val="single" w:sz="4" w:space="0" w:color="auto"/>
              <w:left w:val="nil"/>
              <w:bottom w:val="single" w:sz="4" w:space="0" w:color="auto"/>
              <w:right w:val="single" w:sz="4" w:space="0" w:color="auto"/>
            </w:tcBorders>
            <w:shd w:val="clear" w:color="auto" w:fill="auto"/>
            <w:noWrap/>
          </w:tcPr>
          <w:p w14:paraId="27CC890B" w14:textId="740A07D0" w:rsidR="00004B88" w:rsidRPr="00F1716E" w:rsidRDefault="00E941B5" w:rsidP="00B54D2B">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3</w:t>
            </w:r>
            <w:r w:rsidR="00004B88" w:rsidRPr="00F1716E">
              <w:rPr>
                <w:rFonts w:asciiTheme="minorHAnsi" w:hAnsiTheme="minorHAnsi" w:cstheme="minorHAnsi"/>
                <w:sz w:val="20"/>
              </w:rPr>
              <w:t>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CB23972"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C52AB13"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A79B7AA"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A87E4B4" w14:textId="77777777" w:rsidR="00004B88" w:rsidRPr="00F1716E" w:rsidRDefault="00004B88" w:rsidP="00B54D2B">
            <w:pPr>
              <w:spacing w:before="100" w:beforeAutospacing="1" w:after="100" w:afterAutospacing="1" w:line="240" w:lineRule="auto"/>
              <w:rPr>
                <w:rFonts w:asciiTheme="minorHAnsi" w:hAnsiTheme="minorHAnsi" w:cstheme="minorHAnsi"/>
                <w:sz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A5D8F1B"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c>
          <w:tcPr>
            <w:tcW w:w="906" w:type="dxa"/>
            <w:tcBorders>
              <w:top w:val="single" w:sz="4" w:space="0" w:color="auto"/>
              <w:left w:val="nil"/>
              <w:bottom w:val="single" w:sz="4" w:space="0" w:color="auto"/>
              <w:right w:val="single" w:sz="4" w:space="0" w:color="auto"/>
            </w:tcBorders>
            <w:shd w:val="clear" w:color="auto" w:fill="auto"/>
            <w:noWrap/>
            <w:vAlign w:val="center"/>
          </w:tcPr>
          <w:p w14:paraId="1247BDC0" w14:textId="77777777" w:rsidR="00004B88" w:rsidRPr="00F1716E" w:rsidRDefault="00004B88" w:rsidP="00B54D2B">
            <w:pPr>
              <w:spacing w:before="100" w:beforeAutospacing="1" w:after="100" w:afterAutospacing="1" w:line="240" w:lineRule="auto"/>
              <w:rPr>
                <w:rFonts w:asciiTheme="minorHAnsi" w:hAnsiTheme="minorHAnsi" w:cstheme="minorHAnsi"/>
                <w:b/>
                <w:bCs/>
                <w:color w:val="FF0000"/>
                <w:sz w:val="20"/>
              </w:rPr>
            </w:pPr>
          </w:p>
        </w:tc>
      </w:tr>
      <w:tr w:rsidR="00004B88" w:rsidRPr="006969CD" w14:paraId="7F4902E5" w14:textId="77777777" w:rsidTr="00B54D2B">
        <w:trPr>
          <w:trHeight w:val="361"/>
        </w:trPr>
        <w:tc>
          <w:tcPr>
            <w:tcW w:w="750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84BB675" w14:textId="77777777" w:rsidR="00004B88" w:rsidRPr="006969CD" w:rsidRDefault="00004B88" w:rsidP="00B54D2B">
            <w:pPr>
              <w:spacing w:before="100" w:beforeAutospacing="1" w:after="100" w:afterAutospacing="1" w:line="240" w:lineRule="auto"/>
              <w:rPr>
                <w:rFonts w:asciiTheme="minorHAnsi" w:hAnsiTheme="minorHAnsi" w:cstheme="minorHAnsi"/>
                <w:b/>
                <w:bCs/>
                <w:sz w:val="20"/>
              </w:rPr>
            </w:pPr>
            <w:r w:rsidRPr="006969CD">
              <w:rPr>
                <w:rFonts w:asciiTheme="minorHAnsi" w:hAnsiTheme="minorHAnsi" w:cstheme="minorHAnsi"/>
                <w:b/>
                <w:bCs/>
                <w:sz w:val="20"/>
              </w:rPr>
              <w:t>SUMA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3AE0D" w14:textId="77777777" w:rsidR="00004B88" w:rsidRPr="006969CD" w:rsidRDefault="00004B88" w:rsidP="00B54D2B">
            <w:pPr>
              <w:spacing w:before="100" w:beforeAutospacing="1" w:after="100" w:afterAutospacing="1" w:line="240" w:lineRule="auto"/>
              <w:rPr>
                <w:rFonts w:asciiTheme="minorHAnsi" w:hAnsiTheme="minorHAnsi" w:cstheme="minorHAnsi"/>
                <w:b/>
                <w:bCs/>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8F2D4" w14:textId="77777777" w:rsidR="00004B88" w:rsidRPr="006969CD" w:rsidRDefault="00004B88" w:rsidP="00B54D2B">
            <w:pPr>
              <w:spacing w:before="100" w:beforeAutospacing="1" w:after="100" w:afterAutospacing="1" w:line="240" w:lineRule="auto"/>
              <w:rPr>
                <w:rFonts w:asciiTheme="minorHAnsi" w:hAnsiTheme="minorHAnsi" w:cstheme="minorHAnsi"/>
                <w:b/>
                <w:bCs/>
                <w:sz w:val="20"/>
              </w:rPr>
            </w:pP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87B24" w14:textId="77777777" w:rsidR="00004B88" w:rsidRPr="006969CD" w:rsidRDefault="00004B88" w:rsidP="00B54D2B">
            <w:pPr>
              <w:spacing w:before="100" w:beforeAutospacing="1" w:after="100" w:afterAutospacing="1" w:line="240" w:lineRule="auto"/>
              <w:rPr>
                <w:rFonts w:asciiTheme="minorHAnsi" w:hAnsiTheme="minorHAnsi" w:cstheme="minorHAnsi"/>
                <w:b/>
                <w:bCs/>
                <w:sz w:val="20"/>
              </w:rPr>
            </w:pPr>
          </w:p>
        </w:tc>
      </w:tr>
    </w:tbl>
    <w:p w14:paraId="11691C2F" w14:textId="42FD97D6" w:rsidR="00004B88" w:rsidRDefault="00004B88" w:rsidP="00004B88">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sz w:val="20"/>
        </w:rPr>
        <w:t>……………………………………………………………………………………………………………………………………………………………………........</w:t>
      </w:r>
      <w:r w:rsidRPr="00F71E5C">
        <w:rPr>
          <w:rFonts w:asciiTheme="minorHAnsi" w:hAnsiTheme="minorHAnsi" w:cstheme="minorHAnsi"/>
          <w:sz w:val="20"/>
        </w:rPr>
        <w:t>)</w:t>
      </w:r>
    </w:p>
    <w:p w14:paraId="427B89FE" w14:textId="77777777" w:rsidR="00004B88" w:rsidRPr="00004B88" w:rsidRDefault="00004B88" w:rsidP="00004B88"/>
    <w:p w14:paraId="264C568A" w14:textId="5CD4272A" w:rsidR="000A5EEF" w:rsidRPr="00FA4CFC"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4CED6D99" w:rsidR="000A5EEF" w:rsidRPr="00AC4FB9" w:rsidRDefault="00AE4D21"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EA4923">
        <w:rPr>
          <w:rFonts w:asciiTheme="minorHAnsi" w:hAnsiTheme="minorHAnsi" w:cstheme="minorHAnsi"/>
          <w:sz w:val="20"/>
          <w:lang w:eastAsia="pl-PL"/>
        </w:rPr>
        <w:br/>
      </w:r>
      <w:r>
        <w:rPr>
          <w:rFonts w:asciiTheme="minorHAnsi" w:hAnsiTheme="minorHAnsi" w:cstheme="minorHAnsi"/>
          <w:sz w:val="20"/>
          <w:lang w:eastAsia="pl-PL"/>
        </w:rPr>
        <w:t>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44D13A59" w:rsidR="000A5EEF" w:rsidRPr="003B0FB4" w:rsidRDefault="000A5EEF"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EA4923">
        <w:rPr>
          <w:rFonts w:asciiTheme="minorHAnsi" w:hAnsiTheme="minorHAnsi" w:cstheme="minorHAnsi"/>
          <w:sz w:val="20"/>
          <w:lang w:eastAsia="pl-PL"/>
        </w:rPr>
        <w:t xml:space="preserve">w swojej działalności </w:t>
      </w:r>
      <w:r w:rsidR="00EA4923" w:rsidRPr="00050548">
        <w:rPr>
          <w:rFonts w:asciiTheme="minorHAnsi" w:hAnsiTheme="minorHAnsi" w:cstheme="minorHAnsi"/>
          <w:sz w:val="20"/>
          <w:lang w:eastAsia="pl-PL"/>
        </w:rPr>
        <w:t xml:space="preserve">będziemy przestrzegać wszystkich obowiązujących przepisów prawa oraz postanowień wyżej wymienionych </w:t>
      </w:r>
      <w:r w:rsidR="00EA4923" w:rsidRPr="003B0FB4">
        <w:rPr>
          <w:rFonts w:asciiTheme="minorHAnsi" w:hAnsiTheme="minorHAnsi" w:cstheme="minorHAnsi"/>
          <w:sz w:val="20"/>
          <w:lang w:eastAsia="pl-PL"/>
        </w:rPr>
        <w:t>dokumentów</w:t>
      </w:r>
      <w:r w:rsidR="00EA4923" w:rsidRPr="003B0FB4">
        <w:rPr>
          <w:rFonts w:asciiTheme="minorHAnsi" w:hAnsiTheme="minorHAnsi" w:cstheme="minorHAnsi"/>
          <w:color w:val="1F497D" w:themeColor="text2"/>
          <w:sz w:val="20"/>
          <w:lang w:eastAsia="pl-PL"/>
        </w:rPr>
        <w:t>.</w:t>
      </w:r>
      <w:r w:rsidR="00EA4923">
        <w:rPr>
          <w:rFonts w:asciiTheme="minorHAnsi" w:hAnsiTheme="minorHAnsi" w:cstheme="minorHAnsi"/>
          <w:color w:val="1F497D" w:themeColor="text2"/>
          <w:sz w:val="20"/>
          <w:lang w:eastAsia="pl-PL"/>
        </w:rPr>
        <w:t xml:space="preserve"> </w:t>
      </w:r>
      <w:r w:rsidR="00EA4923" w:rsidRPr="00EA4923">
        <w:rPr>
          <w:rFonts w:asciiTheme="minorHAnsi" w:hAnsiTheme="minorHAnsi" w:cstheme="minorHAnsi"/>
          <w:sz w:val="20"/>
          <w:lang w:eastAsia="pl-PL"/>
        </w:rPr>
        <w:t xml:space="preserve">Oświadczamy, że dołożymy należytej staranności, aby </w:t>
      </w:r>
      <w:r w:rsidR="00EA4923" w:rsidRPr="00050548">
        <w:rPr>
          <w:rFonts w:asciiTheme="minorHAnsi" w:hAnsiTheme="minorHAnsi" w:cstheme="minorHAnsi"/>
          <w:sz w:val="20"/>
          <w:lang w:eastAsia="pl-PL"/>
        </w:rPr>
        <w:t>nasi pracownicy, współpracownicy, podwykonawcy</w:t>
      </w:r>
      <w:r w:rsidR="00EA4923">
        <w:rPr>
          <w:rFonts w:asciiTheme="minorHAnsi" w:hAnsiTheme="minorHAnsi" w:cstheme="minorHAnsi"/>
          <w:sz w:val="20"/>
          <w:lang w:eastAsia="pl-PL"/>
        </w:rPr>
        <w:t xml:space="preserve"> lub </w:t>
      </w:r>
      <w:r w:rsidR="00EA4923" w:rsidRPr="00050548">
        <w:rPr>
          <w:rFonts w:asciiTheme="minorHAnsi" w:hAnsiTheme="minorHAnsi" w:cstheme="minorHAnsi"/>
          <w:sz w:val="20"/>
          <w:lang w:eastAsia="pl-PL"/>
        </w:rPr>
        <w:t xml:space="preserve"> osoby, przy pomocy, których będziemy świadczyć usługi</w:t>
      </w:r>
      <w:r w:rsidR="00EA4923">
        <w:rPr>
          <w:rFonts w:asciiTheme="minorHAnsi" w:hAnsiTheme="minorHAnsi" w:cstheme="minorHAnsi"/>
          <w:sz w:val="20"/>
          <w:lang w:eastAsia="pl-PL"/>
        </w:rPr>
        <w:t xml:space="preserve">/dostawy/roboty budowlane przestrzegali </w:t>
      </w:r>
      <w:r w:rsidR="00EA4923" w:rsidRPr="00050548">
        <w:rPr>
          <w:rFonts w:asciiTheme="minorHAnsi" w:hAnsiTheme="minorHAnsi" w:cstheme="minorHAnsi"/>
          <w:sz w:val="20"/>
          <w:lang w:eastAsia="pl-PL"/>
        </w:rPr>
        <w:t xml:space="preserve">postanowień wyżej wymienionych </w:t>
      </w:r>
      <w:r w:rsidR="00EA4923"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F73ABA"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F73ABA" w:rsidP="0067584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EA4923">
      <w:pPr>
        <w:pStyle w:val="Akapitzlist"/>
        <w:numPr>
          <w:ilvl w:val="3"/>
          <w:numId w:val="11"/>
        </w:numPr>
        <w:spacing w:line="240" w:lineRule="auto"/>
        <w:ind w:left="425" w:hanging="425"/>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1BA06B15" w:rsidR="000A5EEF" w:rsidRPr="0001279D" w:rsidRDefault="000A5EEF" w:rsidP="000A5EEF">
      <w:pPr>
        <w:pStyle w:val="Akapitzlist"/>
        <w:numPr>
          <w:ilvl w:val="3"/>
          <w:numId w:val="11"/>
        </w:numPr>
        <w:spacing w:before="120" w:line="240" w:lineRule="auto"/>
        <w:ind w:left="426" w:hanging="426"/>
        <w:rPr>
          <w:rFonts w:asciiTheme="minorHAnsi" w:hAnsiTheme="minorHAnsi" w:cstheme="minorHAnsi"/>
          <w:strike/>
          <w:sz w:val="20"/>
          <w:lang w:eastAsia="pl-PL"/>
        </w:rPr>
      </w:pPr>
      <w:r w:rsidRPr="0001279D">
        <w:rPr>
          <w:rFonts w:asciiTheme="minorHAnsi" w:hAnsiTheme="minorHAnsi" w:cstheme="minorHAnsi"/>
          <w:strike/>
          <w:sz w:val="20"/>
          <w:lang w:eastAsia="pl-PL"/>
        </w:rPr>
        <w:t>Wadium o wartości ………………….. zł zostało wniesione w formie …............................................</w:t>
      </w:r>
      <w:r w:rsidR="00E941B5" w:rsidRPr="0001279D">
        <w:rPr>
          <w:rFonts w:asciiTheme="minorHAnsi" w:hAnsiTheme="minorHAnsi" w:cstheme="minorHAnsi"/>
          <w:strike/>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5005FB2B"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w:t>
      </w:r>
      <w:r w:rsidR="004E44F9">
        <w:rPr>
          <w:rFonts w:asciiTheme="minorHAnsi" w:hAnsiTheme="minorHAnsi" w:cstheme="minorHAnsi"/>
          <w:sz w:val="20"/>
        </w:rPr>
        <w:t>/pgedystrybucja.pl/przetargi</w:t>
      </w:r>
      <w:r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76164628"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w:t>
      </w:r>
      <w:r w:rsidR="004E44F9">
        <w:rPr>
          <w:rFonts w:asciiTheme="minorHAnsi" w:hAnsiTheme="minorHAnsi" w:cstheme="minorHAnsi"/>
          <w:sz w:val="20"/>
        </w:rPr>
        <w:t>s://pgedystrybucja.pl/przetargi</w:t>
      </w:r>
      <w:r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41902B3" w14:textId="1640D592" w:rsidR="00A25E38" w:rsidRPr="00A25E38" w:rsidRDefault="000A5EEF" w:rsidP="00A25E38">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EA4923">
        <w:rPr>
          <w:rFonts w:asciiTheme="minorHAnsi" w:hAnsiTheme="minorHAnsi" w:cstheme="minorHAnsi"/>
          <w:sz w:val="20"/>
          <w:lang w:eastAsia="pl-PL"/>
        </w:rPr>
        <w:br/>
        <w:t>z niniejszym</w:t>
      </w:r>
      <w:r w:rsidR="00EA4923" w:rsidRPr="003B0FB4">
        <w:rPr>
          <w:rFonts w:asciiTheme="minorHAnsi" w:hAnsiTheme="minorHAnsi" w:cstheme="minorHAnsi"/>
          <w:sz w:val="20"/>
          <w:lang w:eastAsia="pl-PL"/>
        </w:rPr>
        <w:t xml:space="preserve"> postępowaniem </w:t>
      </w:r>
      <w:r w:rsidR="00EA4923">
        <w:rPr>
          <w:rFonts w:asciiTheme="minorHAnsi" w:hAnsiTheme="minorHAnsi" w:cstheme="minorHAnsi"/>
          <w:sz w:val="20"/>
          <w:lang w:eastAsia="pl-PL"/>
        </w:rPr>
        <w:t>zakupowym</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341D0AF8"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32F722E" w14:textId="5EFA353B" w:rsidR="00A25E38" w:rsidRDefault="000A5EEF" w:rsidP="00EA4923">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10DC9EC" w14:textId="77777777" w:rsidR="00A25E38" w:rsidRPr="00A25E38" w:rsidRDefault="00A25E38" w:rsidP="00A25E38">
      <w:pPr>
        <w:rPr>
          <w:rFonts w:asciiTheme="minorHAnsi" w:hAnsiTheme="minorHAnsi" w:cstheme="minorHAnsi"/>
          <w:sz w:val="16"/>
          <w:szCs w:val="16"/>
        </w:rPr>
      </w:pPr>
    </w:p>
    <w:p w14:paraId="5BC6880C" w14:textId="77777777" w:rsidR="00A25E38" w:rsidRPr="00A25E38" w:rsidRDefault="00A25E38" w:rsidP="00A25E38">
      <w:pPr>
        <w:rPr>
          <w:rFonts w:asciiTheme="minorHAnsi" w:hAnsiTheme="minorHAnsi" w:cstheme="minorHAnsi"/>
          <w:sz w:val="16"/>
          <w:szCs w:val="16"/>
        </w:rPr>
      </w:pPr>
    </w:p>
    <w:p w14:paraId="37F70DCF" w14:textId="77777777" w:rsidR="00A25E38" w:rsidRPr="00A25E38" w:rsidRDefault="00A25E38" w:rsidP="00A25E38">
      <w:pPr>
        <w:rPr>
          <w:rFonts w:asciiTheme="minorHAnsi" w:hAnsiTheme="minorHAnsi" w:cstheme="minorHAnsi"/>
          <w:sz w:val="16"/>
          <w:szCs w:val="16"/>
        </w:rPr>
      </w:pPr>
    </w:p>
    <w:p w14:paraId="0431FA40" w14:textId="77777777" w:rsidR="00A25E38" w:rsidRPr="00A25E38" w:rsidRDefault="00A25E38" w:rsidP="00A25E38">
      <w:pPr>
        <w:rPr>
          <w:rFonts w:asciiTheme="minorHAnsi" w:hAnsiTheme="minorHAnsi" w:cstheme="minorHAnsi"/>
          <w:sz w:val="16"/>
          <w:szCs w:val="16"/>
        </w:rPr>
      </w:pPr>
    </w:p>
    <w:p w14:paraId="7865F93B" w14:textId="77777777" w:rsidR="00A25E38" w:rsidRPr="00A25E38" w:rsidRDefault="00A25E38" w:rsidP="00A25E38">
      <w:pPr>
        <w:rPr>
          <w:rFonts w:asciiTheme="minorHAnsi" w:hAnsiTheme="minorHAnsi" w:cstheme="minorHAnsi"/>
          <w:sz w:val="16"/>
          <w:szCs w:val="16"/>
        </w:rPr>
      </w:pPr>
    </w:p>
    <w:p w14:paraId="45ECD185" w14:textId="77777777" w:rsidR="00A25E38" w:rsidRPr="00A25E38" w:rsidRDefault="00A25E38" w:rsidP="00A25E38">
      <w:pPr>
        <w:rPr>
          <w:rFonts w:asciiTheme="minorHAnsi" w:hAnsiTheme="minorHAnsi" w:cstheme="minorHAnsi"/>
          <w:sz w:val="16"/>
          <w:szCs w:val="16"/>
        </w:rPr>
      </w:pPr>
    </w:p>
    <w:p w14:paraId="7EB21F2B" w14:textId="77777777" w:rsidR="00A25E38" w:rsidRPr="00A25E38" w:rsidRDefault="00A25E38" w:rsidP="00A25E38">
      <w:pPr>
        <w:rPr>
          <w:rFonts w:asciiTheme="minorHAnsi" w:hAnsiTheme="minorHAnsi" w:cstheme="minorHAnsi"/>
          <w:sz w:val="16"/>
          <w:szCs w:val="16"/>
        </w:rPr>
      </w:pPr>
    </w:p>
    <w:p w14:paraId="6D642F8E" w14:textId="77777777" w:rsidR="00A25E38" w:rsidRPr="00A25E38" w:rsidRDefault="00A25E38" w:rsidP="00A25E38">
      <w:pPr>
        <w:rPr>
          <w:rFonts w:asciiTheme="minorHAnsi" w:hAnsiTheme="minorHAnsi" w:cstheme="minorHAnsi"/>
          <w:sz w:val="16"/>
          <w:szCs w:val="16"/>
        </w:rPr>
      </w:pPr>
    </w:p>
    <w:p w14:paraId="76F53B07" w14:textId="77777777" w:rsidR="00A25E38" w:rsidRPr="00A25E38" w:rsidRDefault="00A25E38" w:rsidP="00A25E38">
      <w:pPr>
        <w:rPr>
          <w:rFonts w:asciiTheme="minorHAnsi" w:hAnsiTheme="minorHAnsi" w:cstheme="minorHAnsi"/>
          <w:sz w:val="16"/>
          <w:szCs w:val="16"/>
        </w:rPr>
      </w:pPr>
    </w:p>
    <w:p w14:paraId="7CB04582" w14:textId="77777777" w:rsidR="00A25E38" w:rsidRPr="00A25E38" w:rsidRDefault="00A25E38" w:rsidP="00A25E38">
      <w:pPr>
        <w:rPr>
          <w:rFonts w:asciiTheme="minorHAnsi" w:hAnsiTheme="minorHAnsi" w:cstheme="minorHAnsi"/>
          <w:sz w:val="16"/>
          <w:szCs w:val="16"/>
        </w:rPr>
      </w:pPr>
    </w:p>
    <w:p w14:paraId="4B1BD9F3" w14:textId="77777777" w:rsidR="00A25E38" w:rsidRPr="00A25E38" w:rsidRDefault="00A25E38" w:rsidP="00A25E38">
      <w:pPr>
        <w:rPr>
          <w:rFonts w:asciiTheme="minorHAnsi" w:hAnsiTheme="minorHAnsi" w:cstheme="minorHAnsi"/>
          <w:sz w:val="16"/>
          <w:szCs w:val="16"/>
        </w:rPr>
      </w:pPr>
    </w:p>
    <w:p w14:paraId="39DC942F" w14:textId="77777777" w:rsidR="00A25E38" w:rsidRPr="00A25E38" w:rsidRDefault="00A25E38" w:rsidP="00A25E38">
      <w:pPr>
        <w:rPr>
          <w:rFonts w:asciiTheme="minorHAnsi" w:hAnsiTheme="minorHAnsi" w:cstheme="minorHAnsi"/>
          <w:sz w:val="16"/>
          <w:szCs w:val="16"/>
        </w:rPr>
      </w:pPr>
    </w:p>
    <w:p w14:paraId="1970C247" w14:textId="77777777" w:rsidR="00A25E38" w:rsidRPr="00A25E38" w:rsidRDefault="00A25E38" w:rsidP="00A25E38">
      <w:pPr>
        <w:rPr>
          <w:rFonts w:asciiTheme="minorHAnsi" w:hAnsiTheme="minorHAnsi" w:cstheme="minorHAnsi"/>
          <w:sz w:val="16"/>
          <w:szCs w:val="16"/>
        </w:rPr>
      </w:pPr>
    </w:p>
    <w:p w14:paraId="3FD90DD9" w14:textId="78196599" w:rsidR="00A25E38" w:rsidRDefault="00A25E38" w:rsidP="00A25E38">
      <w:pPr>
        <w:tabs>
          <w:tab w:val="left" w:pos="2829"/>
        </w:tabs>
        <w:rPr>
          <w:rFonts w:asciiTheme="minorHAnsi" w:hAnsiTheme="minorHAnsi" w:cstheme="minorHAnsi"/>
          <w:sz w:val="16"/>
          <w:szCs w:val="16"/>
        </w:rPr>
      </w:pPr>
      <w:r>
        <w:rPr>
          <w:rFonts w:asciiTheme="minorHAnsi" w:hAnsiTheme="minorHAnsi" w:cstheme="minorHAnsi"/>
          <w:sz w:val="16"/>
          <w:szCs w:val="16"/>
        </w:rPr>
        <w:tab/>
      </w:r>
    </w:p>
    <w:p w14:paraId="6B513112" w14:textId="38050FC8" w:rsidR="00A25E38" w:rsidRDefault="00A25E38" w:rsidP="00A25E38">
      <w:pPr>
        <w:rPr>
          <w:rFonts w:asciiTheme="minorHAnsi" w:hAnsiTheme="minorHAnsi" w:cstheme="minorHAnsi"/>
          <w:sz w:val="16"/>
          <w:szCs w:val="16"/>
        </w:rPr>
      </w:pPr>
    </w:p>
    <w:bookmarkEnd w:id="3"/>
    <w:bookmarkEnd w:id="4"/>
    <w:bookmarkEnd w:id="5"/>
    <w:p w14:paraId="789CE1AD" w14:textId="77777777" w:rsidR="00A25E38" w:rsidRDefault="00A25E38">
      <w:pPr>
        <w:spacing w:after="200" w:line="276" w:lineRule="auto"/>
        <w:jc w:val="left"/>
        <w:rPr>
          <w:rFonts w:asciiTheme="minorHAnsi" w:hAnsiTheme="minorHAnsi" w:cstheme="minorHAnsi"/>
          <w:b/>
          <w:bCs/>
          <w:color w:val="000000"/>
          <w:sz w:val="20"/>
          <w:shd w:val="clear" w:color="auto" w:fill="C6D9F1" w:themeFill="text2" w:themeFillTint="33"/>
        </w:rPr>
      </w:pPr>
      <w:r>
        <w:rPr>
          <w:rFonts w:asciiTheme="minorHAnsi" w:hAnsiTheme="minorHAnsi" w:cstheme="minorHAnsi"/>
          <w:b/>
          <w:bCs/>
          <w:color w:val="000000"/>
          <w:sz w:val="20"/>
          <w:shd w:val="clear" w:color="auto" w:fill="C6D9F1" w:themeFill="text2" w:themeFillTint="33"/>
        </w:rPr>
        <w:br w:type="page"/>
      </w:r>
    </w:p>
    <w:p w14:paraId="10B6707C" w14:textId="77777777" w:rsidR="00A25E38" w:rsidRDefault="00A25E38" w:rsidP="00EA4923">
      <w:pPr>
        <w:keepNext/>
        <w:keepLines/>
        <w:shd w:val="clear" w:color="auto" w:fill="C6D9F1" w:themeFill="text2" w:themeFillTint="33"/>
        <w:spacing w:line="240" w:lineRule="exact"/>
        <w:ind w:right="1"/>
        <w:outlineLvl w:val="1"/>
        <w:rPr>
          <w:rFonts w:asciiTheme="minorHAnsi" w:hAnsiTheme="minorHAnsi" w:cstheme="minorHAnsi"/>
          <w:b/>
          <w:bCs/>
          <w:color w:val="000000"/>
          <w:sz w:val="20"/>
          <w:shd w:val="clear" w:color="auto" w:fill="C6D9F1" w:themeFill="text2" w:themeFillTint="33"/>
        </w:rPr>
        <w:sectPr w:rsidR="00A25E38" w:rsidSect="00A25E38">
          <w:headerReference w:type="first" r:id="rId12"/>
          <w:footerReference w:type="first" r:id="rId13"/>
          <w:pgSz w:w="11909" w:h="16834" w:code="9"/>
          <w:pgMar w:top="1134" w:right="1276" w:bottom="992" w:left="1134" w:header="142" w:footer="374" w:gutter="0"/>
          <w:pgNumType w:start="1"/>
          <w:cols w:space="708"/>
          <w:titlePg/>
          <w:docGrid w:linePitch="299"/>
        </w:sectPr>
      </w:pPr>
    </w:p>
    <w:p w14:paraId="78D98B40" w14:textId="0A44E94A" w:rsidR="000A5EEF" w:rsidRPr="009C2468" w:rsidRDefault="000A5EEF" w:rsidP="00EA4923">
      <w:pPr>
        <w:keepNext/>
        <w:keepLines/>
        <w:shd w:val="clear" w:color="auto" w:fill="C6D9F1"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C6D9F1" w:themeFill="text2" w:themeFillTint="33"/>
        </w:rPr>
        <w:t xml:space="preserve">ZAŁĄCZNIK NR 4 DO SWZ –  </w:t>
      </w:r>
      <w:r w:rsidR="00EA4923" w:rsidRPr="009C2468">
        <w:rPr>
          <w:rFonts w:asciiTheme="minorHAnsi" w:hAnsiTheme="minorHAnsi" w:cstheme="minorHAnsi"/>
          <w:b/>
          <w:bCs/>
          <w:color w:val="000000"/>
          <w:sz w:val="20"/>
        </w:rPr>
        <w:t>OŚWIADCZENIE O BRAKU PODSTAW WYKLUCZENIA</w:t>
      </w:r>
      <w:r w:rsidR="00EA4923">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3367F8">
        <w:trPr>
          <w:trHeight w:val="1525"/>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C3D2057" w14:textId="49B925AE" w:rsidR="000A5EEF" w:rsidRPr="003367F8" w:rsidRDefault="003367F8" w:rsidP="003367F8">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6A6DC47A" w14:textId="3FBADD0F" w:rsidR="000A5EEF" w:rsidRPr="003367F8" w:rsidRDefault="003367F8" w:rsidP="003367F8">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6DC01664" w14:textId="77777777" w:rsidR="00EA4923" w:rsidRDefault="00EA4923" w:rsidP="00EA4923">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27FD15A" w14:textId="7D27E566" w:rsidR="000A5EEF" w:rsidRDefault="00EA4923" w:rsidP="00EA4923">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0D0BCE9" w14:textId="49F4B3D9" w:rsidR="000A5EEF" w:rsidRPr="00181504" w:rsidRDefault="000A5EEF" w:rsidP="000A5EEF">
      <w:pPr>
        <w:rPr>
          <w:rFonts w:asciiTheme="minorHAnsi" w:hAnsiTheme="minorHAnsi" w:cstheme="minorHAnsi"/>
          <w:sz w:val="20"/>
        </w:rPr>
      </w:pPr>
    </w:p>
    <w:p w14:paraId="5B229018" w14:textId="77777777" w:rsidR="00EA4923" w:rsidRPr="007623D7" w:rsidRDefault="00EA4923" w:rsidP="00EA4923">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7FEC388" w14:textId="77777777" w:rsidR="00EA4923" w:rsidRPr="007623D7" w:rsidRDefault="00EA4923" w:rsidP="00EA4923">
      <w:pPr>
        <w:rPr>
          <w:rFonts w:asciiTheme="minorHAnsi" w:hAnsiTheme="minorHAnsi" w:cstheme="minorHAnsi"/>
          <w:sz w:val="20"/>
        </w:rPr>
      </w:pPr>
    </w:p>
    <w:p w14:paraId="63A017F0" w14:textId="50D0FD42" w:rsidR="00EA4923" w:rsidRPr="007623D7" w:rsidRDefault="00EA4923" w:rsidP="00EA4923">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EA4923">
        <w:rPr>
          <w:rFonts w:asciiTheme="minorHAnsi" w:hAnsiTheme="minorHAnsi" w:cstheme="minorHAnsi"/>
          <w:i/>
          <w:sz w:val="20"/>
        </w:rPr>
        <w:fldChar w:fldCharType="begin"/>
      </w:r>
      <w:r w:rsidRPr="00EA4923">
        <w:rPr>
          <w:rFonts w:asciiTheme="minorHAnsi" w:hAnsiTheme="minorHAnsi" w:cstheme="minorHAnsi"/>
          <w:i/>
          <w:sz w:val="20"/>
        </w:rPr>
        <w:instrText xml:space="preserve"> MERGEFIELD "nazwa_post" </w:instrText>
      </w:r>
      <w:r w:rsidRPr="00EA4923">
        <w:rPr>
          <w:rFonts w:asciiTheme="minorHAnsi" w:hAnsiTheme="minorHAnsi" w:cstheme="minorHAnsi"/>
          <w:i/>
          <w:sz w:val="20"/>
        </w:rPr>
        <w:fldChar w:fldCharType="separate"/>
      </w:r>
      <w:r w:rsidR="00A66630" w:rsidRPr="00BC3F5C">
        <w:rPr>
          <w:rFonts w:asciiTheme="minorHAnsi" w:hAnsiTheme="minorHAnsi" w:cstheme="minorHAnsi"/>
          <w:i/>
          <w:noProof/>
          <w:sz w:val="20"/>
        </w:rPr>
        <w:t>Sukcesywna dostawa artykułów spożywczych do Ośrodka Konferencyjno-Szkoleniowego PGE Dystrybucja S.A., OKS „ Złote Brzozy” w podziale na 6 części/zadań</w:t>
      </w:r>
      <w:r w:rsidRPr="00EA4923">
        <w:rPr>
          <w:rFonts w:asciiTheme="minorHAnsi" w:hAnsiTheme="minorHAnsi" w:cstheme="minorHAnsi"/>
          <w:i/>
          <w:sz w:val="20"/>
        </w:rPr>
        <w:fldChar w:fldCharType="end"/>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sidR="00F8623A">
        <w:rPr>
          <w:rFonts w:asciiTheme="minorHAnsi" w:hAnsiTheme="minorHAnsi" w:cstheme="minorHAnsi"/>
          <w:sz w:val="20"/>
          <w:szCs w:val="22"/>
        </w:rPr>
        <w:t>POST/DYS/OW/GZ/</w:t>
      </w:r>
      <w:r w:rsidR="0001279D">
        <w:rPr>
          <w:rFonts w:asciiTheme="minorHAnsi" w:hAnsiTheme="minorHAnsi" w:cstheme="minorHAnsi"/>
          <w:sz w:val="20"/>
          <w:szCs w:val="22"/>
        </w:rPr>
        <w:t>0</w:t>
      </w:r>
      <w:r w:rsidR="00F8623A">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A66630" w:rsidRPr="00BC3F5C">
        <w:rPr>
          <w:rFonts w:asciiTheme="minorHAnsi" w:hAnsiTheme="minorHAnsi" w:cstheme="minorHAnsi"/>
          <w:noProof/>
          <w:sz w:val="20"/>
          <w:szCs w:val="22"/>
        </w:rPr>
        <w:t>109</w:t>
      </w:r>
      <w:r w:rsidRPr="00C33EBB">
        <w:rPr>
          <w:rFonts w:asciiTheme="minorHAnsi" w:hAnsiTheme="minorHAnsi" w:cstheme="minorHAnsi"/>
          <w:sz w:val="20"/>
          <w:szCs w:val="22"/>
        </w:rPr>
        <w:fldChar w:fldCharType="end"/>
      </w:r>
      <w:r w:rsidR="003367F8">
        <w:rPr>
          <w:rFonts w:asciiTheme="minorHAnsi" w:hAnsiTheme="minorHAnsi" w:cstheme="minorHAnsi"/>
          <w:sz w:val="20"/>
          <w:szCs w:val="22"/>
        </w:rPr>
        <w:t>/202</w:t>
      </w:r>
      <w:r w:rsidR="0001279D">
        <w:rPr>
          <w:rFonts w:asciiTheme="minorHAnsi" w:hAnsiTheme="minorHAnsi" w:cstheme="minorHAnsi"/>
          <w:sz w:val="20"/>
          <w:szCs w:val="22"/>
        </w:rPr>
        <w:t>6</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0FC342BC" w14:textId="77777777" w:rsidR="00EA4923" w:rsidRPr="007623D7" w:rsidRDefault="00EA4923" w:rsidP="00EA4923">
      <w:pPr>
        <w:rPr>
          <w:rFonts w:asciiTheme="minorHAnsi" w:hAnsiTheme="minorHAnsi" w:cstheme="minorHAnsi"/>
          <w:sz w:val="20"/>
        </w:rPr>
      </w:pPr>
    </w:p>
    <w:p w14:paraId="50E3D307" w14:textId="77777777" w:rsidR="00EA4923" w:rsidRPr="007623D7" w:rsidRDefault="00EA4923" w:rsidP="00EA4923">
      <w:pPr>
        <w:rPr>
          <w:rFonts w:asciiTheme="minorHAnsi" w:hAnsiTheme="minorHAnsi" w:cstheme="minorHAnsi"/>
          <w:b/>
          <w:sz w:val="20"/>
        </w:rPr>
      </w:pPr>
      <w:r w:rsidRPr="007623D7">
        <w:rPr>
          <w:rFonts w:asciiTheme="minorHAnsi" w:hAnsiTheme="minorHAnsi" w:cstheme="minorHAnsi"/>
          <w:b/>
          <w:sz w:val="20"/>
        </w:rPr>
        <w:t>OŚWIADCZENIA DOTYCZĄCE WYKONAWCY:</w:t>
      </w:r>
    </w:p>
    <w:p w14:paraId="76C012C8" w14:textId="77777777" w:rsidR="004E44F9" w:rsidRPr="009555EB" w:rsidRDefault="004E44F9" w:rsidP="004E44F9">
      <w:pPr>
        <w:numPr>
          <w:ilvl w:val="0"/>
          <w:numId w:val="34"/>
        </w:numPr>
        <w:spacing w:line="240" w:lineRule="auto"/>
        <w:ind w:left="284" w:hanging="284"/>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Pr>
          <w:rFonts w:asciiTheme="minorHAnsi" w:hAnsiTheme="minorHAnsi" w:cstheme="minorHAnsi"/>
          <w:sz w:val="20"/>
        </w:rPr>
        <w:br/>
      </w:r>
      <w:r w:rsidRPr="009555EB">
        <w:rPr>
          <w:rFonts w:asciiTheme="minorHAnsi" w:hAnsiTheme="minorHAnsi" w:cstheme="minorHAnsi"/>
          <w:sz w:val="20"/>
        </w:rPr>
        <w:t xml:space="preserve">nr 833/2014 z dnia 31 lipca 2014 r. dotyczącego środków ograniczających w związku z działaniami Rosji destabilizującymi sytuację na Ukrainie (Dz. Urz. UE nr L 229 z 31.7.2014, str. 1), dalej: rozporządzenie 833/2014, </w:t>
      </w:r>
      <w:r>
        <w:rPr>
          <w:rFonts w:asciiTheme="minorHAnsi" w:hAnsiTheme="minorHAnsi" w:cstheme="minorHAnsi"/>
          <w:sz w:val="20"/>
        </w:rPr>
        <w:br/>
      </w:r>
      <w:r w:rsidRPr="009555EB">
        <w:rPr>
          <w:rFonts w:asciiTheme="minorHAnsi" w:hAnsiTheme="minorHAnsi" w:cstheme="minorHAnsi"/>
          <w:sz w:val="20"/>
        </w:rPr>
        <w:t xml:space="preserve">w brzmieniu nadanym rozporządzeniem Rady (UE) 2022/576 w sprawie zmiany rozporządzenia (UE) nr 833/2014 dotyczącego środków ograniczających w związku z działaniami Rosji destabilizującymi sytuację na Ukrainie </w:t>
      </w:r>
      <w:r>
        <w:rPr>
          <w:rFonts w:asciiTheme="minorHAnsi" w:hAnsiTheme="minorHAnsi" w:cstheme="minorHAnsi"/>
          <w:sz w:val="20"/>
        </w:rPr>
        <w:br/>
      </w:r>
      <w:r w:rsidRPr="009555EB">
        <w:rPr>
          <w:rFonts w:asciiTheme="minorHAnsi" w:hAnsiTheme="minorHAnsi" w:cstheme="minorHAnsi"/>
          <w:sz w:val="20"/>
        </w:rPr>
        <w:t>(Dz. Urz. UE nr L 111 z 8.4.2022, str. 1),</w:t>
      </w:r>
      <w:r>
        <w:rPr>
          <w:rFonts w:asciiTheme="minorHAnsi" w:hAnsiTheme="minorHAnsi" w:cstheme="minorHAnsi"/>
          <w:sz w:val="20"/>
        </w:rPr>
        <w:t xml:space="preserve"> dalej: rozporządzenie 2022/576, </w:t>
      </w:r>
      <w:r w:rsidRPr="005D2A22">
        <w:rPr>
          <w:rFonts w:asciiTheme="minorHAnsi" w:hAnsiTheme="minorHAnsi" w:cstheme="minorHAnsi"/>
          <w:sz w:val="20"/>
        </w:rPr>
        <w:t>zaktualizowanym rozporządzeniem Rady (UE) 2025/2033 (Dz.U. L, 2025/2033 z 23.10.2025) dalej: rozporządzenie 2025/2033.1</w:t>
      </w:r>
      <w:r w:rsidRPr="009555EB">
        <w:rPr>
          <w:rFonts w:asciiTheme="minorHAnsi" w:hAnsiTheme="minorHAnsi" w:cstheme="minorHAnsi"/>
          <w:sz w:val="20"/>
          <w:vertAlign w:val="superscript"/>
        </w:rPr>
        <w:footnoteReference w:id="8"/>
      </w:r>
    </w:p>
    <w:p w14:paraId="247A7D2D" w14:textId="419D6DBB" w:rsidR="00EA4923" w:rsidRPr="007623D7" w:rsidRDefault="004E44F9" w:rsidP="004E44F9">
      <w:pPr>
        <w:numPr>
          <w:ilvl w:val="0"/>
          <w:numId w:val="34"/>
        </w:numPr>
        <w:ind w:left="284" w:hanging="284"/>
        <w:rPr>
          <w:rFonts w:asciiTheme="minorHAnsi" w:hAnsiTheme="minorHAnsi" w:cstheme="minorHAnsi"/>
          <w:b/>
          <w:bCs/>
          <w:sz w:val="20"/>
        </w:rPr>
      </w:pPr>
      <w:r w:rsidRPr="009555EB">
        <w:rPr>
          <w:rFonts w:asciiTheme="minorHAnsi" w:hAnsiTheme="minorHAnsi" w:cstheme="minorHAnsi"/>
          <w:sz w:val="20"/>
        </w:rPr>
        <w:t xml:space="preserve">Oświadczam, że nie zachodzą w stosunku do mnie przesłanki wykluczenia z postępowania na podstawie </w:t>
      </w:r>
      <w:r>
        <w:rPr>
          <w:rFonts w:asciiTheme="minorHAnsi" w:hAnsiTheme="minorHAnsi" w:cstheme="minorHAnsi"/>
          <w:sz w:val="20"/>
        </w:rPr>
        <w:br/>
      </w:r>
      <w:r w:rsidRPr="009555EB">
        <w:rPr>
          <w:rFonts w:asciiTheme="minorHAnsi" w:hAnsiTheme="minorHAnsi" w:cstheme="minorHAnsi"/>
          <w:sz w:val="20"/>
        </w:rPr>
        <w:t>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Pr>
          <w:rFonts w:asciiTheme="minorHAnsi" w:hAnsiTheme="minorHAnsi" w:cstheme="minorHAnsi"/>
          <w:sz w:val="20"/>
        </w:rPr>
        <w:t>z 2025 r. poz. 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0A20FA39" w14:textId="77777777" w:rsidR="00EA4923" w:rsidRPr="007623D7" w:rsidRDefault="00EA4923" w:rsidP="00EA4923">
      <w:pPr>
        <w:rPr>
          <w:rFonts w:asciiTheme="minorHAnsi" w:hAnsiTheme="minorHAnsi" w:cstheme="minorHAnsi"/>
          <w:b/>
          <w:bCs/>
          <w:sz w:val="20"/>
        </w:rPr>
      </w:pPr>
    </w:p>
    <w:p w14:paraId="62CB6372" w14:textId="77777777" w:rsidR="004E44F9" w:rsidRPr="007623D7" w:rsidRDefault="004E44F9" w:rsidP="004E44F9">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2FB2FBAF"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006E384D"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Pr>
          <w:rFonts w:asciiTheme="minorHAnsi" w:hAnsiTheme="minorHAnsi" w:cstheme="minorHAnsi"/>
          <w:sz w:val="20"/>
        </w:rPr>
        <w:t xml:space="preserve">adanym rozporządzeniem 2022/576, </w:t>
      </w:r>
      <w:r w:rsidRPr="002C0B5A">
        <w:rPr>
          <w:rFonts w:asciiTheme="minorHAnsi" w:hAnsiTheme="minorHAnsi" w:cstheme="minorHAnsi"/>
          <w:sz w:val="20"/>
        </w:rPr>
        <w:t>zaktualizowanym rozporządzeniem Rady (UE) 2025/2033</w:t>
      </w:r>
      <w:r>
        <w:rPr>
          <w:rFonts w:asciiTheme="minorHAnsi" w:hAnsiTheme="minorHAnsi" w:cstheme="minorHAnsi"/>
          <w:sz w:val="20"/>
        </w:rPr>
        <w:t>.</w:t>
      </w:r>
    </w:p>
    <w:p w14:paraId="1F729FA4" w14:textId="77777777" w:rsidR="004E44F9" w:rsidRPr="007623D7" w:rsidRDefault="004E44F9" w:rsidP="004E44F9">
      <w:pPr>
        <w:spacing w:line="240" w:lineRule="auto"/>
        <w:rPr>
          <w:rFonts w:asciiTheme="minorHAnsi" w:hAnsiTheme="minorHAnsi" w:cstheme="minorHAnsi"/>
          <w:sz w:val="20"/>
        </w:rPr>
      </w:pPr>
    </w:p>
    <w:p w14:paraId="0B631CDE" w14:textId="77777777" w:rsidR="004E44F9" w:rsidRPr="007623D7" w:rsidRDefault="004E44F9" w:rsidP="004E44F9">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745717CC"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C38D692"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w:t>
      </w:r>
      <w:r>
        <w:rPr>
          <w:rFonts w:asciiTheme="minorHAnsi" w:hAnsiTheme="minorHAnsi" w:cstheme="minorHAnsi"/>
          <w:sz w:val="20"/>
        </w:rPr>
        <w:t xml:space="preserve">adanym rozporządzeniem 2022/576, </w:t>
      </w:r>
      <w:r w:rsidRPr="002C0B5A">
        <w:rPr>
          <w:rFonts w:asciiTheme="minorHAnsi" w:hAnsiTheme="minorHAnsi" w:cstheme="minorHAnsi"/>
          <w:sz w:val="20"/>
        </w:rPr>
        <w:t>zaktualizowanym rozporządzeniem Rady (UE) 2025/2033</w:t>
      </w:r>
      <w:r>
        <w:rPr>
          <w:rFonts w:asciiTheme="minorHAnsi" w:hAnsiTheme="minorHAnsi" w:cstheme="minorHAnsi"/>
          <w:sz w:val="20"/>
        </w:rPr>
        <w:t>.</w:t>
      </w:r>
    </w:p>
    <w:p w14:paraId="3B8C7F06" w14:textId="77777777" w:rsidR="004E44F9" w:rsidRPr="007623D7" w:rsidRDefault="004E44F9" w:rsidP="004E44F9">
      <w:pPr>
        <w:spacing w:line="240" w:lineRule="auto"/>
        <w:rPr>
          <w:rFonts w:asciiTheme="minorHAnsi" w:hAnsiTheme="minorHAnsi" w:cstheme="minorHAnsi"/>
          <w:i/>
          <w:sz w:val="20"/>
        </w:rPr>
      </w:pPr>
    </w:p>
    <w:p w14:paraId="17F1D6CF" w14:textId="77777777" w:rsidR="004E44F9" w:rsidRPr="007623D7" w:rsidRDefault="004E44F9" w:rsidP="004E44F9">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3CA7D92"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A40109E" w14:textId="77777777" w:rsidR="004E44F9" w:rsidRPr="007623D7" w:rsidRDefault="004E44F9" w:rsidP="004E44F9">
      <w:pPr>
        <w:spacing w:line="240" w:lineRule="auto"/>
        <w:rPr>
          <w:rFonts w:asciiTheme="minorHAnsi" w:hAnsiTheme="minorHAnsi" w:cstheme="minorHAnsi"/>
          <w:sz w:val="20"/>
        </w:rPr>
      </w:pPr>
    </w:p>
    <w:p w14:paraId="06CA81A7" w14:textId="77777777" w:rsidR="004E44F9" w:rsidRPr="007623D7" w:rsidRDefault="004E44F9" w:rsidP="004E44F9">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21DC87B6"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244F12C2"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1) .....................................................................................................................................................</w:t>
      </w:r>
    </w:p>
    <w:p w14:paraId="088F5474"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7DA78D8D" w14:textId="77777777" w:rsidR="004E44F9" w:rsidRPr="007623D7" w:rsidRDefault="004E44F9" w:rsidP="004E44F9">
      <w:pPr>
        <w:spacing w:line="240" w:lineRule="auto"/>
        <w:rPr>
          <w:rFonts w:asciiTheme="minorHAnsi" w:hAnsiTheme="minorHAnsi" w:cstheme="minorHAnsi"/>
          <w:sz w:val="20"/>
        </w:rPr>
      </w:pPr>
      <w:r w:rsidRPr="007623D7">
        <w:rPr>
          <w:rFonts w:asciiTheme="minorHAnsi" w:hAnsiTheme="minorHAnsi" w:cstheme="minorHAnsi"/>
          <w:sz w:val="20"/>
        </w:rPr>
        <w:t>2) .....................................................................................................................................................</w:t>
      </w:r>
    </w:p>
    <w:p w14:paraId="1FEE48E5" w14:textId="77777777" w:rsidR="004E44F9" w:rsidRPr="007623D7" w:rsidRDefault="004E44F9" w:rsidP="004E44F9">
      <w:pPr>
        <w:spacing w:after="120"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36F379C" w14:textId="77777777" w:rsidR="004E44F9" w:rsidRPr="009C2468" w:rsidRDefault="004E44F9" w:rsidP="004E44F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CB51AEA" w14:textId="77777777" w:rsidR="004E44F9" w:rsidRDefault="004E44F9" w:rsidP="004E44F9">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5920E39" w14:textId="3AD6422C" w:rsidR="0022779B" w:rsidRDefault="004E44F9" w:rsidP="004E44F9">
      <w:pPr>
        <w:spacing w:line="240" w:lineRule="auto"/>
        <w:ind w:left="5398" w:right="68" w:hanging="153"/>
        <w:jc w:val="center"/>
        <w:rPr>
          <w:rFonts w:asciiTheme="minorHAnsi" w:hAnsiTheme="minorHAnsi" w:cstheme="minorHAnsi"/>
          <w:i/>
          <w:sz w:val="16"/>
          <w:szCs w:val="16"/>
        </w:rPr>
        <w:sectPr w:rsidR="0022779B" w:rsidSect="00A25E38">
          <w:headerReference w:type="default" r:id="rId14"/>
          <w:footnotePr>
            <w:numRestart w:val="eachSect"/>
          </w:footnotePr>
          <w:pgSz w:w="11909" w:h="16834" w:code="9"/>
          <w:pgMar w:top="1134" w:right="1276" w:bottom="992" w:left="1134" w:header="142" w:footer="374" w:gutter="0"/>
          <w:pgNumType w:start="1"/>
          <w:cols w:space="708"/>
          <w:titlePg/>
          <w:docGrid w:linePitch="299"/>
        </w:sect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1E9AAA31"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w:t>
      </w:r>
      <w:r w:rsidR="0001279D">
        <w:rPr>
          <w:rFonts w:asciiTheme="minorHAnsi" w:hAnsiTheme="minorHAnsi" w:cstheme="minorHAnsi"/>
          <w:sz w:val="20"/>
          <w:szCs w:val="22"/>
        </w:rPr>
        <w:t>0</w:t>
      </w:r>
      <w:r w:rsidR="00F8623A">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A66630" w:rsidRPr="00BC3F5C">
        <w:rPr>
          <w:rFonts w:asciiTheme="minorHAnsi" w:hAnsiTheme="minorHAnsi" w:cstheme="minorHAnsi"/>
          <w:noProof/>
          <w:sz w:val="20"/>
          <w:szCs w:val="22"/>
        </w:rPr>
        <w:t>109</w:t>
      </w:r>
      <w:r w:rsidRPr="009E24C1">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01279D">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A66630" w:rsidRPr="00BC3F5C">
        <w:rPr>
          <w:rFonts w:asciiTheme="minorHAnsi" w:hAnsiTheme="minorHAnsi" w:cstheme="minorHAnsi"/>
          <w:noProof/>
          <w:sz w:val="20"/>
          <w:lang w:eastAsia="pl-PL"/>
        </w:rPr>
        <w:t>Sukcesywna dostawa artykułów spożywczych do Ośrodka Konferencyjno-Szkoleniowego PGE Dystrybucja S.A., OKS „ Złote Brzozy” w podziale na 6 części/zadań</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020386">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4B4556"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4B4556" w:rsidRDefault="000A5EEF" w:rsidP="000A5EEF">
            <w:pPr>
              <w:jc w:val="center"/>
              <w:rPr>
                <w:rFonts w:asciiTheme="minorHAnsi" w:hAnsiTheme="minorHAnsi" w:cstheme="minorHAnsi"/>
                <w:b/>
                <w:sz w:val="20"/>
              </w:rPr>
            </w:pPr>
          </w:p>
          <w:p w14:paraId="2F51C45A"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0A5EEF" w:rsidRPr="004B4556" w:rsidRDefault="000A5EEF"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4B4556" w:rsidRDefault="000A5EEF"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4B4556" w:rsidRDefault="000A5EEF" w:rsidP="000A5EEF">
            <w:pPr>
              <w:jc w:val="center"/>
              <w:rPr>
                <w:rFonts w:asciiTheme="minorHAnsi" w:hAnsiTheme="minorHAnsi" w:cstheme="minorHAnsi"/>
                <w:b/>
                <w:sz w:val="20"/>
              </w:rPr>
            </w:pPr>
          </w:p>
          <w:p w14:paraId="76D73D5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4B4556" w:rsidRDefault="000A5EEF"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0A5EEF" w:rsidRPr="004B4556" w:rsidRDefault="000A5EEF"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A5EEF" w:rsidRPr="004B4556" w14:paraId="2BB320B0" w14:textId="77777777" w:rsidTr="003367F8">
        <w:trPr>
          <w:trHeight w:val="504"/>
          <w:tblHeader/>
        </w:trPr>
        <w:tc>
          <w:tcPr>
            <w:tcW w:w="568" w:type="dxa"/>
            <w:vMerge/>
            <w:tcBorders>
              <w:left w:val="single" w:sz="4" w:space="0" w:color="auto"/>
            </w:tcBorders>
            <w:vAlign w:val="center"/>
          </w:tcPr>
          <w:p w14:paraId="530C1149" w14:textId="77777777" w:rsidR="000A5EEF" w:rsidRPr="004B4556" w:rsidRDefault="000A5EEF"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0A5EEF" w:rsidRPr="004B4556" w:rsidRDefault="000A5EEF" w:rsidP="000A5EEF">
            <w:pPr>
              <w:jc w:val="center"/>
              <w:rPr>
                <w:rFonts w:asciiTheme="minorHAnsi" w:hAnsiTheme="minorHAnsi" w:cstheme="minorHAnsi"/>
                <w:i/>
                <w:sz w:val="20"/>
              </w:rPr>
            </w:pPr>
          </w:p>
        </w:tc>
        <w:tc>
          <w:tcPr>
            <w:tcW w:w="1560" w:type="dxa"/>
            <w:vMerge/>
            <w:vAlign w:val="center"/>
          </w:tcPr>
          <w:p w14:paraId="4562A5DF" w14:textId="77777777" w:rsidR="000A5EEF" w:rsidRPr="004B4556" w:rsidRDefault="000A5EEF" w:rsidP="000A5EEF">
            <w:pPr>
              <w:jc w:val="center"/>
              <w:rPr>
                <w:rFonts w:asciiTheme="minorHAnsi" w:hAnsiTheme="minorHAnsi" w:cstheme="minorHAnsi"/>
                <w:i/>
                <w:sz w:val="20"/>
              </w:rPr>
            </w:pPr>
          </w:p>
        </w:tc>
        <w:tc>
          <w:tcPr>
            <w:tcW w:w="1560" w:type="dxa"/>
            <w:vMerge/>
          </w:tcPr>
          <w:p w14:paraId="74823972" w14:textId="77777777" w:rsidR="000A5EEF" w:rsidRPr="004B4556" w:rsidRDefault="000A5EEF"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EAF1DD" w:themeFill="accent3" w:themeFillTint="33"/>
            <w:vAlign w:val="center"/>
          </w:tcPr>
          <w:p w14:paraId="42E2B7A9"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AF1DD" w:themeFill="accent3" w:themeFillTint="33"/>
            <w:vAlign w:val="center"/>
          </w:tcPr>
          <w:p w14:paraId="0FCD6256"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4B4556" w:rsidRDefault="000A5EEF" w:rsidP="000A5EEF">
            <w:pPr>
              <w:jc w:val="center"/>
              <w:rPr>
                <w:rFonts w:asciiTheme="minorHAnsi" w:hAnsiTheme="minorHAnsi" w:cstheme="minorHAnsi"/>
                <w:i/>
                <w:sz w:val="20"/>
              </w:rPr>
            </w:pPr>
          </w:p>
        </w:tc>
      </w:tr>
      <w:tr w:rsidR="000A5EEF" w:rsidRPr="004B4556" w14:paraId="0CC8548C" w14:textId="77777777" w:rsidTr="000A5EEF">
        <w:trPr>
          <w:trHeight w:val="843"/>
        </w:trPr>
        <w:tc>
          <w:tcPr>
            <w:tcW w:w="568" w:type="dxa"/>
            <w:vAlign w:val="center"/>
          </w:tcPr>
          <w:p w14:paraId="11F9D06A"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6EDFC0C9"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8F3CB25"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4B4556" w:rsidRDefault="000A5EEF" w:rsidP="000A5EEF">
            <w:pPr>
              <w:spacing w:before="120"/>
              <w:rPr>
                <w:rFonts w:asciiTheme="minorHAnsi" w:hAnsiTheme="minorHAnsi" w:cstheme="minorHAnsi"/>
                <w:sz w:val="20"/>
              </w:rPr>
            </w:pPr>
          </w:p>
        </w:tc>
      </w:tr>
      <w:tr w:rsidR="000A5EEF" w:rsidRPr="004B4556" w14:paraId="229796F9" w14:textId="77777777" w:rsidTr="000A5EEF">
        <w:trPr>
          <w:trHeight w:val="843"/>
        </w:trPr>
        <w:tc>
          <w:tcPr>
            <w:tcW w:w="568" w:type="dxa"/>
            <w:vAlign w:val="center"/>
          </w:tcPr>
          <w:p w14:paraId="7C604537"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4BFFCCFE"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2F681A1F"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4B4556" w:rsidRDefault="000A5EEF" w:rsidP="000A5EEF">
            <w:pPr>
              <w:spacing w:before="120"/>
              <w:rPr>
                <w:rFonts w:asciiTheme="minorHAnsi" w:hAnsiTheme="minorHAnsi" w:cstheme="minorHAnsi"/>
                <w:sz w:val="20"/>
              </w:rPr>
            </w:pPr>
          </w:p>
        </w:tc>
      </w:tr>
      <w:tr w:rsidR="000A5EEF" w:rsidRPr="004B4556" w14:paraId="6E921DC9" w14:textId="77777777" w:rsidTr="000A5EEF">
        <w:trPr>
          <w:trHeight w:val="843"/>
        </w:trPr>
        <w:tc>
          <w:tcPr>
            <w:tcW w:w="568" w:type="dxa"/>
            <w:vAlign w:val="center"/>
          </w:tcPr>
          <w:p w14:paraId="2C8791BF"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57814B7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638980E"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4B4556" w:rsidRDefault="000A5EEF"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2E7FE6AE"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3367F8">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4" w:footer="510" w:gutter="0"/>
          <w:pgNumType w:start="1"/>
          <w:cols w:space="708"/>
          <w:docGrid w:linePitch="360"/>
        </w:sectPr>
      </w:pPr>
    </w:p>
    <w:p w14:paraId="3DBC6B10" w14:textId="77777777" w:rsidR="000A5EEF" w:rsidRPr="0001279D" w:rsidRDefault="000A5EEF" w:rsidP="000A5EEF">
      <w:pPr>
        <w:pStyle w:val="Nagwek1"/>
        <w:shd w:val="clear" w:color="auto" w:fill="C6D9F1" w:themeFill="text2" w:themeFillTint="33"/>
        <w:spacing w:before="0" w:after="200"/>
        <w:jc w:val="left"/>
        <w:rPr>
          <w:rFonts w:cstheme="minorHAnsi"/>
          <w:strike/>
          <w:color w:val="000000" w:themeColor="text1"/>
          <w:sz w:val="20"/>
          <w:szCs w:val="20"/>
        </w:rPr>
      </w:pPr>
      <w:bookmarkStart w:id="7" w:name="_Toc516738908"/>
      <w:bookmarkStart w:id="8" w:name="_Toc18928752"/>
      <w:bookmarkStart w:id="9" w:name="_Toc210200876"/>
      <w:r w:rsidRPr="0001279D">
        <w:rPr>
          <w:rFonts w:cstheme="minorHAnsi"/>
          <w:strike/>
          <w:color w:val="000000" w:themeColor="text1"/>
          <w:sz w:val="20"/>
          <w:szCs w:val="20"/>
        </w:rPr>
        <w:t xml:space="preserve">ZAŁĄCZNIK NR 8 DO SWZ – </w:t>
      </w:r>
      <w:bookmarkEnd w:id="7"/>
      <w:bookmarkEnd w:id="8"/>
      <w:r w:rsidRPr="0001279D">
        <w:rPr>
          <w:rFonts w:cstheme="minorHAnsi"/>
          <w:strike/>
          <w:color w:val="000000" w:themeColor="text1"/>
          <w:sz w:val="20"/>
          <w:szCs w:val="20"/>
        </w:rPr>
        <w:t>WYKAZ OSÓB</w:t>
      </w:r>
      <w:bookmarkEnd w:id="9"/>
    </w:p>
    <w:p w14:paraId="0064239A" w14:textId="77777777" w:rsidR="000A5EEF" w:rsidRPr="0001279D" w:rsidRDefault="000A5EEF" w:rsidP="000A5EEF">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Look w:val="04A0" w:firstRow="1" w:lastRow="0" w:firstColumn="1" w:lastColumn="0" w:noHBand="0" w:noVBand="1"/>
      </w:tblPr>
      <w:tblGrid>
        <w:gridCol w:w="3965"/>
        <w:gridCol w:w="850"/>
        <w:gridCol w:w="4134"/>
      </w:tblGrid>
      <w:tr w:rsidR="000A5EEF" w:rsidRPr="0001279D" w14:paraId="05D60A56" w14:textId="77777777" w:rsidTr="000A5EEF">
        <w:trPr>
          <w:trHeight w:val="1820"/>
        </w:trPr>
        <w:tc>
          <w:tcPr>
            <w:tcW w:w="3965" w:type="dxa"/>
            <w:tcBorders>
              <w:right w:val="single" w:sz="4" w:space="0" w:color="auto"/>
            </w:tcBorders>
          </w:tcPr>
          <w:p w14:paraId="1CB675CF" w14:textId="77777777" w:rsidR="000A5EEF" w:rsidRPr="0001279D" w:rsidRDefault="000A5EEF" w:rsidP="000A5EEF">
            <w:pPr>
              <w:ind w:right="28"/>
              <w:jc w:val="left"/>
              <w:rPr>
                <w:rFonts w:asciiTheme="minorHAnsi" w:hAnsiTheme="minorHAnsi" w:cstheme="minorHAnsi"/>
                <w:b/>
                <w:i/>
                <w:iCs/>
                <w:strike/>
                <w:sz w:val="20"/>
                <w:u w:val="single"/>
              </w:rPr>
            </w:pPr>
            <w:r w:rsidRPr="0001279D">
              <w:rPr>
                <w:rFonts w:asciiTheme="minorHAnsi" w:hAnsiTheme="minorHAnsi" w:cstheme="minorHAnsi"/>
                <w:b/>
                <w:i/>
                <w:iCs/>
                <w:strike/>
                <w:sz w:val="20"/>
                <w:u w:val="single"/>
              </w:rPr>
              <w:t>Wykonawca</w:t>
            </w:r>
          </w:p>
          <w:p w14:paraId="1ED235C8" w14:textId="77777777" w:rsidR="000A5EEF" w:rsidRPr="0001279D" w:rsidRDefault="000A5EEF" w:rsidP="000A5EEF">
            <w:pPr>
              <w:ind w:right="28"/>
              <w:jc w:val="left"/>
              <w:rPr>
                <w:rFonts w:asciiTheme="minorHAnsi" w:hAnsiTheme="minorHAnsi" w:cstheme="minorHAnsi"/>
                <w:strike/>
                <w:sz w:val="20"/>
              </w:rPr>
            </w:pPr>
          </w:p>
          <w:p w14:paraId="016608A3" w14:textId="77777777" w:rsidR="000A5EEF" w:rsidRPr="0001279D" w:rsidRDefault="000A5EEF" w:rsidP="000A5EEF">
            <w:pPr>
              <w:ind w:right="28"/>
              <w:jc w:val="center"/>
              <w:rPr>
                <w:rFonts w:asciiTheme="minorHAnsi" w:hAnsiTheme="minorHAnsi" w:cstheme="minorHAnsi"/>
                <w:strike/>
                <w:sz w:val="20"/>
              </w:rPr>
            </w:pPr>
            <w:r w:rsidRPr="0001279D">
              <w:rPr>
                <w:rFonts w:asciiTheme="minorHAnsi" w:hAnsiTheme="minorHAnsi" w:cstheme="minorHAnsi"/>
                <w:strike/>
                <w:sz w:val="20"/>
              </w:rPr>
              <w:t>…………………………………………………</w:t>
            </w:r>
          </w:p>
          <w:p w14:paraId="4265F390" w14:textId="77777777" w:rsidR="000A5EEF" w:rsidRPr="0001279D" w:rsidRDefault="000A5EEF" w:rsidP="000A5EEF">
            <w:pPr>
              <w:ind w:right="28"/>
              <w:jc w:val="center"/>
              <w:rPr>
                <w:rFonts w:asciiTheme="minorHAnsi" w:hAnsiTheme="minorHAnsi" w:cstheme="minorHAnsi"/>
                <w:strike/>
                <w:sz w:val="20"/>
              </w:rPr>
            </w:pPr>
            <w:r w:rsidRPr="0001279D">
              <w:rPr>
                <w:rFonts w:asciiTheme="minorHAnsi" w:hAnsiTheme="minorHAnsi" w:cstheme="minorHAnsi"/>
                <w:strike/>
                <w:sz w:val="20"/>
              </w:rPr>
              <w:t>……………………………………………….</w:t>
            </w:r>
          </w:p>
          <w:p w14:paraId="5C3DA471" w14:textId="77777777" w:rsidR="000A5EEF" w:rsidRPr="0001279D" w:rsidRDefault="000A5EEF" w:rsidP="000A5EEF">
            <w:pPr>
              <w:ind w:right="28"/>
              <w:jc w:val="center"/>
              <w:rPr>
                <w:rFonts w:asciiTheme="minorHAnsi" w:hAnsiTheme="minorHAnsi" w:cstheme="minorHAnsi"/>
                <w:i/>
                <w:strike/>
                <w:sz w:val="20"/>
              </w:rPr>
            </w:pPr>
            <w:r w:rsidRPr="0001279D">
              <w:rPr>
                <w:rFonts w:asciiTheme="minorHAnsi" w:hAnsiTheme="minorHAnsi" w:cstheme="minorHAnsi"/>
                <w:i/>
                <w:strike/>
                <w:sz w:val="20"/>
              </w:rPr>
              <w:t>Nazwa i adres</w:t>
            </w:r>
          </w:p>
          <w:p w14:paraId="43DA7325" w14:textId="77777777" w:rsidR="000A5EEF" w:rsidRPr="0001279D" w:rsidRDefault="000A5EEF" w:rsidP="000A5EEF">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2E802217" w14:textId="77777777" w:rsidR="000A5EEF" w:rsidRPr="0001279D" w:rsidRDefault="000A5EEF" w:rsidP="000A5EEF">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04A8A96C" w14:textId="77777777" w:rsidR="000A5EEF" w:rsidRPr="0001279D" w:rsidRDefault="000A5EEF" w:rsidP="000A5EEF">
            <w:pPr>
              <w:spacing w:line="360" w:lineRule="auto"/>
              <w:rPr>
                <w:rFonts w:asciiTheme="minorHAnsi" w:eastAsiaTheme="majorEastAsia" w:hAnsiTheme="minorHAnsi" w:cstheme="minorHAnsi"/>
                <w:b/>
                <w:i/>
                <w:iCs/>
                <w:strike/>
                <w:sz w:val="20"/>
                <w:u w:val="single"/>
              </w:rPr>
            </w:pPr>
            <w:r w:rsidRPr="0001279D">
              <w:rPr>
                <w:rFonts w:asciiTheme="minorHAnsi" w:eastAsiaTheme="majorEastAsia" w:hAnsiTheme="minorHAnsi" w:cstheme="minorHAnsi"/>
                <w:b/>
                <w:i/>
                <w:iCs/>
                <w:strike/>
                <w:sz w:val="20"/>
                <w:u w:val="single"/>
              </w:rPr>
              <w:t xml:space="preserve">Zamawiający </w:t>
            </w:r>
          </w:p>
          <w:p w14:paraId="55783846" w14:textId="77777777" w:rsidR="000A5EEF" w:rsidRPr="0001279D" w:rsidRDefault="000A5EEF" w:rsidP="000A5EEF">
            <w:pPr>
              <w:spacing w:before="120" w:after="120" w:line="240" w:lineRule="auto"/>
              <w:contextualSpacing/>
              <w:jc w:val="center"/>
              <w:rPr>
                <w:rFonts w:asciiTheme="minorHAnsi" w:eastAsia="Calibri" w:hAnsiTheme="minorHAnsi" w:cstheme="minorHAnsi"/>
                <w:b/>
                <w:strike/>
                <w:sz w:val="20"/>
              </w:rPr>
            </w:pPr>
            <w:r w:rsidRPr="0001279D">
              <w:rPr>
                <w:rFonts w:asciiTheme="minorHAnsi" w:eastAsia="Calibri" w:hAnsiTheme="minorHAnsi" w:cstheme="minorHAnsi"/>
                <w:b/>
                <w:strike/>
                <w:sz w:val="20"/>
              </w:rPr>
              <w:t>PGE Dystrybucja S.A.</w:t>
            </w:r>
          </w:p>
          <w:p w14:paraId="0013BD6F" w14:textId="77777777" w:rsidR="000A5EEF" w:rsidRPr="0001279D" w:rsidRDefault="000A5EEF" w:rsidP="000A5EEF">
            <w:pPr>
              <w:spacing w:before="120" w:after="120" w:line="240" w:lineRule="auto"/>
              <w:contextualSpacing/>
              <w:jc w:val="center"/>
              <w:rPr>
                <w:rFonts w:asciiTheme="minorHAnsi" w:eastAsia="Calibri" w:hAnsiTheme="minorHAnsi" w:cstheme="minorHAnsi"/>
                <w:strike/>
                <w:sz w:val="20"/>
              </w:rPr>
            </w:pPr>
            <w:r w:rsidRPr="0001279D">
              <w:rPr>
                <w:rFonts w:asciiTheme="minorHAnsi" w:eastAsia="Calibri" w:hAnsiTheme="minorHAnsi" w:cstheme="minorHAnsi"/>
                <w:strike/>
                <w:sz w:val="20"/>
              </w:rPr>
              <w:t>w imieniu i na rzecz której działa:</w:t>
            </w:r>
          </w:p>
          <w:p w14:paraId="1057034D" w14:textId="77777777" w:rsidR="000A5EEF" w:rsidRPr="0001279D" w:rsidRDefault="000A5EEF" w:rsidP="000A5EEF">
            <w:pPr>
              <w:spacing w:before="120" w:after="120" w:line="240" w:lineRule="auto"/>
              <w:contextualSpacing/>
              <w:jc w:val="center"/>
              <w:rPr>
                <w:rFonts w:asciiTheme="minorHAnsi" w:eastAsia="Calibri" w:hAnsiTheme="minorHAnsi" w:cstheme="minorHAnsi"/>
                <w:b/>
                <w:strike/>
                <w:sz w:val="20"/>
              </w:rPr>
            </w:pPr>
            <w:r w:rsidRPr="0001279D">
              <w:rPr>
                <w:rFonts w:asciiTheme="minorHAnsi" w:eastAsia="Calibri" w:hAnsiTheme="minorHAnsi" w:cstheme="minorHAnsi"/>
                <w:b/>
                <w:strike/>
                <w:sz w:val="20"/>
              </w:rPr>
              <w:t>PGE Dystrybucja S.A. Oddział Warszawa</w:t>
            </w:r>
          </w:p>
          <w:p w14:paraId="75264862" w14:textId="77777777" w:rsidR="000A5EEF" w:rsidRPr="0001279D" w:rsidRDefault="000A5EEF" w:rsidP="000A5EEF">
            <w:pPr>
              <w:spacing w:before="120" w:after="120" w:line="240" w:lineRule="auto"/>
              <w:contextualSpacing/>
              <w:jc w:val="center"/>
              <w:rPr>
                <w:rFonts w:asciiTheme="minorHAnsi" w:eastAsia="Calibri" w:hAnsiTheme="minorHAnsi" w:cstheme="minorHAnsi"/>
                <w:strike/>
                <w:color w:val="000000"/>
                <w:sz w:val="20"/>
              </w:rPr>
            </w:pPr>
            <w:r w:rsidRPr="0001279D">
              <w:rPr>
                <w:rFonts w:asciiTheme="minorHAnsi" w:eastAsia="Calibri" w:hAnsiTheme="minorHAnsi" w:cstheme="minorHAnsi"/>
                <w:strike/>
                <w:color w:val="000000"/>
                <w:sz w:val="20"/>
              </w:rPr>
              <w:t>ul. Marsa 95, 04-470 Warszawa</w:t>
            </w:r>
          </w:p>
          <w:p w14:paraId="58B3D3ED" w14:textId="77777777" w:rsidR="000A5EEF" w:rsidRPr="0001279D" w:rsidRDefault="000A5EEF" w:rsidP="000A5EEF">
            <w:pPr>
              <w:spacing w:line="360" w:lineRule="auto"/>
              <w:rPr>
                <w:rFonts w:asciiTheme="minorHAnsi" w:eastAsiaTheme="majorEastAsia" w:hAnsiTheme="minorHAnsi" w:cstheme="minorHAnsi"/>
                <w:i/>
                <w:iCs/>
                <w:strike/>
                <w:sz w:val="20"/>
              </w:rPr>
            </w:pPr>
          </w:p>
        </w:tc>
      </w:tr>
    </w:tbl>
    <w:p w14:paraId="7F57338B" w14:textId="77777777" w:rsidR="000A5EEF" w:rsidRPr="0001279D" w:rsidRDefault="000A5EEF" w:rsidP="000A5EEF">
      <w:pPr>
        <w:spacing w:before="120" w:line="276" w:lineRule="auto"/>
        <w:jc w:val="left"/>
        <w:outlineLvl w:val="0"/>
        <w:rPr>
          <w:rFonts w:asciiTheme="minorHAnsi" w:hAnsiTheme="minorHAnsi" w:cstheme="minorHAnsi"/>
          <w:b/>
          <w:strike/>
          <w:sz w:val="20"/>
        </w:rPr>
      </w:pPr>
    </w:p>
    <w:p w14:paraId="4F616570" w14:textId="77777777" w:rsidR="000A5EEF" w:rsidRPr="0001279D" w:rsidRDefault="000A5EEF" w:rsidP="000A5EEF">
      <w:pPr>
        <w:pStyle w:val="Akapitzlist"/>
        <w:spacing w:before="120" w:line="276" w:lineRule="auto"/>
        <w:ind w:left="284"/>
        <w:jc w:val="center"/>
        <w:outlineLvl w:val="0"/>
        <w:rPr>
          <w:rFonts w:asciiTheme="minorHAnsi" w:hAnsiTheme="minorHAnsi" w:cstheme="minorHAnsi"/>
          <w:b/>
          <w:strike/>
          <w:sz w:val="20"/>
        </w:rPr>
      </w:pPr>
      <w:r w:rsidRPr="0001279D">
        <w:rPr>
          <w:rFonts w:asciiTheme="minorHAnsi" w:hAnsiTheme="minorHAnsi" w:cstheme="minorHAnsi"/>
          <w:b/>
          <w:strike/>
          <w:sz w:val="20"/>
        </w:rPr>
        <w:t>WYKAZ OSÓB</w:t>
      </w:r>
    </w:p>
    <w:p w14:paraId="667D62F6" w14:textId="77777777" w:rsidR="000A5EEF" w:rsidRPr="0001279D" w:rsidRDefault="000A5EEF" w:rsidP="000A5EEF">
      <w:pPr>
        <w:spacing w:before="120" w:line="276" w:lineRule="auto"/>
        <w:jc w:val="left"/>
        <w:outlineLvl w:val="0"/>
        <w:rPr>
          <w:rFonts w:asciiTheme="minorHAnsi" w:hAnsiTheme="minorHAnsi" w:cstheme="minorHAnsi"/>
          <w:b/>
          <w:strike/>
          <w:sz w:val="14"/>
          <w:szCs w:val="14"/>
        </w:rPr>
      </w:pPr>
    </w:p>
    <w:p w14:paraId="734A5912" w14:textId="7C2721E4" w:rsidR="000A5EEF" w:rsidRPr="0001279D" w:rsidRDefault="000A5EEF" w:rsidP="000A5EEF">
      <w:pPr>
        <w:widowControl w:val="0"/>
        <w:snapToGrid w:val="0"/>
        <w:spacing w:line="240" w:lineRule="auto"/>
        <w:ind w:left="170" w:right="170"/>
        <w:rPr>
          <w:rFonts w:asciiTheme="minorHAnsi" w:hAnsiTheme="minorHAnsi" w:cstheme="minorHAnsi"/>
          <w:strike/>
          <w:sz w:val="20"/>
          <w:lang w:eastAsia="pl-PL"/>
        </w:rPr>
      </w:pPr>
      <w:r w:rsidRPr="0001279D">
        <w:rPr>
          <w:rFonts w:asciiTheme="minorHAnsi" w:hAnsiTheme="minorHAnsi" w:cstheme="minorHAnsi"/>
          <w:strike/>
          <w:sz w:val="20"/>
          <w:lang w:eastAsia="pl-PL"/>
        </w:rPr>
        <w:t xml:space="preserve">Składając Ofertę w postępowaniu zakupowym nr </w:t>
      </w:r>
      <w:r w:rsidR="00F8623A" w:rsidRPr="0001279D">
        <w:rPr>
          <w:rFonts w:asciiTheme="minorHAnsi" w:hAnsiTheme="minorHAnsi" w:cstheme="minorHAnsi"/>
          <w:strike/>
          <w:sz w:val="20"/>
          <w:szCs w:val="22"/>
        </w:rPr>
        <w:t>POST/DYS/OW/GZ/0</w:t>
      </w:r>
      <w:r w:rsidRPr="0001279D">
        <w:rPr>
          <w:rFonts w:asciiTheme="minorHAnsi" w:hAnsiTheme="minorHAnsi" w:cstheme="minorHAnsi"/>
          <w:strike/>
          <w:sz w:val="20"/>
          <w:szCs w:val="22"/>
        </w:rPr>
        <w:fldChar w:fldCharType="begin"/>
      </w:r>
      <w:r w:rsidRPr="0001279D">
        <w:rPr>
          <w:rFonts w:asciiTheme="minorHAnsi" w:hAnsiTheme="minorHAnsi" w:cstheme="minorHAnsi"/>
          <w:strike/>
          <w:sz w:val="20"/>
          <w:szCs w:val="22"/>
        </w:rPr>
        <w:instrText xml:space="preserve"> MERGEFIELD "nr_postepowania" </w:instrText>
      </w:r>
      <w:r w:rsidRPr="0001279D">
        <w:rPr>
          <w:rFonts w:asciiTheme="minorHAnsi" w:hAnsiTheme="minorHAnsi" w:cstheme="minorHAnsi"/>
          <w:strike/>
          <w:sz w:val="20"/>
          <w:szCs w:val="22"/>
        </w:rPr>
        <w:fldChar w:fldCharType="separate"/>
      </w:r>
      <w:r w:rsidR="00A66630" w:rsidRPr="0001279D">
        <w:rPr>
          <w:rFonts w:asciiTheme="minorHAnsi" w:hAnsiTheme="minorHAnsi" w:cstheme="minorHAnsi"/>
          <w:strike/>
          <w:noProof/>
          <w:sz w:val="20"/>
          <w:szCs w:val="22"/>
        </w:rPr>
        <w:t>109</w:t>
      </w:r>
      <w:r w:rsidRPr="0001279D">
        <w:rPr>
          <w:rFonts w:asciiTheme="minorHAnsi" w:hAnsiTheme="minorHAnsi" w:cstheme="minorHAnsi"/>
          <w:strike/>
          <w:sz w:val="20"/>
          <w:szCs w:val="22"/>
        </w:rPr>
        <w:fldChar w:fldCharType="end"/>
      </w:r>
      <w:r w:rsidR="00FE665B" w:rsidRPr="0001279D">
        <w:rPr>
          <w:rFonts w:asciiTheme="minorHAnsi" w:hAnsiTheme="minorHAnsi" w:cstheme="minorHAnsi"/>
          <w:strike/>
          <w:sz w:val="20"/>
          <w:szCs w:val="22"/>
        </w:rPr>
        <w:t>/</w:t>
      </w:r>
      <w:r w:rsidR="003367F8" w:rsidRPr="0001279D">
        <w:rPr>
          <w:rFonts w:asciiTheme="minorHAnsi" w:hAnsiTheme="minorHAnsi" w:cstheme="minorHAnsi"/>
          <w:strike/>
          <w:sz w:val="20"/>
          <w:szCs w:val="22"/>
        </w:rPr>
        <w:t>2025</w:t>
      </w:r>
      <w:r w:rsidRPr="0001279D">
        <w:rPr>
          <w:rFonts w:asciiTheme="minorHAnsi" w:hAnsiTheme="minorHAnsi" w:cstheme="minorHAnsi"/>
          <w:strike/>
          <w:lang w:eastAsia="pl-PL"/>
        </w:rPr>
        <w:t xml:space="preserve"> </w:t>
      </w:r>
      <w:r w:rsidRPr="0001279D">
        <w:rPr>
          <w:rFonts w:asciiTheme="minorHAnsi" w:hAnsiTheme="minorHAnsi" w:cstheme="minorHAnsi"/>
          <w:strike/>
          <w:sz w:val="20"/>
          <w:lang w:eastAsia="pl-PL"/>
        </w:rPr>
        <w:t>prowadzonym w trybie przetargu nieograniczonego pn.: „</w:t>
      </w:r>
      <w:r w:rsidRPr="0001279D">
        <w:rPr>
          <w:rFonts w:asciiTheme="minorHAnsi" w:hAnsiTheme="minorHAnsi" w:cstheme="minorHAnsi"/>
          <w:strike/>
          <w:sz w:val="20"/>
          <w:lang w:eastAsia="pl-PL"/>
        </w:rPr>
        <w:fldChar w:fldCharType="begin"/>
      </w:r>
      <w:r w:rsidRPr="0001279D">
        <w:rPr>
          <w:rFonts w:asciiTheme="minorHAnsi" w:hAnsiTheme="minorHAnsi" w:cstheme="minorHAnsi"/>
          <w:strike/>
          <w:sz w:val="20"/>
          <w:lang w:eastAsia="pl-PL"/>
        </w:rPr>
        <w:instrText xml:space="preserve"> MERGEFIELD "nazwa_post" </w:instrText>
      </w:r>
      <w:r w:rsidRPr="0001279D">
        <w:rPr>
          <w:rFonts w:asciiTheme="minorHAnsi" w:hAnsiTheme="minorHAnsi" w:cstheme="minorHAnsi"/>
          <w:strike/>
          <w:sz w:val="20"/>
          <w:lang w:eastAsia="pl-PL"/>
        </w:rPr>
        <w:fldChar w:fldCharType="separate"/>
      </w:r>
      <w:r w:rsidR="00A66630" w:rsidRPr="0001279D">
        <w:rPr>
          <w:rFonts w:asciiTheme="minorHAnsi" w:hAnsiTheme="minorHAnsi" w:cstheme="minorHAnsi"/>
          <w:strike/>
          <w:noProof/>
          <w:sz w:val="20"/>
          <w:lang w:eastAsia="pl-PL"/>
        </w:rPr>
        <w:t>Sukcesywna dostawa artykułów spożywczych do Ośrodka Konferencyjno-Szkoleniowego PGE Dystrybucja S.A., OKS „ Złote Brzozy” w podziale na 6 części/zadań</w:t>
      </w:r>
      <w:r w:rsidRPr="0001279D">
        <w:rPr>
          <w:rFonts w:asciiTheme="minorHAnsi" w:hAnsiTheme="minorHAnsi" w:cstheme="minorHAnsi"/>
          <w:strike/>
          <w:sz w:val="20"/>
          <w:lang w:eastAsia="pl-PL"/>
        </w:rPr>
        <w:fldChar w:fldCharType="end"/>
      </w:r>
      <w:r w:rsidRPr="0001279D">
        <w:rPr>
          <w:rFonts w:asciiTheme="minorHAnsi" w:hAnsiTheme="minorHAnsi" w:cstheme="minorHAnsi"/>
          <w:strike/>
          <w:sz w:val="20"/>
          <w:lang w:eastAsia="pl-PL"/>
        </w:rPr>
        <w:t>”,</w:t>
      </w:r>
      <w:r w:rsidRPr="0001279D">
        <w:rPr>
          <w:rFonts w:asciiTheme="minorHAnsi" w:hAnsiTheme="minorHAnsi" w:cstheme="minorHAnsi"/>
          <w:b/>
          <w:strike/>
          <w:sz w:val="20"/>
          <w:lang w:eastAsia="pl-PL"/>
        </w:rPr>
        <w:t xml:space="preserve"> oświadczamy</w:t>
      </w:r>
      <w:r w:rsidRPr="0001279D">
        <w:rPr>
          <w:rFonts w:asciiTheme="minorHAnsi" w:hAnsiTheme="minorHAnsi" w:cstheme="minorHAnsi"/>
          <w:strike/>
          <w:sz w:val="20"/>
          <w:lang w:eastAsia="pl-PL"/>
        </w:rPr>
        <w:t>, że dysponujemy następującymi osobami zdolnymi do realizacji zadania zdolnymi do wykonana przedmiotu Zakupu:</w:t>
      </w:r>
    </w:p>
    <w:p w14:paraId="0648025A" w14:textId="77777777" w:rsidR="000A5EEF" w:rsidRPr="0001279D" w:rsidRDefault="000A5EEF" w:rsidP="000A5EEF">
      <w:pPr>
        <w:widowControl w:val="0"/>
        <w:snapToGrid w:val="0"/>
        <w:spacing w:line="240" w:lineRule="auto"/>
        <w:ind w:left="170" w:right="170"/>
        <w:rPr>
          <w:rFonts w:asciiTheme="minorHAnsi" w:hAnsiTheme="minorHAnsi" w:cstheme="minorHAnsi"/>
          <w:strike/>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01279D"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01279D" w:rsidRDefault="00020386" w:rsidP="00020386">
            <w:pPr>
              <w:widowControl w:val="0"/>
              <w:tabs>
                <w:tab w:val="left" w:pos="415"/>
              </w:tabs>
              <w:snapToGrid w:val="0"/>
              <w:spacing w:line="240" w:lineRule="auto"/>
              <w:jc w:val="center"/>
              <w:rPr>
                <w:rFonts w:asciiTheme="minorHAnsi" w:hAnsiTheme="minorHAnsi" w:cstheme="minorHAnsi"/>
                <w:b/>
                <w:strike/>
                <w:sz w:val="20"/>
                <w:lang w:eastAsia="pl-PL"/>
              </w:rPr>
            </w:pPr>
            <w:bookmarkStart w:id="10" w:name="_Toc18342848"/>
            <w:bookmarkStart w:id="11" w:name="_Toc54073231"/>
            <w:bookmarkStart w:id="12" w:name="_Toc57057714"/>
            <w:bookmarkStart w:id="13" w:name="_Toc57122890"/>
            <w:bookmarkStart w:id="14" w:name="_Toc57637479"/>
            <w:r w:rsidRPr="0001279D">
              <w:rPr>
                <w:rFonts w:asciiTheme="minorHAnsi" w:hAnsiTheme="minorHAnsi" w:cstheme="minorHAnsi"/>
                <w:b/>
                <w:strike/>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01279D" w:rsidRDefault="00020386" w:rsidP="00020386">
            <w:pPr>
              <w:widowControl w:val="0"/>
              <w:snapToGrid w:val="0"/>
              <w:spacing w:line="240" w:lineRule="auto"/>
              <w:ind w:right="170"/>
              <w:jc w:val="center"/>
              <w:rPr>
                <w:rFonts w:asciiTheme="minorHAnsi" w:hAnsiTheme="minorHAnsi" w:cstheme="minorHAnsi"/>
                <w:b/>
                <w:strike/>
                <w:sz w:val="20"/>
                <w:lang w:eastAsia="pl-PL"/>
              </w:rPr>
            </w:pPr>
            <w:r w:rsidRPr="0001279D">
              <w:rPr>
                <w:rFonts w:asciiTheme="minorHAnsi" w:hAnsiTheme="minorHAnsi" w:cstheme="minorHAnsi"/>
                <w:b/>
                <w:strike/>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01279D" w:rsidRDefault="00020386" w:rsidP="00020386">
            <w:pPr>
              <w:widowControl w:val="0"/>
              <w:snapToGrid w:val="0"/>
              <w:spacing w:line="240" w:lineRule="auto"/>
              <w:ind w:left="-51" w:right="85"/>
              <w:jc w:val="center"/>
              <w:rPr>
                <w:rFonts w:asciiTheme="minorHAnsi" w:hAnsiTheme="minorHAnsi" w:cstheme="minorHAnsi"/>
                <w:b/>
                <w:strike/>
                <w:sz w:val="20"/>
                <w:lang w:eastAsia="pl-PL"/>
              </w:rPr>
            </w:pPr>
            <w:r w:rsidRPr="0001279D">
              <w:rPr>
                <w:rFonts w:asciiTheme="minorHAnsi" w:hAnsiTheme="minorHAnsi" w:cstheme="minorHAnsi"/>
                <w:b/>
                <w:strike/>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01279D" w:rsidRDefault="00020386" w:rsidP="00020386">
            <w:pPr>
              <w:widowControl w:val="0"/>
              <w:snapToGrid w:val="0"/>
              <w:spacing w:line="240" w:lineRule="auto"/>
              <w:ind w:right="170"/>
              <w:jc w:val="right"/>
              <w:rPr>
                <w:rFonts w:asciiTheme="minorHAnsi" w:hAnsiTheme="minorHAnsi" w:cstheme="minorHAnsi"/>
                <w:b/>
                <w:strike/>
                <w:sz w:val="20"/>
                <w:lang w:eastAsia="pl-PL"/>
              </w:rPr>
            </w:pPr>
            <w:r w:rsidRPr="0001279D">
              <w:rPr>
                <w:rFonts w:asciiTheme="minorHAnsi" w:hAnsiTheme="minorHAnsi" w:cstheme="minorHAnsi"/>
                <w:b/>
                <w:strike/>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01279D" w:rsidRDefault="00020386" w:rsidP="00020386">
            <w:pPr>
              <w:widowControl w:val="0"/>
              <w:snapToGrid w:val="0"/>
              <w:spacing w:line="240" w:lineRule="auto"/>
              <w:ind w:right="170"/>
              <w:jc w:val="center"/>
              <w:rPr>
                <w:rFonts w:asciiTheme="minorHAnsi" w:hAnsiTheme="minorHAnsi" w:cstheme="minorHAnsi"/>
                <w:b/>
                <w:strike/>
                <w:sz w:val="20"/>
                <w:lang w:eastAsia="pl-PL"/>
              </w:rPr>
            </w:pPr>
            <w:r w:rsidRPr="0001279D">
              <w:rPr>
                <w:rFonts w:asciiTheme="minorHAnsi" w:hAnsiTheme="minorHAnsi" w:cstheme="minorHAnsi"/>
                <w:b/>
                <w:strike/>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01279D" w:rsidRDefault="002F2397" w:rsidP="00020386">
            <w:pPr>
              <w:widowControl w:val="0"/>
              <w:snapToGrid w:val="0"/>
              <w:spacing w:line="240" w:lineRule="auto"/>
              <w:ind w:right="170"/>
              <w:jc w:val="center"/>
              <w:rPr>
                <w:rFonts w:asciiTheme="minorHAnsi" w:hAnsiTheme="minorHAnsi" w:cstheme="minorHAnsi"/>
                <w:b/>
                <w:strike/>
                <w:sz w:val="20"/>
                <w:lang w:eastAsia="pl-PL"/>
              </w:rPr>
            </w:pPr>
            <w:r w:rsidRPr="0001279D">
              <w:rPr>
                <w:rFonts w:asciiTheme="minorHAnsi" w:hAnsiTheme="minorHAnsi" w:cstheme="minorHAnsi"/>
                <w:b/>
                <w:strike/>
                <w:sz w:val="20"/>
              </w:rPr>
              <w:t>Uwagi</w:t>
            </w:r>
          </w:p>
        </w:tc>
      </w:tr>
      <w:tr w:rsidR="00020386" w:rsidRPr="0001279D"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01279D"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01279D">
              <w:rPr>
                <w:rFonts w:asciiTheme="minorHAnsi" w:hAnsiTheme="minorHAnsi" w:cstheme="minorHAnsi"/>
                <w:strike/>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01279D"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01279D"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01279D">
              <w:rPr>
                <w:rFonts w:asciiTheme="minorHAnsi" w:hAnsiTheme="minorHAnsi" w:cstheme="minorHAnsi"/>
                <w:strike/>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01279D"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01279D"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01279D">
              <w:rPr>
                <w:rFonts w:asciiTheme="minorHAnsi" w:hAnsiTheme="minorHAnsi" w:cstheme="minorHAnsi"/>
                <w:strike/>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01279D"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1279D"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01279D">
              <w:rPr>
                <w:rFonts w:asciiTheme="minorHAnsi" w:hAnsiTheme="minorHAnsi" w:cstheme="minorHAnsi"/>
                <w:strike/>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01279D"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1279D"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01279D">
              <w:rPr>
                <w:rFonts w:asciiTheme="minorHAnsi" w:hAnsiTheme="minorHAnsi" w:cstheme="minorHAnsi"/>
                <w:strike/>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01279D"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1279D" w:rsidRDefault="00020386" w:rsidP="00020386">
            <w:pPr>
              <w:widowControl w:val="0"/>
              <w:tabs>
                <w:tab w:val="left" w:pos="415"/>
              </w:tabs>
              <w:snapToGrid w:val="0"/>
              <w:spacing w:line="300" w:lineRule="auto"/>
              <w:jc w:val="center"/>
              <w:rPr>
                <w:rFonts w:asciiTheme="minorHAnsi" w:hAnsiTheme="minorHAnsi" w:cstheme="minorHAnsi"/>
                <w:strike/>
                <w:sz w:val="20"/>
                <w:lang w:eastAsia="pl-PL"/>
              </w:rPr>
            </w:pPr>
            <w:r w:rsidRPr="0001279D">
              <w:rPr>
                <w:rFonts w:asciiTheme="minorHAnsi" w:hAnsiTheme="minorHAnsi" w:cstheme="minorHAnsi"/>
                <w:strike/>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r w:rsidR="00020386" w:rsidRPr="0001279D"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1279D" w:rsidRDefault="00020386" w:rsidP="00020386">
            <w:pPr>
              <w:widowControl w:val="0"/>
              <w:tabs>
                <w:tab w:val="left" w:pos="415"/>
              </w:tabs>
              <w:snapToGrid w:val="0"/>
              <w:spacing w:line="300" w:lineRule="auto"/>
              <w:rPr>
                <w:rFonts w:asciiTheme="minorHAnsi" w:hAnsiTheme="minorHAnsi" w:cstheme="minorHAnsi"/>
                <w:strike/>
                <w:sz w:val="20"/>
                <w:lang w:eastAsia="pl-PL"/>
              </w:rPr>
            </w:pPr>
            <w:r w:rsidRPr="0001279D">
              <w:rPr>
                <w:rFonts w:asciiTheme="minorHAnsi" w:hAnsiTheme="minorHAnsi" w:cstheme="minorHAnsi"/>
                <w:strike/>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01279D" w:rsidRDefault="00020386" w:rsidP="00020386">
            <w:pPr>
              <w:widowControl w:val="0"/>
              <w:snapToGrid w:val="0"/>
              <w:spacing w:line="300" w:lineRule="auto"/>
              <w:ind w:right="170"/>
              <w:jc w:val="center"/>
              <w:rPr>
                <w:rFonts w:asciiTheme="minorHAnsi" w:hAnsiTheme="minorHAnsi" w:cstheme="minorHAnsi"/>
                <w:b/>
                <w:strike/>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01279D" w:rsidRDefault="00020386" w:rsidP="00020386">
            <w:pPr>
              <w:widowControl w:val="0"/>
              <w:snapToGrid w:val="0"/>
              <w:spacing w:line="300" w:lineRule="auto"/>
              <w:ind w:right="170"/>
              <w:rPr>
                <w:rFonts w:asciiTheme="minorHAnsi" w:hAnsiTheme="minorHAnsi" w:cstheme="minorHAnsi"/>
                <w:b/>
                <w:strike/>
                <w:sz w:val="20"/>
                <w:lang w:eastAsia="pl-PL"/>
              </w:rPr>
            </w:pPr>
          </w:p>
        </w:tc>
      </w:tr>
    </w:tbl>
    <w:p w14:paraId="5BB85F3B" w14:textId="77777777" w:rsidR="00020386" w:rsidRPr="0001279D" w:rsidRDefault="00020386" w:rsidP="000A5EEF">
      <w:pPr>
        <w:spacing w:before="120" w:line="240" w:lineRule="auto"/>
        <w:ind w:right="-569"/>
        <w:outlineLvl w:val="0"/>
        <w:rPr>
          <w:rFonts w:asciiTheme="minorHAnsi" w:hAnsiTheme="minorHAnsi" w:cstheme="minorHAnsi"/>
          <w:i/>
          <w:strike/>
          <w:sz w:val="16"/>
          <w:szCs w:val="18"/>
        </w:rPr>
      </w:pPr>
    </w:p>
    <w:bookmarkEnd w:id="10"/>
    <w:bookmarkEnd w:id="11"/>
    <w:bookmarkEnd w:id="12"/>
    <w:bookmarkEnd w:id="13"/>
    <w:bookmarkEnd w:id="14"/>
    <w:p w14:paraId="5964CA40" w14:textId="77777777" w:rsidR="00020386" w:rsidRPr="0001279D" w:rsidRDefault="00020386" w:rsidP="00020386">
      <w:pPr>
        <w:spacing w:line="240" w:lineRule="auto"/>
        <w:jc w:val="left"/>
        <w:rPr>
          <w:rFonts w:asciiTheme="minorHAnsi" w:hAnsiTheme="minorHAnsi" w:cstheme="minorHAnsi"/>
          <w:strike/>
          <w:snapToGrid w:val="0"/>
          <w:sz w:val="20"/>
        </w:rPr>
      </w:pPr>
    </w:p>
    <w:p w14:paraId="2F5B3F00" w14:textId="77777777" w:rsidR="000A5EEF" w:rsidRPr="0001279D" w:rsidRDefault="000A5EEF" w:rsidP="000A5EEF">
      <w:pPr>
        <w:tabs>
          <w:tab w:val="left" w:pos="-1440"/>
          <w:tab w:val="left" w:pos="-720"/>
        </w:tabs>
        <w:suppressAutoHyphens/>
        <w:spacing w:line="300" w:lineRule="auto"/>
        <w:rPr>
          <w:rFonts w:ascii="Calibri" w:hAnsi="Calibri" w:cs="Arial"/>
          <w:strike/>
          <w:spacing w:val="-3"/>
          <w:sz w:val="14"/>
          <w:szCs w:val="14"/>
        </w:rPr>
      </w:pPr>
    </w:p>
    <w:p w14:paraId="5A8CC228" w14:textId="77777777" w:rsidR="000A5EEF" w:rsidRPr="0001279D" w:rsidRDefault="000A5EEF" w:rsidP="000A5EEF">
      <w:pPr>
        <w:spacing w:after="80" w:line="240" w:lineRule="exact"/>
        <w:ind w:left="4690" w:right="-993" w:firstLine="708"/>
        <w:rPr>
          <w:rFonts w:asciiTheme="minorHAnsi" w:hAnsiTheme="minorHAnsi" w:cstheme="minorHAnsi"/>
          <w:strike/>
          <w:sz w:val="16"/>
          <w:szCs w:val="16"/>
        </w:rPr>
      </w:pPr>
      <w:r w:rsidRPr="0001279D">
        <w:rPr>
          <w:rFonts w:asciiTheme="minorHAnsi" w:hAnsiTheme="minorHAnsi" w:cstheme="minorHAnsi"/>
          <w:strike/>
          <w:sz w:val="20"/>
        </w:rPr>
        <w:tab/>
        <w:t xml:space="preserve">              </w:t>
      </w:r>
      <w:r w:rsidRPr="0001279D">
        <w:rPr>
          <w:rFonts w:asciiTheme="minorHAnsi" w:hAnsiTheme="minorHAnsi" w:cstheme="minorHAnsi"/>
          <w:strike/>
          <w:sz w:val="20"/>
        </w:rPr>
        <w:tab/>
        <w:t xml:space="preserve">        </w:t>
      </w:r>
      <w:r w:rsidRPr="0001279D">
        <w:rPr>
          <w:rFonts w:asciiTheme="minorHAnsi" w:hAnsiTheme="minorHAnsi" w:cstheme="minorHAnsi"/>
          <w:strike/>
          <w:sz w:val="20"/>
        </w:rPr>
        <w:tab/>
      </w:r>
      <w:r w:rsidRPr="0001279D">
        <w:rPr>
          <w:rFonts w:asciiTheme="minorHAnsi" w:hAnsiTheme="minorHAnsi" w:cstheme="minorHAnsi"/>
          <w:strike/>
          <w:sz w:val="20"/>
        </w:rPr>
        <w:tab/>
      </w:r>
      <w:r w:rsidRPr="0001279D">
        <w:rPr>
          <w:rFonts w:asciiTheme="minorHAnsi" w:hAnsiTheme="minorHAnsi" w:cstheme="minorHAnsi"/>
          <w:strike/>
          <w:sz w:val="20"/>
        </w:rPr>
        <w:tab/>
      </w:r>
      <w:r w:rsidRPr="0001279D">
        <w:rPr>
          <w:rFonts w:asciiTheme="minorHAnsi" w:hAnsiTheme="minorHAnsi" w:cstheme="minorHAnsi"/>
          <w:strike/>
          <w:sz w:val="20"/>
        </w:rPr>
        <w:tab/>
      </w:r>
      <w:r w:rsidRPr="0001279D">
        <w:rPr>
          <w:rFonts w:asciiTheme="minorHAnsi" w:hAnsiTheme="minorHAnsi" w:cstheme="minorHAnsi"/>
          <w:strike/>
          <w:sz w:val="20"/>
        </w:rPr>
        <w:tab/>
      </w:r>
      <w:r w:rsidRPr="0001279D">
        <w:rPr>
          <w:rFonts w:asciiTheme="minorHAnsi" w:hAnsiTheme="minorHAnsi" w:cstheme="minorHAnsi"/>
          <w:strike/>
          <w:sz w:val="20"/>
        </w:rPr>
        <w:tab/>
      </w:r>
      <w:r w:rsidRPr="0001279D">
        <w:rPr>
          <w:rFonts w:asciiTheme="minorHAnsi" w:hAnsiTheme="minorHAnsi" w:cstheme="minorHAnsi"/>
          <w:strike/>
          <w:sz w:val="20"/>
        </w:rPr>
        <w:tab/>
      </w:r>
      <w:r w:rsidRPr="0001279D">
        <w:rPr>
          <w:rFonts w:asciiTheme="minorHAnsi" w:hAnsiTheme="minorHAnsi" w:cstheme="minorHAnsi"/>
          <w:strike/>
          <w:sz w:val="16"/>
          <w:szCs w:val="16"/>
        </w:rPr>
        <w:t>..........................................................................</w:t>
      </w:r>
    </w:p>
    <w:p w14:paraId="65016C98" w14:textId="77777777" w:rsidR="000A5EEF" w:rsidRPr="0001279D" w:rsidRDefault="000A5EEF" w:rsidP="000A5EEF">
      <w:pPr>
        <w:ind w:left="5398" w:right="68" w:hanging="153"/>
        <w:jc w:val="center"/>
        <w:rPr>
          <w:rFonts w:asciiTheme="minorHAnsi" w:hAnsiTheme="minorHAnsi" w:cstheme="minorHAnsi"/>
          <w:i/>
          <w:strike/>
          <w:sz w:val="16"/>
          <w:szCs w:val="16"/>
        </w:rPr>
      </w:pPr>
      <w:r w:rsidRPr="0001279D">
        <w:rPr>
          <w:rFonts w:asciiTheme="minorHAnsi" w:hAnsiTheme="minorHAnsi" w:cstheme="minorHAnsi"/>
          <w:i/>
          <w:strike/>
          <w:sz w:val="16"/>
          <w:szCs w:val="16"/>
        </w:rPr>
        <w:t>Data i podpisy osób uprawnionych do składania</w:t>
      </w:r>
    </w:p>
    <w:p w14:paraId="02AFEAEC" w14:textId="77777777" w:rsidR="000A5EEF" w:rsidRPr="0001279D" w:rsidRDefault="000A5EEF" w:rsidP="000A5EEF">
      <w:pPr>
        <w:ind w:left="5398" w:right="68" w:hanging="153"/>
        <w:jc w:val="center"/>
        <w:rPr>
          <w:rFonts w:asciiTheme="minorHAnsi" w:hAnsiTheme="minorHAnsi" w:cstheme="minorHAnsi"/>
          <w:i/>
          <w:strike/>
          <w:sz w:val="16"/>
          <w:szCs w:val="16"/>
        </w:rPr>
      </w:pPr>
      <w:r w:rsidRPr="0001279D">
        <w:rPr>
          <w:rFonts w:asciiTheme="minorHAnsi" w:hAnsiTheme="minorHAnsi" w:cstheme="minorHAnsi"/>
          <w:i/>
          <w:strike/>
          <w:sz w:val="16"/>
          <w:szCs w:val="16"/>
        </w:rPr>
        <w:t>oświadczeń woli w imieniu Wykonawcy</w:t>
      </w:r>
    </w:p>
    <w:p w14:paraId="31D42232" w14:textId="77777777" w:rsidR="000A5EEF" w:rsidRPr="0001279D" w:rsidRDefault="000A5EEF" w:rsidP="000A5EEF">
      <w:pPr>
        <w:spacing w:after="200" w:line="276" w:lineRule="auto"/>
        <w:jc w:val="left"/>
        <w:rPr>
          <w:rFonts w:asciiTheme="minorHAnsi" w:hAnsiTheme="minorHAnsi" w:cstheme="minorHAnsi"/>
          <w:i/>
          <w:strike/>
          <w:sz w:val="16"/>
          <w:szCs w:val="16"/>
        </w:rPr>
      </w:pPr>
      <w:r w:rsidRPr="0001279D">
        <w:rPr>
          <w:rFonts w:asciiTheme="minorHAnsi" w:hAnsiTheme="minorHAnsi" w:cstheme="minorHAnsi"/>
          <w:i/>
          <w:strike/>
          <w:sz w:val="16"/>
          <w:szCs w:val="16"/>
        </w:rPr>
        <w:br w:type="page"/>
      </w:r>
    </w:p>
    <w:p w14:paraId="25D570A2" w14:textId="77777777" w:rsidR="00A25E38" w:rsidRPr="0001279D" w:rsidRDefault="00A25E38" w:rsidP="000A5EEF">
      <w:pPr>
        <w:pStyle w:val="Nagwek1"/>
        <w:shd w:val="clear" w:color="auto" w:fill="C6D9F1" w:themeFill="text2" w:themeFillTint="33"/>
        <w:rPr>
          <w:rFonts w:cstheme="minorHAnsi"/>
          <w:strike/>
          <w:color w:val="000000" w:themeColor="text1"/>
          <w:sz w:val="20"/>
          <w:szCs w:val="20"/>
        </w:rPr>
        <w:sectPr w:rsidR="00A25E38" w:rsidRPr="0001279D" w:rsidSect="003367F8">
          <w:headerReference w:type="default" r:id="rId21"/>
          <w:footerReference w:type="default" r:id="rId22"/>
          <w:pgSz w:w="11909" w:h="16834"/>
          <w:pgMar w:top="1134" w:right="1277" w:bottom="993" w:left="1560" w:header="142" w:footer="57" w:gutter="0"/>
          <w:pgNumType w:start="1"/>
          <w:cols w:space="708"/>
        </w:sectPr>
      </w:pPr>
    </w:p>
    <w:p w14:paraId="3230B66D" w14:textId="05BFB027" w:rsidR="000A5EEF" w:rsidRPr="0001279D" w:rsidRDefault="000A5EEF" w:rsidP="000A5EEF">
      <w:pPr>
        <w:pStyle w:val="Nagwek1"/>
        <w:shd w:val="clear" w:color="auto" w:fill="C6D9F1" w:themeFill="text2" w:themeFillTint="33"/>
        <w:rPr>
          <w:rFonts w:cstheme="minorHAnsi"/>
          <w:strike/>
          <w:color w:val="000000" w:themeColor="text1"/>
          <w:sz w:val="20"/>
          <w:szCs w:val="20"/>
        </w:rPr>
      </w:pPr>
      <w:bookmarkStart w:id="15" w:name="_Toc210200877"/>
      <w:r w:rsidRPr="0001279D">
        <w:rPr>
          <w:rFonts w:cstheme="minorHAnsi"/>
          <w:strike/>
          <w:color w:val="000000" w:themeColor="text1"/>
          <w:sz w:val="20"/>
          <w:szCs w:val="20"/>
        </w:rPr>
        <w:t>ZAŁĄCZNIK NR 9 DO SWZ – WYKAZ POTENCJAŁU TECHNICZNEGO</w:t>
      </w:r>
      <w:bookmarkEnd w:id="15"/>
      <w:r w:rsidRPr="0001279D">
        <w:rPr>
          <w:rFonts w:cstheme="minorHAnsi"/>
          <w:strike/>
          <w:color w:val="000000" w:themeColor="text1"/>
          <w:sz w:val="20"/>
          <w:szCs w:val="20"/>
        </w:rPr>
        <w:t xml:space="preserve"> </w:t>
      </w:r>
    </w:p>
    <w:p w14:paraId="11D35169" w14:textId="77777777" w:rsidR="000A5EEF" w:rsidRPr="0001279D" w:rsidRDefault="000A5EEF" w:rsidP="000A5EEF">
      <w:pPr>
        <w:pStyle w:val="Akapitzlist"/>
        <w:spacing w:before="120" w:line="276" w:lineRule="auto"/>
        <w:ind w:left="284"/>
        <w:jc w:val="left"/>
        <w:outlineLvl w:val="0"/>
        <w:rPr>
          <w:rFonts w:asciiTheme="minorHAnsi" w:hAnsiTheme="minorHAnsi" w:cstheme="minorHAnsi"/>
          <w:b/>
          <w:strike/>
          <w:sz w:val="20"/>
        </w:rPr>
      </w:pPr>
    </w:p>
    <w:p w14:paraId="72E6EC81" w14:textId="77777777" w:rsidR="000A5EEF" w:rsidRPr="0001279D" w:rsidRDefault="000A5EEF" w:rsidP="000A5EEF">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01279D" w14:paraId="0ADCF1D1" w14:textId="77777777" w:rsidTr="000A5EEF">
        <w:trPr>
          <w:trHeight w:val="1820"/>
        </w:trPr>
        <w:tc>
          <w:tcPr>
            <w:tcW w:w="3965" w:type="dxa"/>
            <w:tcBorders>
              <w:right w:val="single" w:sz="4" w:space="0" w:color="auto"/>
            </w:tcBorders>
          </w:tcPr>
          <w:p w14:paraId="200BF605" w14:textId="77777777" w:rsidR="000A5EEF" w:rsidRPr="0001279D" w:rsidRDefault="000A5EEF" w:rsidP="000A5EEF">
            <w:pPr>
              <w:ind w:right="28"/>
              <w:jc w:val="left"/>
              <w:rPr>
                <w:rFonts w:asciiTheme="minorHAnsi" w:hAnsiTheme="minorHAnsi" w:cstheme="minorHAnsi"/>
                <w:b/>
                <w:i/>
                <w:iCs/>
                <w:strike/>
                <w:sz w:val="20"/>
                <w:u w:val="single"/>
              </w:rPr>
            </w:pPr>
            <w:r w:rsidRPr="0001279D">
              <w:rPr>
                <w:rFonts w:asciiTheme="minorHAnsi" w:hAnsiTheme="minorHAnsi" w:cstheme="minorHAnsi"/>
                <w:b/>
                <w:i/>
                <w:iCs/>
                <w:strike/>
                <w:sz w:val="20"/>
                <w:u w:val="single"/>
              </w:rPr>
              <w:t>Wykonawca</w:t>
            </w:r>
          </w:p>
          <w:p w14:paraId="05E9D9B0" w14:textId="77777777" w:rsidR="000A5EEF" w:rsidRPr="0001279D" w:rsidRDefault="000A5EEF" w:rsidP="000A5EEF">
            <w:pPr>
              <w:ind w:right="28"/>
              <w:jc w:val="left"/>
              <w:rPr>
                <w:rFonts w:asciiTheme="minorHAnsi" w:hAnsiTheme="minorHAnsi" w:cstheme="minorHAnsi"/>
                <w:strike/>
                <w:sz w:val="20"/>
              </w:rPr>
            </w:pPr>
          </w:p>
          <w:p w14:paraId="7750ED6E" w14:textId="77777777" w:rsidR="000A5EEF" w:rsidRPr="0001279D" w:rsidRDefault="000A5EEF" w:rsidP="000A5EEF">
            <w:pPr>
              <w:ind w:right="28"/>
              <w:jc w:val="center"/>
              <w:rPr>
                <w:rFonts w:asciiTheme="minorHAnsi" w:hAnsiTheme="minorHAnsi" w:cstheme="minorHAnsi"/>
                <w:strike/>
                <w:sz w:val="20"/>
              </w:rPr>
            </w:pPr>
            <w:r w:rsidRPr="0001279D">
              <w:rPr>
                <w:rFonts w:asciiTheme="minorHAnsi" w:hAnsiTheme="minorHAnsi" w:cstheme="minorHAnsi"/>
                <w:strike/>
                <w:sz w:val="20"/>
              </w:rPr>
              <w:t>…………………………………………………</w:t>
            </w:r>
          </w:p>
          <w:p w14:paraId="76B19383" w14:textId="77777777" w:rsidR="000A5EEF" w:rsidRPr="0001279D" w:rsidRDefault="000A5EEF" w:rsidP="000A5EEF">
            <w:pPr>
              <w:ind w:right="28"/>
              <w:jc w:val="center"/>
              <w:rPr>
                <w:rFonts w:asciiTheme="minorHAnsi" w:hAnsiTheme="minorHAnsi" w:cstheme="minorHAnsi"/>
                <w:strike/>
                <w:sz w:val="20"/>
              </w:rPr>
            </w:pPr>
            <w:r w:rsidRPr="0001279D">
              <w:rPr>
                <w:rFonts w:asciiTheme="minorHAnsi" w:hAnsiTheme="minorHAnsi" w:cstheme="minorHAnsi"/>
                <w:strike/>
                <w:sz w:val="20"/>
              </w:rPr>
              <w:t>……………………………………………….</w:t>
            </w:r>
          </w:p>
          <w:p w14:paraId="157500DA" w14:textId="77777777" w:rsidR="000A5EEF" w:rsidRPr="0001279D" w:rsidRDefault="000A5EEF" w:rsidP="000A5EEF">
            <w:pPr>
              <w:ind w:right="28"/>
              <w:jc w:val="center"/>
              <w:rPr>
                <w:rFonts w:asciiTheme="minorHAnsi" w:hAnsiTheme="minorHAnsi" w:cstheme="minorHAnsi"/>
                <w:i/>
                <w:strike/>
                <w:sz w:val="20"/>
              </w:rPr>
            </w:pPr>
            <w:r w:rsidRPr="0001279D">
              <w:rPr>
                <w:rFonts w:asciiTheme="minorHAnsi" w:hAnsiTheme="minorHAnsi" w:cstheme="minorHAnsi"/>
                <w:i/>
                <w:strike/>
                <w:sz w:val="20"/>
              </w:rPr>
              <w:t>Nazwa i adres</w:t>
            </w:r>
          </w:p>
          <w:p w14:paraId="44AE7334" w14:textId="77777777" w:rsidR="000A5EEF" w:rsidRPr="0001279D" w:rsidRDefault="000A5EEF" w:rsidP="000A5EEF">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73865AB8" w14:textId="77777777" w:rsidR="000A5EEF" w:rsidRPr="0001279D" w:rsidRDefault="000A5EEF" w:rsidP="000A5EEF">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045333F7" w14:textId="77777777" w:rsidR="000A5EEF" w:rsidRPr="0001279D" w:rsidRDefault="000A5EEF" w:rsidP="000A5EEF">
            <w:pPr>
              <w:spacing w:line="360" w:lineRule="auto"/>
              <w:rPr>
                <w:rFonts w:asciiTheme="minorHAnsi" w:eastAsiaTheme="majorEastAsia" w:hAnsiTheme="minorHAnsi" w:cstheme="minorHAnsi"/>
                <w:b/>
                <w:i/>
                <w:iCs/>
                <w:strike/>
                <w:sz w:val="20"/>
                <w:u w:val="single"/>
              </w:rPr>
            </w:pPr>
            <w:r w:rsidRPr="0001279D">
              <w:rPr>
                <w:rFonts w:asciiTheme="minorHAnsi" w:eastAsiaTheme="majorEastAsia" w:hAnsiTheme="minorHAnsi" w:cstheme="minorHAnsi"/>
                <w:b/>
                <w:i/>
                <w:iCs/>
                <w:strike/>
                <w:sz w:val="20"/>
                <w:u w:val="single"/>
              </w:rPr>
              <w:t xml:space="preserve">Zamawiający </w:t>
            </w:r>
          </w:p>
          <w:p w14:paraId="06FD4C99" w14:textId="77777777" w:rsidR="000A5EEF" w:rsidRPr="0001279D" w:rsidRDefault="000A5EEF" w:rsidP="000A5EEF">
            <w:pPr>
              <w:spacing w:before="120" w:after="120" w:line="240" w:lineRule="auto"/>
              <w:contextualSpacing/>
              <w:jc w:val="center"/>
              <w:rPr>
                <w:rFonts w:asciiTheme="minorHAnsi" w:eastAsia="Calibri" w:hAnsiTheme="minorHAnsi" w:cstheme="minorHAnsi"/>
                <w:b/>
                <w:strike/>
                <w:sz w:val="20"/>
              </w:rPr>
            </w:pPr>
            <w:r w:rsidRPr="0001279D">
              <w:rPr>
                <w:rFonts w:asciiTheme="minorHAnsi" w:eastAsia="Calibri" w:hAnsiTheme="minorHAnsi" w:cstheme="minorHAnsi"/>
                <w:b/>
                <w:strike/>
                <w:sz w:val="20"/>
              </w:rPr>
              <w:t>PGE Dystrybucja S.A.</w:t>
            </w:r>
          </w:p>
          <w:p w14:paraId="3E703018" w14:textId="77777777" w:rsidR="000A5EEF" w:rsidRPr="0001279D" w:rsidRDefault="000A5EEF" w:rsidP="000A5EEF">
            <w:pPr>
              <w:spacing w:before="120" w:after="120" w:line="240" w:lineRule="auto"/>
              <w:contextualSpacing/>
              <w:jc w:val="center"/>
              <w:rPr>
                <w:rFonts w:asciiTheme="minorHAnsi" w:eastAsia="Calibri" w:hAnsiTheme="minorHAnsi" w:cstheme="minorHAnsi"/>
                <w:strike/>
                <w:sz w:val="20"/>
              </w:rPr>
            </w:pPr>
            <w:r w:rsidRPr="0001279D">
              <w:rPr>
                <w:rFonts w:asciiTheme="minorHAnsi" w:eastAsia="Calibri" w:hAnsiTheme="minorHAnsi" w:cstheme="minorHAnsi"/>
                <w:strike/>
                <w:sz w:val="20"/>
              </w:rPr>
              <w:t>w imieniu i na rzecz której działa:</w:t>
            </w:r>
          </w:p>
          <w:p w14:paraId="70F1F07E" w14:textId="77777777" w:rsidR="000A5EEF" w:rsidRPr="0001279D" w:rsidRDefault="000A5EEF" w:rsidP="000A5EEF">
            <w:pPr>
              <w:spacing w:before="120" w:after="120" w:line="240" w:lineRule="auto"/>
              <w:contextualSpacing/>
              <w:jc w:val="center"/>
              <w:rPr>
                <w:rFonts w:asciiTheme="minorHAnsi" w:eastAsia="Calibri" w:hAnsiTheme="minorHAnsi" w:cstheme="minorHAnsi"/>
                <w:b/>
                <w:strike/>
                <w:sz w:val="20"/>
              </w:rPr>
            </w:pPr>
            <w:r w:rsidRPr="0001279D">
              <w:rPr>
                <w:rFonts w:asciiTheme="minorHAnsi" w:eastAsia="Calibri" w:hAnsiTheme="minorHAnsi" w:cstheme="minorHAnsi"/>
                <w:b/>
                <w:strike/>
                <w:sz w:val="20"/>
              </w:rPr>
              <w:t xml:space="preserve">PGE Dystrybucja S.A. Oddział Warszawa, </w:t>
            </w:r>
          </w:p>
          <w:p w14:paraId="0CA40192" w14:textId="77777777" w:rsidR="000A5EEF" w:rsidRPr="0001279D" w:rsidRDefault="000A5EEF" w:rsidP="000A5EEF">
            <w:pPr>
              <w:spacing w:before="120" w:after="120" w:line="240" w:lineRule="auto"/>
              <w:contextualSpacing/>
              <w:jc w:val="center"/>
              <w:rPr>
                <w:rFonts w:asciiTheme="minorHAnsi" w:eastAsiaTheme="majorEastAsia" w:hAnsiTheme="minorHAnsi" w:cstheme="minorHAnsi"/>
                <w:i/>
                <w:iCs/>
                <w:strike/>
                <w:sz w:val="20"/>
              </w:rPr>
            </w:pPr>
            <w:r w:rsidRPr="0001279D">
              <w:rPr>
                <w:rFonts w:asciiTheme="minorHAnsi" w:eastAsia="Calibri" w:hAnsiTheme="minorHAnsi" w:cstheme="minorHAnsi"/>
                <w:b/>
                <w:strike/>
                <w:sz w:val="20"/>
              </w:rPr>
              <w:t>ul. Marsa 95, 04-470 Warszawa</w:t>
            </w:r>
          </w:p>
        </w:tc>
      </w:tr>
    </w:tbl>
    <w:p w14:paraId="5935A61B" w14:textId="77777777" w:rsidR="000A5EEF" w:rsidRPr="0001279D" w:rsidRDefault="000A5EEF" w:rsidP="000A5EEF">
      <w:pPr>
        <w:pStyle w:val="Akapitzlist"/>
        <w:spacing w:before="120" w:line="276" w:lineRule="auto"/>
        <w:ind w:left="284"/>
        <w:jc w:val="left"/>
        <w:outlineLvl w:val="0"/>
        <w:rPr>
          <w:rFonts w:asciiTheme="minorHAnsi" w:hAnsiTheme="minorHAnsi" w:cstheme="minorHAnsi"/>
          <w:b/>
          <w:strike/>
          <w:sz w:val="20"/>
        </w:rPr>
      </w:pPr>
    </w:p>
    <w:p w14:paraId="7A324913" w14:textId="77777777" w:rsidR="000A5EEF" w:rsidRPr="0001279D" w:rsidRDefault="000A5EEF" w:rsidP="000A5EEF">
      <w:pPr>
        <w:pStyle w:val="Akapitzlist"/>
        <w:spacing w:before="120" w:line="276" w:lineRule="auto"/>
        <w:ind w:left="284"/>
        <w:jc w:val="left"/>
        <w:outlineLvl w:val="0"/>
        <w:rPr>
          <w:rFonts w:asciiTheme="minorHAnsi" w:hAnsiTheme="minorHAnsi" w:cstheme="minorHAnsi"/>
          <w:b/>
          <w:strike/>
          <w:sz w:val="20"/>
        </w:rPr>
      </w:pPr>
    </w:p>
    <w:p w14:paraId="762A53FD" w14:textId="77777777" w:rsidR="000A5EEF" w:rsidRPr="0001279D" w:rsidRDefault="000A5EEF" w:rsidP="000A5EEF">
      <w:pPr>
        <w:tabs>
          <w:tab w:val="left" w:pos="1628"/>
        </w:tabs>
        <w:jc w:val="center"/>
        <w:rPr>
          <w:rFonts w:asciiTheme="minorHAnsi" w:hAnsiTheme="minorHAnsi" w:cstheme="minorHAnsi"/>
          <w:b/>
          <w:strike/>
          <w:sz w:val="20"/>
        </w:rPr>
      </w:pPr>
      <w:r w:rsidRPr="0001279D">
        <w:rPr>
          <w:rFonts w:asciiTheme="minorHAnsi" w:hAnsiTheme="minorHAnsi" w:cstheme="minorHAnsi"/>
          <w:b/>
          <w:strike/>
          <w:sz w:val="20"/>
        </w:rPr>
        <w:t>WYKAZ POTENCJAŁU TECHNICZNEGO</w:t>
      </w:r>
    </w:p>
    <w:p w14:paraId="50E4F4F0" w14:textId="77777777" w:rsidR="000A5EEF" w:rsidRPr="0001279D" w:rsidRDefault="000A5EEF" w:rsidP="000A5EEF">
      <w:pPr>
        <w:tabs>
          <w:tab w:val="left" w:pos="1628"/>
        </w:tabs>
        <w:jc w:val="center"/>
        <w:rPr>
          <w:rFonts w:asciiTheme="minorHAnsi" w:hAnsiTheme="minorHAnsi" w:cstheme="minorHAnsi"/>
          <w:strike/>
          <w:sz w:val="20"/>
        </w:rPr>
      </w:pPr>
    </w:p>
    <w:p w14:paraId="7A9587E8" w14:textId="77777777" w:rsidR="000A5EEF" w:rsidRPr="0001279D" w:rsidRDefault="000A5EEF" w:rsidP="000A5EEF">
      <w:pPr>
        <w:rPr>
          <w:rFonts w:asciiTheme="minorHAnsi" w:hAnsiTheme="minorHAnsi" w:cstheme="minorHAnsi"/>
          <w:strike/>
          <w:sz w:val="20"/>
        </w:rPr>
      </w:pPr>
    </w:p>
    <w:p w14:paraId="558BBEA0" w14:textId="01DA236B" w:rsidR="000A5EEF" w:rsidRPr="0001279D" w:rsidRDefault="000A5EEF" w:rsidP="000A5EEF">
      <w:pPr>
        <w:spacing w:after="120" w:line="240" w:lineRule="auto"/>
        <w:rPr>
          <w:rFonts w:asciiTheme="minorHAnsi" w:hAnsiTheme="minorHAnsi" w:cstheme="minorHAnsi"/>
          <w:strike/>
          <w:sz w:val="20"/>
          <w:lang w:eastAsia="pl-PL"/>
        </w:rPr>
      </w:pPr>
      <w:r w:rsidRPr="0001279D">
        <w:rPr>
          <w:rFonts w:asciiTheme="minorHAnsi" w:hAnsiTheme="minorHAnsi" w:cstheme="minorHAnsi"/>
          <w:strike/>
          <w:sz w:val="20"/>
          <w:lang w:eastAsia="pl-PL"/>
        </w:rPr>
        <w:t xml:space="preserve">Składając Ofertę w postępowaniu zakupowym nr </w:t>
      </w:r>
      <w:r w:rsidR="00F8623A" w:rsidRPr="0001279D">
        <w:rPr>
          <w:rFonts w:asciiTheme="minorHAnsi" w:hAnsiTheme="minorHAnsi" w:cstheme="minorHAnsi"/>
          <w:strike/>
          <w:sz w:val="20"/>
          <w:szCs w:val="22"/>
        </w:rPr>
        <w:t>POST/DYS/OW/GZ/0</w:t>
      </w:r>
      <w:r w:rsidRPr="0001279D">
        <w:rPr>
          <w:rFonts w:asciiTheme="minorHAnsi" w:hAnsiTheme="minorHAnsi" w:cstheme="minorHAnsi"/>
          <w:strike/>
          <w:sz w:val="20"/>
          <w:szCs w:val="22"/>
        </w:rPr>
        <w:fldChar w:fldCharType="begin"/>
      </w:r>
      <w:r w:rsidRPr="0001279D">
        <w:rPr>
          <w:rFonts w:asciiTheme="minorHAnsi" w:hAnsiTheme="minorHAnsi" w:cstheme="minorHAnsi"/>
          <w:strike/>
          <w:sz w:val="20"/>
          <w:szCs w:val="22"/>
        </w:rPr>
        <w:instrText xml:space="preserve"> MERGEFIELD "nr_postepowania" </w:instrText>
      </w:r>
      <w:r w:rsidRPr="0001279D">
        <w:rPr>
          <w:rFonts w:asciiTheme="minorHAnsi" w:hAnsiTheme="minorHAnsi" w:cstheme="minorHAnsi"/>
          <w:strike/>
          <w:sz w:val="20"/>
          <w:szCs w:val="22"/>
        </w:rPr>
        <w:fldChar w:fldCharType="separate"/>
      </w:r>
      <w:r w:rsidR="00A66630" w:rsidRPr="0001279D">
        <w:rPr>
          <w:rFonts w:asciiTheme="minorHAnsi" w:hAnsiTheme="minorHAnsi" w:cstheme="minorHAnsi"/>
          <w:strike/>
          <w:noProof/>
          <w:sz w:val="20"/>
          <w:szCs w:val="22"/>
        </w:rPr>
        <w:t>109</w:t>
      </w:r>
      <w:r w:rsidRPr="0001279D">
        <w:rPr>
          <w:rFonts w:asciiTheme="minorHAnsi" w:hAnsiTheme="minorHAnsi" w:cstheme="minorHAnsi"/>
          <w:strike/>
          <w:sz w:val="20"/>
          <w:szCs w:val="22"/>
        </w:rPr>
        <w:fldChar w:fldCharType="end"/>
      </w:r>
      <w:r w:rsidR="00FE665B" w:rsidRPr="0001279D">
        <w:rPr>
          <w:rFonts w:asciiTheme="minorHAnsi" w:hAnsiTheme="minorHAnsi" w:cstheme="minorHAnsi"/>
          <w:strike/>
          <w:sz w:val="20"/>
          <w:szCs w:val="22"/>
        </w:rPr>
        <w:t>/</w:t>
      </w:r>
      <w:r w:rsidR="00BA2E98" w:rsidRPr="0001279D">
        <w:rPr>
          <w:rFonts w:asciiTheme="minorHAnsi" w:hAnsiTheme="minorHAnsi" w:cstheme="minorHAnsi"/>
          <w:strike/>
          <w:sz w:val="20"/>
          <w:szCs w:val="22"/>
        </w:rPr>
        <w:t>2025</w:t>
      </w:r>
      <w:r w:rsidRPr="0001279D">
        <w:rPr>
          <w:rFonts w:asciiTheme="minorHAnsi" w:hAnsiTheme="minorHAnsi" w:cstheme="minorHAnsi"/>
          <w:strike/>
          <w:sz w:val="20"/>
          <w:lang w:eastAsia="pl-PL"/>
        </w:rPr>
        <w:t xml:space="preserve"> prowadzonym w trybie przetargu nieograniczonego pn.: „</w:t>
      </w:r>
      <w:r w:rsidRPr="0001279D">
        <w:rPr>
          <w:rFonts w:asciiTheme="minorHAnsi" w:hAnsiTheme="minorHAnsi" w:cstheme="minorHAnsi"/>
          <w:strike/>
          <w:sz w:val="20"/>
          <w:lang w:eastAsia="pl-PL"/>
        </w:rPr>
        <w:fldChar w:fldCharType="begin"/>
      </w:r>
      <w:r w:rsidRPr="0001279D">
        <w:rPr>
          <w:rFonts w:asciiTheme="minorHAnsi" w:hAnsiTheme="minorHAnsi" w:cstheme="minorHAnsi"/>
          <w:strike/>
          <w:sz w:val="20"/>
          <w:lang w:eastAsia="pl-PL"/>
        </w:rPr>
        <w:instrText xml:space="preserve"> MERGEFIELD "nazwa_post" </w:instrText>
      </w:r>
      <w:r w:rsidRPr="0001279D">
        <w:rPr>
          <w:rFonts w:asciiTheme="minorHAnsi" w:hAnsiTheme="minorHAnsi" w:cstheme="minorHAnsi"/>
          <w:strike/>
          <w:sz w:val="20"/>
          <w:lang w:eastAsia="pl-PL"/>
        </w:rPr>
        <w:fldChar w:fldCharType="separate"/>
      </w:r>
      <w:r w:rsidR="00A66630" w:rsidRPr="0001279D">
        <w:rPr>
          <w:rFonts w:asciiTheme="minorHAnsi" w:hAnsiTheme="minorHAnsi" w:cstheme="minorHAnsi"/>
          <w:strike/>
          <w:noProof/>
          <w:sz w:val="20"/>
          <w:lang w:eastAsia="pl-PL"/>
        </w:rPr>
        <w:t>Sukcesywna dostawa artykułów spożywczych do Ośrodka Konferencyjno-Szkoleniowego PGE Dystrybucja S.A., OKS „ Złote Brzozy” w podziale na 6 części/zadań</w:t>
      </w:r>
      <w:r w:rsidRPr="0001279D">
        <w:rPr>
          <w:rFonts w:asciiTheme="minorHAnsi" w:hAnsiTheme="minorHAnsi" w:cstheme="minorHAnsi"/>
          <w:strike/>
          <w:sz w:val="20"/>
          <w:lang w:eastAsia="pl-PL"/>
        </w:rPr>
        <w:fldChar w:fldCharType="end"/>
      </w:r>
      <w:r w:rsidRPr="0001279D">
        <w:rPr>
          <w:rFonts w:asciiTheme="minorHAnsi" w:hAnsiTheme="minorHAnsi" w:cstheme="minorHAnsi"/>
          <w:strike/>
          <w:sz w:val="20"/>
          <w:lang w:eastAsia="pl-PL"/>
        </w:rPr>
        <w:t>”</w:t>
      </w:r>
      <w:r w:rsidRPr="0001279D">
        <w:rPr>
          <w:rFonts w:asciiTheme="minorHAnsi" w:hAnsiTheme="minorHAnsi" w:cstheme="minorHAnsi"/>
          <w:strike/>
          <w:sz w:val="20"/>
        </w:rPr>
        <w:t xml:space="preserve">, </w:t>
      </w:r>
      <w:r w:rsidRPr="0001279D">
        <w:rPr>
          <w:rFonts w:asciiTheme="minorHAnsi" w:hAnsiTheme="minorHAnsi" w:cstheme="minorHAnsi"/>
          <w:b/>
          <w:strike/>
          <w:sz w:val="20"/>
          <w:lang w:eastAsia="pl-PL"/>
        </w:rPr>
        <w:t>oświadczamy</w:t>
      </w:r>
      <w:r w:rsidRPr="0001279D">
        <w:rPr>
          <w:rFonts w:asciiTheme="minorHAnsi" w:hAnsiTheme="minorHAnsi" w:cstheme="minorHAnsi"/>
          <w:strike/>
          <w:sz w:val="20"/>
          <w:lang w:eastAsia="pl-PL"/>
        </w:rPr>
        <w:t xml:space="preserve">, </w:t>
      </w:r>
      <w:r w:rsidRPr="0001279D">
        <w:rPr>
          <w:rFonts w:asciiTheme="minorHAnsi" w:hAnsiTheme="minorHAnsi" w:cstheme="minorHAnsi"/>
          <w:bCs/>
          <w:strike/>
          <w:sz w:val="20"/>
          <w:lang w:eastAsia="pl-PL"/>
        </w:rPr>
        <w:t>że</w:t>
      </w:r>
      <w:r w:rsidRPr="0001279D">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6D1CD6F7" w14:textId="77777777" w:rsidR="000A5EEF" w:rsidRPr="0001279D" w:rsidRDefault="000A5EEF" w:rsidP="000A5EEF">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01279D"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01279D" w:rsidRDefault="000A5EEF" w:rsidP="000A5EEF">
            <w:pPr>
              <w:pStyle w:val="opis"/>
              <w:tabs>
                <w:tab w:val="left" w:pos="415"/>
              </w:tabs>
              <w:spacing w:line="240" w:lineRule="auto"/>
              <w:ind w:left="0" w:right="0"/>
              <w:jc w:val="center"/>
              <w:rPr>
                <w:rFonts w:asciiTheme="minorHAnsi" w:hAnsiTheme="minorHAnsi" w:cstheme="minorHAnsi"/>
                <w:b/>
                <w:strike/>
                <w:sz w:val="20"/>
              </w:rPr>
            </w:pPr>
            <w:r w:rsidRPr="0001279D">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01279D" w:rsidRDefault="000A5EEF" w:rsidP="000A5EEF">
            <w:pPr>
              <w:pStyle w:val="opis"/>
              <w:spacing w:line="240" w:lineRule="auto"/>
              <w:ind w:left="-51" w:right="85"/>
              <w:jc w:val="center"/>
              <w:rPr>
                <w:rFonts w:asciiTheme="minorHAnsi" w:hAnsiTheme="minorHAnsi" w:cstheme="minorHAnsi"/>
                <w:b/>
                <w:bCs/>
                <w:strike/>
                <w:sz w:val="20"/>
              </w:rPr>
            </w:pPr>
            <w:r w:rsidRPr="0001279D">
              <w:rPr>
                <w:rFonts w:asciiTheme="minorHAnsi" w:hAnsiTheme="minorHAnsi" w:cstheme="minorHAnsi"/>
                <w:b/>
                <w:strike/>
                <w:sz w:val="20"/>
              </w:rPr>
              <w:t>Wykaz</w:t>
            </w:r>
            <w:r w:rsidRPr="0001279D">
              <w:rPr>
                <w:rFonts w:asciiTheme="minorHAnsi" w:hAnsiTheme="minorHAnsi" w:cstheme="minorHAnsi"/>
                <w:b/>
                <w:bCs/>
                <w:strike/>
                <w:sz w:val="20"/>
              </w:rPr>
              <w:t xml:space="preserve"> narzędzi / sprzętu / aparatury / wyposażenia zakładu / urządzeń technicznych  </w:t>
            </w:r>
          </w:p>
          <w:p w14:paraId="38B4AD0E" w14:textId="77777777" w:rsidR="000A5EEF" w:rsidRPr="0001279D" w:rsidRDefault="000A5EEF" w:rsidP="000A5EEF">
            <w:pPr>
              <w:pStyle w:val="opis"/>
              <w:spacing w:line="240" w:lineRule="auto"/>
              <w:ind w:left="-51" w:right="85"/>
              <w:jc w:val="center"/>
              <w:rPr>
                <w:rFonts w:asciiTheme="minorHAnsi" w:hAnsiTheme="minorHAnsi" w:cstheme="minorHAnsi"/>
                <w:b/>
                <w:strike/>
                <w:sz w:val="20"/>
              </w:rPr>
            </w:pPr>
            <w:r w:rsidRPr="0001279D">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01279D" w:rsidRDefault="000A5EEF" w:rsidP="000A5EEF">
            <w:pPr>
              <w:pStyle w:val="opis"/>
              <w:spacing w:line="240" w:lineRule="auto"/>
              <w:ind w:left="0" w:right="0"/>
              <w:jc w:val="center"/>
              <w:rPr>
                <w:rFonts w:asciiTheme="minorHAnsi" w:hAnsiTheme="minorHAnsi" w:cstheme="minorHAnsi"/>
                <w:b/>
                <w:strike/>
                <w:sz w:val="20"/>
              </w:rPr>
            </w:pPr>
            <w:r w:rsidRPr="0001279D">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01279D" w:rsidRDefault="000A5EEF" w:rsidP="000A5EEF">
            <w:pPr>
              <w:pStyle w:val="opis"/>
              <w:spacing w:line="240" w:lineRule="auto"/>
              <w:ind w:left="0" w:right="0"/>
              <w:jc w:val="center"/>
              <w:rPr>
                <w:rFonts w:asciiTheme="minorHAnsi" w:hAnsiTheme="minorHAnsi" w:cstheme="minorHAnsi"/>
                <w:b/>
                <w:strike/>
                <w:sz w:val="20"/>
              </w:rPr>
            </w:pPr>
            <w:r w:rsidRPr="0001279D">
              <w:rPr>
                <w:rFonts w:asciiTheme="minorHAnsi" w:hAnsiTheme="minorHAnsi" w:cstheme="minorHAnsi"/>
                <w:b/>
                <w:strike/>
                <w:sz w:val="20"/>
              </w:rPr>
              <w:t>uwagi</w:t>
            </w:r>
          </w:p>
        </w:tc>
      </w:tr>
      <w:tr w:rsidR="000A5EEF" w:rsidRPr="0001279D"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01279D" w:rsidRDefault="000A5EEF" w:rsidP="000A5EEF">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01279D"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r>
      <w:tr w:rsidR="000A5EEF" w:rsidRPr="0001279D"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01279D" w:rsidRDefault="000A5EEF" w:rsidP="000A5EEF">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01279D"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r>
      <w:tr w:rsidR="000A5EEF" w:rsidRPr="0001279D"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01279D" w:rsidRDefault="000A5EEF" w:rsidP="000A5EEF">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01279D"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r>
      <w:tr w:rsidR="000A5EEF" w:rsidRPr="0001279D"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01279D" w:rsidRDefault="000A5EEF" w:rsidP="000A5EEF">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01279D"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r>
      <w:tr w:rsidR="000A5EEF" w:rsidRPr="0001279D"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01279D" w:rsidRDefault="000A5EEF" w:rsidP="000A5EEF">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01279D"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r>
      <w:tr w:rsidR="000A5EEF" w:rsidRPr="0001279D"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01279D" w:rsidRDefault="000A5EEF" w:rsidP="000A5EEF">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01279D" w:rsidRDefault="000A5EEF" w:rsidP="000A5EEF">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01279D" w:rsidRDefault="000A5EEF" w:rsidP="000A5EEF">
            <w:pPr>
              <w:pStyle w:val="opis"/>
              <w:spacing w:line="300" w:lineRule="auto"/>
              <w:ind w:left="0"/>
              <w:jc w:val="left"/>
              <w:rPr>
                <w:rFonts w:asciiTheme="minorHAnsi" w:hAnsiTheme="minorHAnsi" w:cstheme="minorHAnsi"/>
                <w:b/>
                <w:strike/>
                <w:sz w:val="20"/>
              </w:rPr>
            </w:pPr>
          </w:p>
        </w:tc>
      </w:tr>
    </w:tbl>
    <w:p w14:paraId="698E8A32" w14:textId="77777777" w:rsidR="000A5EEF" w:rsidRPr="0001279D" w:rsidRDefault="000A5EEF" w:rsidP="000A5EEF">
      <w:pPr>
        <w:rPr>
          <w:rFonts w:asciiTheme="minorHAnsi" w:hAnsiTheme="minorHAnsi" w:cstheme="minorHAnsi"/>
          <w:strike/>
          <w:sz w:val="20"/>
        </w:rPr>
      </w:pPr>
    </w:p>
    <w:p w14:paraId="1C58A0E5" w14:textId="77777777" w:rsidR="000A5EEF" w:rsidRPr="0001279D" w:rsidRDefault="000A5EEF" w:rsidP="000A5EEF">
      <w:pPr>
        <w:rPr>
          <w:rFonts w:asciiTheme="minorHAnsi" w:hAnsiTheme="minorHAnsi" w:cstheme="minorHAnsi"/>
          <w:strike/>
          <w:sz w:val="20"/>
        </w:rPr>
      </w:pPr>
    </w:p>
    <w:p w14:paraId="0F2126EB" w14:textId="77777777" w:rsidR="000A5EEF" w:rsidRPr="0001279D" w:rsidRDefault="000A5EEF" w:rsidP="000A5EEF">
      <w:pPr>
        <w:rPr>
          <w:rFonts w:asciiTheme="minorHAnsi" w:hAnsiTheme="minorHAnsi" w:cstheme="minorHAnsi"/>
          <w:strike/>
          <w:sz w:val="20"/>
        </w:rPr>
      </w:pPr>
    </w:p>
    <w:p w14:paraId="05DEC1EB" w14:textId="77777777" w:rsidR="000A5EEF" w:rsidRPr="0001279D" w:rsidRDefault="000A5EEF" w:rsidP="000A5EEF">
      <w:pPr>
        <w:spacing w:after="80" w:line="240" w:lineRule="exact"/>
        <w:ind w:left="4690" w:right="-993" w:firstLine="708"/>
        <w:rPr>
          <w:rFonts w:asciiTheme="minorHAnsi" w:hAnsiTheme="minorHAnsi" w:cstheme="minorHAnsi"/>
          <w:strike/>
          <w:sz w:val="16"/>
          <w:szCs w:val="16"/>
        </w:rPr>
      </w:pPr>
      <w:r w:rsidRPr="0001279D">
        <w:rPr>
          <w:rFonts w:asciiTheme="minorHAnsi" w:hAnsiTheme="minorHAnsi" w:cstheme="minorHAnsi"/>
          <w:strike/>
          <w:sz w:val="16"/>
          <w:szCs w:val="16"/>
        </w:rPr>
        <w:t>...................................................................................</w:t>
      </w:r>
    </w:p>
    <w:p w14:paraId="4DC1FEDB" w14:textId="77777777" w:rsidR="000A5EEF" w:rsidRPr="0001279D" w:rsidRDefault="000A5EEF" w:rsidP="000A5EEF">
      <w:pPr>
        <w:ind w:left="5398" w:right="68" w:hanging="153"/>
        <w:jc w:val="center"/>
        <w:rPr>
          <w:rFonts w:asciiTheme="minorHAnsi" w:hAnsiTheme="minorHAnsi" w:cstheme="minorHAnsi"/>
          <w:i/>
          <w:strike/>
          <w:sz w:val="16"/>
          <w:szCs w:val="16"/>
        </w:rPr>
      </w:pPr>
      <w:r w:rsidRPr="0001279D">
        <w:rPr>
          <w:rFonts w:asciiTheme="minorHAnsi" w:hAnsiTheme="minorHAnsi" w:cstheme="minorHAnsi"/>
          <w:i/>
          <w:strike/>
          <w:sz w:val="16"/>
          <w:szCs w:val="16"/>
        </w:rPr>
        <w:t>Data i podpisy osób uprawnionych do składania</w:t>
      </w:r>
    </w:p>
    <w:p w14:paraId="265AF106" w14:textId="77777777" w:rsidR="000A5EEF" w:rsidRPr="0001279D" w:rsidRDefault="000A5EEF" w:rsidP="000A5EEF">
      <w:pPr>
        <w:ind w:left="5398" w:right="68" w:hanging="153"/>
        <w:jc w:val="center"/>
        <w:rPr>
          <w:rFonts w:asciiTheme="minorHAnsi" w:hAnsiTheme="minorHAnsi" w:cstheme="minorHAnsi"/>
          <w:i/>
          <w:strike/>
          <w:sz w:val="16"/>
          <w:szCs w:val="16"/>
        </w:rPr>
      </w:pPr>
      <w:r w:rsidRPr="0001279D">
        <w:rPr>
          <w:rFonts w:asciiTheme="minorHAnsi" w:hAnsiTheme="minorHAnsi" w:cstheme="minorHAnsi"/>
          <w:i/>
          <w:strike/>
          <w:sz w:val="16"/>
          <w:szCs w:val="16"/>
        </w:rPr>
        <w:t>oświadczeń woli w imieniu Wykonawcy</w:t>
      </w:r>
    </w:p>
    <w:p w14:paraId="4D67A47F" w14:textId="77777777" w:rsidR="00A25E38" w:rsidRDefault="00A25E38" w:rsidP="00CB05D3">
      <w:pPr>
        <w:ind w:right="68"/>
        <w:rPr>
          <w:rFonts w:asciiTheme="minorHAnsi" w:hAnsiTheme="minorHAnsi" w:cstheme="minorHAnsi"/>
          <w:i/>
          <w:sz w:val="16"/>
          <w:szCs w:val="16"/>
        </w:rPr>
        <w:sectPr w:rsidR="00A25E38" w:rsidSect="00A25E38">
          <w:pgSz w:w="11909" w:h="16834"/>
          <w:pgMar w:top="1134" w:right="1276" w:bottom="992" w:left="1559" w:header="142" w:footer="57" w:gutter="0"/>
          <w:pgNumType w:start="1"/>
          <w:cols w:space="708"/>
        </w:sectPr>
      </w:pPr>
    </w:p>
    <w:p w14:paraId="09DD4860" w14:textId="084EADA1" w:rsidR="000A5EEF" w:rsidRDefault="000A5EEF" w:rsidP="00CB05D3">
      <w:pPr>
        <w:ind w:right="68"/>
        <w:rPr>
          <w:rFonts w:asciiTheme="minorHAnsi" w:hAnsiTheme="minorHAnsi" w:cstheme="minorHAnsi"/>
          <w:i/>
          <w:sz w:val="16"/>
          <w:szCs w:val="16"/>
        </w:rPr>
      </w:pPr>
    </w:p>
    <w:p w14:paraId="092E5283" w14:textId="772C94E3" w:rsidR="000A5EEF" w:rsidRDefault="000A5EEF" w:rsidP="000A5EEF">
      <w:pPr>
        <w:ind w:right="68"/>
        <w:jc w:val="left"/>
        <w:rPr>
          <w:rFonts w:asciiTheme="minorHAnsi" w:hAnsiTheme="minorHAnsi" w:cstheme="minorHAnsi"/>
          <w:i/>
          <w:sz w:val="16"/>
          <w:szCs w:val="16"/>
        </w:rPr>
        <w:sectPr w:rsidR="000A5EEF" w:rsidSect="003367F8">
          <w:pgSz w:w="11909" w:h="16834"/>
          <w:pgMar w:top="1134" w:right="1277" w:bottom="993" w:left="1560" w:header="142" w:footer="57" w:gutter="0"/>
          <w:pgNumType w:start="1"/>
          <w:cols w:space="708"/>
        </w:sectPr>
      </w:pPr>
    </w:p>
    <w:p w14:paraId="51201194" w14:textId="77777777" w:rsidR="000A5EEF" w:rsidRPr="009C2468" w:rsidRDefault="000A5EEF" w:rsidP="000A5EEF">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564F3820" w14:textId="77777777" w:rsidR="000A5EEF" w:rsidRPr="00E54F13" w:rsidRDefault="000A5EEF" w:rsidP="000A5EEF">
      <w:pPr>
        <w:tabs>
          <w:tab w:val="left" w:pos="2100"/>
        </w:tabs>
        <w:rPr>
          <w:rFonts w:asciiTheme="minorHAnsi" w:hAnsiTheme="minorHAnsi" w:cstheme="minorHAnsi"/>
          <w:sz w:val="20"/>
        </w:rPr>
      </w:pPr>
    </w:p>
    <w:p w14:paraId="382909E7" w14:textId="77777777" w:rsidR="000A5EEF" w:rsidRPr="00D10121" w:rsidRDefault="000A5EEF" w:rsidP="000A5EEF">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36C6C6E1" w14:textId="77777777" w:rsidTr="003367F8">
        <w:trPr>
          <w:trHeight w:val="1406"/>
          <w:jc w:val="center"/>
        </w:trPr>
        <w:tc>
          <w:tcPr>
            <w:tcW w:w="3965" w:type="dxa"/>
            <w:tcBorders>
              <w:right w:val="single" w:sz="4" w:space="0" w:color="auto"/>
            </w:tcBorders>
          </w:tcPr>
          <w:p w14:paraId="196DBA70" w14:textId="77777777" w:rsidR="000A5EEF" w:rsidRPr="00D10121" w:rsidRDefault="000A5EEF" w:rsidP="000A5EEF">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21961429" w14:textId="77777777" w:rsidR="000A5EEF" w:rsidRPr="00D10121" w:rsidRDefault="000A5EEF" w:rsidP="000A5EEF">
            <w:pPr>
              <w:ind w:right="28"/>
              <w:jc w:val="left"/>
              <w:rPr>
                <w:rFonts w:asciiTheme="minorHAnsi" w:hAnsiTheme="minorHAnsi" w:cstheme="minorHAnsi"/>
                <w:sz w:val="20"/>
              </w:rPr>
            </w:pPr>
          </w:p>
          <w:p w14:paraId="15902896"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5671C51A"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65A362A4" w14:textId="77777777" w:rsidR="000A5EEF" w:rsidRPr="00D10121" w:rsidRDefault="000A5EEF" w:rsidP="003367F8">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80C1282"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22ED268"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294A96B5"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D8456B3" w14:textId="77777777" w:rsidR="000A5EEF" w:rsidRPr="00D10121" w:rsidRDefault="000A5EEF" w:rsidP="000A5EEF">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48FEECAA"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76CA1537"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419CC88E"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p>
        </w:tc>
      </w:tr>
    </w:tbl>
    <w:p w14:paraId="02C870AC" w14:textId="77777777" w:rsidR="000A5EEF" w:rsidRDefault="000A5EEF" w:rsidP="000A5EEF">
      <w:pPr>
        <w:spacing w:after="80" w:line="240" w:lineRule="auto"/>
        <w:rPr>
          <w:rFonts w:asciiTheme="minorHAnsi" w:eastAsia="Calibri" w:hAnsiTheme="minorHAnsi" w:cstheme="minorHAnsi"/>
          <w:sz w:val="20"/>
          <w:lang w:eastAsia="pl-PL"/>
        </w:rPr>
      </w:pPr>
    </w:p>
    <w:p w14:paraId="6620ABD6" w14:textId="14F5E18B" w:rsidR="000A5EEF" w:rsidRDefault="000A5EEF" w:rsidP="00BA2E98">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E6D1826" w14:textId="69BCF5BE" w:rsidR="000A5EEF" w:rsidRDefault="000A5EEF" w:rsidP="000A5EEF">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F8623A">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A66630" w:rsidRPr="00BC3F5C">
        <w:rPr>
          <w:rFonts w:asciiTheme="minorHAnsi" w:hAnsiTheme="minorHAnsi" w:cstheme="minorHAnsi"/>
          <w:noProof/>
          <w:sz w:val="20"/>
        </w:rPr>
        <w:t>109</w:t>
      </w:r>
      <w:r w:rsidRPr="009572CA">
        <w:rPr>
          <w:rFonts w:asciiTheme="minorHAnsi" w:hAnsiTheme="minorHAnsi" w:cstheme="minorHAnsi"/>
          <w:sz w:val="20"/>
        </w:rPr>
        <w:fldChar w:fldCharType="end"/>
      </w:r>
      <w:r w:rsidR="00FE665B">
        <w:rPr>
          <w:rFonts w:asciiTheme="minorHAnsi" w:hAnsiTheme="minorHAnsi" w:cstheme="minorHAnsi"/>
          <w:sz w:val="20"/>
        </w:rPr>
        <w:t>/</w:t>
      </w:r>
      <w:r w:rsidR="00BA2E98">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A66630" w:rsidRPr="00BC3F5C">
        <w:rPr>
          <w:rFonts w:asciiTheme="minorHAnsi" w:eastAsia="Calibri" w:hAnsiTheme="minorHAnsi" w:cstheme="minorHAnsi"/>
          <w:noProof/>
          <w:sz w:val="20"/>
          <w:lang w:eastAsia="pl-PL"/>
        </w:rPr>
        <w:t>Sukcesywna dostawa artykułów spożywczych do Ośrodka Konferencyjno-Szkoleniowego PGE Dystrybucja S.A., OKS „ Złote Brzozy” w podziale na 6 części/zadań</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0A441065"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7035BB12" w14:textId="77777777" w:rsidR="000A5EEF" w:rsidRDefault="000A5EEF" w:rsidP="000A5EEF">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6A2D8C" w14:paraId="5C6D66A4" w14:textId="77777777" w:rsidTr="000A5EEF">
        <w:trPr>
          <w:cantSplit/>
          <w:trHeight w:val="532"/>
        </w:trPr>
        <w:tc>
          <w:tcPr>
            <w:tcW w:w="4253" w:type="dxa"/>
            <w:shd w:val="clear" w:color="auto" w:fill="C6D9F1"/>
            <w:vAlign w:val="center"/>
          </w:tcPr>
          <w:p w14:paraId="58568D36" w14:textId="77777777" w:rsidR="000A5EEF" w:rsidRPr="006674E5" w:rsidRDefault="000A5EEF" w:rsidP="000A5EEF">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B742B36" w14:textId="77777777" w:rsidR="000A5EEF" w:rsidRPr="006674E5" w:rsidRDefault="000A5EEF" w:rsidP="000A5EEF">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02AA5AE3" w14:textId="77777777" w:rsidR="000A5EEF" w:rsidRPr="006674E5" w:rsidRDefault="000A5EEF" w:rsidP="000A5EEF">
            <w:pPr>
              <w:spacing w:line="240" w:lineRule="auto"/>
              <w:ind w:firstLine="72"/>
              <w:jc w:val="center"/>
              <w:rPr>
                <w:rFonts w:ascii="Calibri" w:hAnsi="Calibri"/>
                <w:sz w:val="20"/>
                <w:szCs w:val="22"/>
              </w:rPr>
            </w:pPr>
            <w:r w:rsidRPr="006674E5">
              <w:rPr>
                <w:rFonts w:ascii="Calibri" w:hAnsi="Calibri"/>
                <w:sz w:val="20"/>
                <w:szCs w:val="22"/>
              </w:rPr>
              <w:t>NIP/REGON</w:t>
            </w:r>
          </w:p>
        </w:tc>
      </w:tr>
      <w:tr w:rsidR="000A5EEF" w:rsidRPr="006A2D8C" w14:paraId="7E35935A" w14:textId="77777777" w:rsidTr="00BA2E98">
        <w:trPr>
          <w:cantSplit/>
          <w:trHeight w:val="351"/>
        </w:trPr>
        <w:tc>
          <w:tcPr>
            <w:tcW w:w="4253" w:type="dxa"/>
          </w:tcPr>
          <w:p w14:paraId="7AA88BE8" w14:textId="6DB77FA8" w:rsidR="000A5EEF" w:rsidRPr="006A2D8C" w:rsidRDefault="000A5EEF" w:rsidP="00BA2E98">
            <w:pPr>
              <w:spacing w:line="240" w:lineRule="auto"/>
              <w:rPr>
                <w:rFonts w:ascii="Calibri" w:hAnsi="Calibri"/>
                <w:szCs w:val="22"/>
              </w:rPr>
            </w:pPr>
          </w:p>
        </w:tc>
        <w:tc>
          <w:tcPr>
            <w:tcW w:w="2835" w:type="dxa"/>
          </w:tcPr>
          <w:p w14:paraId="2F0C44AF" w14:textId="77777777" w:rsidR="000A5EEF" w:rsidRPr="006A2D8C" w:rsidRDefault="000A5EEF" w:rsidP="00BA2E98">
            <w:pPr>
              <w:spacing w:line="240" w:lineRule="auto"/>
              <w:ind w:hanging="1418"/>
              <w:jc w:val="center"/>
              <w:rPr>
                <w:rFonts w:ascii="Calibri" w:hAnsi="Calibri"/>
                <w:szCs w:val="22"/>
              </w:rPr>
            </w:pPr>
          </w:p>
        </w:tc>
        <w:tc>
          <w:tcPr>
            <w:tcW w:w="3044" w:type="dxa"/>
          </w:tcPr>
          <w:p w14:paraId="04B3BBBA" w14:textId="77777777" w:rsidR="000A5EEF" w:rsidRPr="006A2D8C" w:rsidRDefault="000A5EEF" w:rsidP="00BA2E98">
            <w:pPr>
              <w:spacing w:line="240" w:lineRule="auto"/>
              <w:ind w:hanging="1418"/>
              <w:jc w:val="center"/>
              <w:rPr>
                <w:rFonts w:ascii="Calibri" w:hAnsi="Calibri"/>
                <w:szCs w:val="22"/>
              </w:rPr>
            </w:pPr>
          </w:p>
        </w:tc>
      </w:tr>
    </w:tbl>
    <w:p w14:paraId="6862DA28" w14:textId="77777777" w:rsidR="000A5EEF" w:rsidRPr="00441D1F" w:rsidRDefault="000A5EEF" w:rsidP="000A5EEF">
      <w:pPr>
        <w:spacing w:after="80" w:line="240" w:lineRule="auto"/>
        <w:ind w:left="-142"/>
        <w:rPr>
          <w:rFonts w:asciiTheme="minorHAnsi" w:eastAsia="Calibri" w:hAnsiTheme="minorHAnsi" w:cstheme="minorHAnsi"/>
          <w:sz w:val="16"/>
          <w:szCs w:val="16"/>
          <w:lang w:eastAsia="pl-PL"/>
        </w:rPr>
      </w:pPr>
    </w:p>
    <w:p w14:paraId="3358111D" w14:textId="77777777" w:rsidR="000A5EEF" w:rsidRDefault="000A5EEF" w:rsidP="000A5EEF">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9A7EAF" w14:paraId="225D6A3A" w14:textId="77777777" w:rsidTr="000A5EEF">
        <w:trPr>
          <w:trHeight w:val="1104"/>
        </w:trPr>
        <w:tc>
          <w:tcPr>
            <w:tcW w:w="1560" w:type="dxa"/>
            <w:shd w:val="clear" w:color="auto" w:fill="C6D9F1" w:themeFill="text2" w:themeFillTint="33"/>
            <w:vAlign w:val="center"/>
          </w:tcPr>
          <w:p w14:paraId="5495648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4820D9B4"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F4CB67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0"/>
            </w:r>
            <w:r w:rsidRPr="00D046DB">
              <w:rPr>
                <w:rFonts w:asciiTheme="minorHAnsi" w:hAnsiTheme="minorHAnsi"/>
                <w:sz w:val="18"/>
                <w:szCs w:val="18"/>
              </w:rPr>
              <w:t xml:space="preserve">) </w:t>
            </w:r>
          </w:p>
          <w:p w14:paraId="17F241B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43D01F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0A5EEF" w:rsidRPr="009A7EAF"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29AF3FA2"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4328F634"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809" w:type="dxa"/>
          </w:tcPr>
          <w:p w14:paraId="157A0641"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2268" w:type="dxa"/>
          </w:tcPr>
          <w:p w14:paraId="054EAB88"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701" w:type="dxa"/>
          </w:tcPr>
          <w:p w14:paraId="3617318F"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r>
      <w:tr w:rsidR="000A5EEF" w:rsidRPr="009A7EAF"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A3218BA"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6EEB83C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C2ADB21"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7325749A"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7EF71C3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128FDC5E"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3405AD6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8D9696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27ACF6C0"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3182D9ED"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196A0709"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139CA45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7B593654"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8863279"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F4B0C78"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5176420E" w14:textId="77777777" w:rsidTr="00BA2E98">
        <w:trPr>
          <w:trHeight w:val="298"/>
        </w:trPr>
        <w:tc>
          <w:tcPr>
            <w:tcW w:w="1560" w:type="dxa"/>
            <w:vMerge/>
            <w:shd w:val="clear" w:color="auto" w:fill="F2F2F2" w:themeFill="background1" w:themeFillShade="F2"/>
            <w:vAlign w:val="center"/>
          </w:tcPr>
          <w:p w14:paraId="18F9070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48E740D"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0806E38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0B536C7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1A75C4F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311EB22"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311AECDA" w14:textId="77777777" w:rsidTr="00BA2E98">
        <w:trPr>
          <w:trHeight w:val="259"/>
        </w:trPr>
        <w:tc>
          <w:tcPr>
            <w:tcW w:w="1560" w:type="dxa"/>
            <w:vMerge/>
            <w:shd w:val="clear" w:color="auto" w:fill="F2F2F2" w:themeFill="background1" w:themeFillShade="F2"/>
            <w:vAlign w:val="center"/>
          </w:tcPr>
          <w:p w14:paraId="40D0F09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AAAEB6F"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7A16D09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84D5E2A"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B22505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5E7106B3"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0D0198AF" w14:textId="77777777" w:rsidTr="00BA2E98">
        <w:trPr>
          <w:trHeight w:val="278"/>
        </w:trPr>
        <w:tc>
          <w:tcPr>
            <w:tcW w:w="1560" w:type="dxa"/>
            <w:vMerge/>
            <w:shd w:val="clear" w:color="auto" w:fill="F2F2F2" w:themeFill="background1" w:themeFillShade="F2"/>
            <w:vAlign w:val="center"/>
          </w:tcPr>
          <w:p w14:paraId="70FD294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B2590F0"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B3622AD"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6DD185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7AFCBFF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4D5D3D32" w14:textId="77777777" w:rsidR="000A5EEF" w:rsidRPr="009A7EAF" w:rsidRDefault="000A5EEF" w:rsidP="000A5EEF">
            <w:pPr>
              <w:autoSpaceDE w:val="0"/>
              <w:autoSpaceDN w:val="0"/>
              <w:adjustRightInd w:val="0"/>
              <w:spacing w:line="240" w:lineRule="auto"/>
              <w:rPr>
                <w:rFonts w:asciiTheme="minorHAnsi" w:hAnsiTheme="minorHAnsi"/>
                <w:sz w:val="20"/>
              </w:rPr>
            </w:pPr>
          </w:p>
        </w:tc>
      </w:tr>
    </w:tbl>
    <w:p w14:paraId="114B2C2C" w14:textId="77777777" w:rsidR="000A5EEF" w:rsidRPr="00034C7C" w:rsidRDefault="000A5EEF" w:rsidP="000A5EEF">
      <w:pPr>
        <w:autoSpaceDE w:val="0"/>
        <w:autoSpaceDN w:val="0"/>
        <w:adjustRightInd w:val="0"/>
        <w:spacing w:line="240" w:lineRule="auto"/>
        <w:rPr>
          <w:rFonts w:asciiTheme="minorHAnsi" w:hAnsiTheme="minorHAnsi"/>
          <w:sz w:val="16"/>
          <w:szCs w:val="16"/>
        </w:rPr>
      </w:pPr>
    </w:p>
    <w:p w14:paraId="0BEA491D" w14:textId="77777777" w:rsidR="000A5EEF" w:rsidRPr="00D10121" w:rsidRDefault="000A5EEF" w:rsidP="000A5EEF">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1"/>
      </w:r>
      <w:r w:rsidRPr="00D10121">
        <w:rPr>
          <w:rFonts w:asciiTheme="minorHAnsi" w:hAnsiTheme="minorHAnsi"/>
          <w:sz w:val="18"/>
        </w:rPr>
        <w:t>.</w:t>
      </w:r>
    </w:p>
    <w:p w14:paraId="360388B2" w14:textId="77777777" w:rsidR="000A5EEF" w:rsidRPr="00D10121" w:rsidRDefault="000A5EEF" w:rsidP="000A5EEF">
      <w:pPr>
        <w:autoSpaceDE w:val="0"/>
        <w:autoSpaceDN w:val="0"/>
        <w:adjustRightInd w:val="0"/>
        <w:spacing w:line="240" w:lineRule="auto"/>
        <w:rPr>
          <w:rFonts w:asciiTheme="minorHAnsi" w:hAnsiTheme="minorHAnsi"/>
          <w:sz w:val="18"/>
        </w:rPr>
      </w:pPr>
    </w:p>
    <w:p w14:paraId="409FE01E" w14:textId="77777777" w:rsidR="000A5EEF" w:rsidRPr="009A7EAF" w:rsidRDefault="000A5EEF" w:rsidP="00BA2E98">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5065B55D" w14:textId="77777777" w:rsidR="000A5EEF" w:rsidRPr="00C0366B" w:rsidRDefault="000A5EEF" w:rsidP="000A5EEF">
      <w:pPr>
        <w:rPr>
          <w:rFonts w:asciiTheme="minorHAnsi" w:hAnsiTheme="minorHAnsi" w:cs="Arial"/>
          <w:sz w:val="20"/>
        </w:rPr>
      </w:pPr>
    </w:p>
    <w:p w14:paraId="68EBA226" w14:textId="77777777" w:rsidR="000A5EEF" w:rsidRPr="00C0366B" w:rsidRDefault="000A5EEF" w:rsidP="000A5EEF">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32B88531" w14:textId="77777777" w:rsidR="000A5EEF" w:rsidRDefault="000A5EEF" w:rsidP="004E44F9">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BDA662A" w14:textId="77777777" w:rsidR="000A5EEF" w:rsidRDefault="000A5EEF" w:rsidP="000A5EEF">
      <w:pPr>
        <w:spacing w:line="240" w:lineRule="auto"/>
        <w:ind w:right="68"/>
        <w:rPr>
          <w:rFonts w:ascii="Calibri" w:hAnsi="Calibri" w:cs="Calibri"/>
          <w:i/>
          <w:sz w:val="16"/>
          <w:szCs w:val="16"/>
        </w:rPr>
        <w:sectPr w:rsidR="000A5EEF" w:rsidSect="003367F8">
          <w:headerReference w:type="default" r:id="rId23"/>
          <w:headerReference w:type="first" r:id="rId24"/>
          <w:footerReference w:type="first" r:id="rId25"/>
          <w:footnotePr>
            <w:numRestart w:val="eachSect"/>
          </w:footnotePr>
          <w:type w:val="continuous"/>
          <w:pgSz w:w="11909" w:h="16834" w:code="9"/>
          <w:pgMar w:top="1134" w:right="852" w:bottom="992" w:left="1134" w:header="142" w:footer="376" w:gutter="0"/>
          <w:pgNumType w:start="1"/>
          <w:cols w:space="708"/>
          <w:docGrid w:linePitch="299"/>
        </w:sectPr>
      </w:pPr>
    </w:p>
    <w:p w14:paraId="348E5065" w14:textId="77777777" w:rsidR="000A5EEF" w:rsidRPr="009C2468"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2AF0556" w14:textId="77777777" w:rsidR="000A5EEF" w:rsidRDefault="000A5EEF" w:rsidP="000A5EEF">
      <w:pPr>
        <w:tabs>
          <w:tab w:val="left" w:pos="2100"/>
        </w:tabs>
        <w:rPr>
          <w:rFonts w:asciiTheme="minorHAnsi" w:hAnsiTheme="minorHAnsi" w:cstheme="minorHAnsi"/>
          <w:sz w:val="20"/>
        </w:rPr>
      </w:pPr>
    </w:p>
    <w:p w14:paraId="1F6C9B7F" w14:textId="77777777" w:rsidR="000A5EEF" w:rsidRDefault="000A5EEF" w:rsidP="000A5EEF">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097CB3EE" w14:textId="77777777" w:rsidTr="000A5EEF">
        <w:trPr>
          <w:trHeight w:val="1488"/>
          <w:jc w:val="center"/>
        </w:trPr>
        <w:tc>
          <w:tcPr>
            <w:tcW w:w="3965" w:type="dxa"/>
            <w:tcBorders>
              <w:right w:val="single" w:sz="4" w:space="0" w:color="auto"/>
            </w:tcBorders>
          </w:tcPr>
          <w:p w14:paraId="24961627" w14:textId="77777777" w:rsidR="000A5EEF" w:rsidRPr="00914766" w:rsidRDefault="000A5EEF" w:rsidP="000A5EEF">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2CDCA6CB" w14:textId="77777777" w:rsidR="000A5EEF" w:rsidRPr="00914766" w:rsidRDefault="000A5EEF" w:rsidP="000A5EEF">
            <w:pPr>
              <w:ind w:right="28"/>
              <w:jc w:val="left"/>
              <w:rPr>
                <w:rFonts w:asciiTheme="minorHAnsi" w:hAnsiTheme="minorHAnsi" w:cstheme="minorHAnsi"/>
                <w:sz w:val="20"/>
              </w:rPr>
            </w:pPr>
          </w:p>
          <w:p w14:paraId="27F77E4F"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5CB557E4" w14:textId="77777777" w:rsidR="000A5EEF" w:rsidRPr="00914766" w:rsidRDefault="000A5EEF" w:rsidP="000A5EEF">
            <w:pPr>
              <w:ind w:right="28"/>
              <w:jc w:val="center"/>
              <w:rPr>
                <w:rFonts w:asciiTheme="minorHAnsi" w:hAnsiTheme="minorHAnsi" w:cstheme="minorHAnsi"/>
                <w:sz w:val="20"/>
              </w:rPr>
            </w:pPr>
            <w:r w:rsidRPr="00914766">
              <w:rPr>
                <w:rFonts w:asciiTheme="minorHAnsi" w:hAnsiTheme="minorHAnsi" w:cstheme="minorHAnsi"/>
                <w:sz w:val="20"/>
              </w:rPr>
              <w:t>……………………………………………….</w:t>
            </w:r>
          </w:p>
          <w:p w14:paraId="33F9B2B3" w14:textId="77777777" w:rsidR="000A5EEF" w:rsidRPr="00914766" w:rsidRDefault="000A5EEF" w:rsidP="000A5EEF">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D4953F3" w14:textId="77777777" w:rsidR="000A5EEF" w:rsidRPr="00B36DC5" w:rsidRDefault="000A5EEF" w:rsidP="000A5EEF">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126395D" w14:textId="77777777" w:rsidR="000A5EEF" w:rsidRPr="006B56FD" w:rsidRDefault="000A5EEF" w:rsidP="000A5EEF">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42738571" w14:textId="77777777" w:rsidR="000A5EEF" w:rsidRDefault="000A5EEF" w:rsidP="000A5EEF">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64D32607" w14:textId="77777777" w:rsidR="000A5EEF" w:rsidRPr="00914766" w:rsidRDefault="000A5EEF" w:rsidP="000A5EEF">
            <w:pPr>
              <w:spacing w:line="360" w:lineRule="auto"/>
              <w:rPr>
                <w:rFonts w:asciiTheme="minorHAnsi" w:eastAsiaTheme="majorEastAsia" w:hAnsiTheme="minorHAnsi" w:cstheme="minorHAnsi"/>
                <w:b/>
                <w:i/>
                <w:iCs/>
                <w:sz w:val="14"/>
                <w:szCs w:val="14"/>
                <w:u w:val="single"/>
              </w:rPr>
            </w:pPr>
          </w:p>
          <w:p w14:paraId="1366BC8D"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675C372D" w14:textId="77777777" w:rsidR="000A5EEF" w:rsidRPr="00914766" w:rsidRDefault="000A5EEF" w:rsidP="000A5EEF">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57BD9DE6" w14:textId="77777777" w:rsidR="000A5EEF" w:rsidRPr="00914766" w:rsidRDefault="000A5EEF" w:rsidP="000A5EEF">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5F779E" w14:textId="77777777" w:rsidR="000A5EEF" w:rsidRPr="00724BFB" w:rsidRDefault="000A5EEF" w:rsidP="000A5EEF">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100F6889" w14:textId="77777777" w:rsidR="000A5EEF" w:rsidRDefault="000A5EEF" w:rsidP="000A5EEF">
      <w:pPr>
        <w:spacing w:after="80" w:line="240" w:lineRule="auto"/>
        <w:rPr>
          <w:rFonts w:asciiTheme="minorHAnsi" w:eastAsia="Calibri" w:hAnsiTheme="minorHAnsi" w:cstheme="minorHAnsi"/>
          <w:sz w:val="20"/>
          <w:lang w:eastAsia="pl-PL"/>
        </w:rPr>
      </w:pPr>
    </w:p>
    <w:p w14:paraId="3A2A16A7" w14:textId="77777777" w:rsidR="000A5EEF" w:rsidRDefault="000A5EEF" w:rsidP="000A5EEF">
      <w:pPr>
        <w:spacing w:after="80" w:line="240" w:lineRule="auto"/>
        <w:rPr>
          <w:rFonts w:asciiTheme="minorHAnsi" w:eastAsia="Calibri" w:hAnsiTheme="minorHAnsi" w:cstheme="minorHAnsi"/>
          <w:sz w:val="20"/>
          <w:lang w:eastAsia="pl-PL"/>
        </w:rPr>
      </w:pPr>
    </w:p>
    <w:p w14:paraId="7BB3D80F" w14:textId="77777777" w:rsidR="000A5EEF" w:rsidRPr="009C2468" w:rsidRDefault="000A5EEF" w:rsidP="000A5EEF">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D74BE05" w14:textId="77777777" w:rsidR="000A5EEF" w:rsidRPr="009C2468" w:rsidRDefault="000A5EEF" w:rsidP="000A5EEF">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2AAA859" w14:textId="36E35AC0" w:rsidR="000A5EEF" w:rsidRPr="009C2468" w:rsidRDefault="000A5EEF" w:rsidP="000A5EEF">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F8623A">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A66630" w:rsidRPr="00BC3F5C">
        <w:rPr>
          <w:rFonts w:asciiTheme="minorHAnsi" w:hAnsiTheme="minorHAnsi" w:cstheme="minorHAnsi"/>
          <w:noProof/>
          <w:sz w:val="20"/>
          <w:szCs w:val="22"/>
        </w:rPr>
        <w:t>109</w:t>
      </w:r>
      <w:r w:rsidRPr="00441D1F">
        <w:rPr>
          <w:rFonts w:asciiTheme="minorHAnsi" w:hAnsiTheme="minorHAnsi" w:cstheme="minorHAnsi"/>
          <w:sz w:val="20"/>
          <w:szCs w:val="22"/>
        </w:rPr>
        <w:fldChar w:fldCharType="end"/>
      </w:r>
      <w:r w:rsidR="00FE665B">
        <w:rPr>
          <w:rFonts w:asciiTheme="minorHAnsi" w:hAnsiTheme="minorHAnsi" w:cstheme="minorHAnsi"/>
          <w:sz w:val="20"/>
          <w:szCs w:val="22"/>
        </w:rPr>
        <w:t>/</w:t>
      </w:r>
      <w:r w:rsidR="00BA2E98">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A66630" w:rsidRPr="00BC3F5C">
        <w:rPr>
          <w:rFonts w:asciiTheme="minorHAnsi" w:eastAsia="Calibri" w:hAnsiTheme="minorHAnsi" w:cstheme="minorHAnsi"/>
          <w:noProof/>
          <w:sz w:val="20"/>
          <w:lang w:eastAsia="pl-PL"/>
        </w:rPr>
        <w:t>Sukcesywna dostawa artykułów spożywczych do Ośrodka Konferencyjno-Szkoleniowego PGE Dystrybucja S.A., OKS „ Złote Brzozy” w podziale na 6 części/zadań</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280932B4"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sz w:val="20"/>
        </w:rPr>
      </w:pPr>
    </w:p>
    <w:p w14:paraId="03EAEB1A" w14:textId="77777777" w:rsidR="000A5EEF" w:rsidRPr="009C2468" w:rsidRDefault="000A5EEF" w:rsidP="000A5EEF">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649F166"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DBED5A8"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D1774AE" w14:textId="77777777" w:rsidR="000A5EEF" w:rsidRPr="009C2468" w:rsidRDefault="000A5EEF" w:rsidP="002F2397">
      <w:pPr>
        <w:numPr>
          <w:ilvl w:val="1"/>
          <w:numId w:val="30"/>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7E43191" w14:textId="77777777" w:rsidR="000A5EEF" w:rsidRPr="009C2468" w:rsidRDefault="000A5EEF" w:rsidP="002F2397">
      <w:pPr>
        <w:numPr>
          <w:ilvl w:val="1"/>
          <w:numId w:val="30"/>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384E7945" w14:textId="77777777" w:rsidR="000A5EEF" w:rsidRPr="009C2468" w:rsidRDefault="000A5EEF" w:rsidP="000A5EEF">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58F0DA1" w14:textId="77777777" w:rsidR="000A5EEF" w:rsidRPr="009C2468"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4C0AB0DB" w14:textId="77777777" w:rsidR="000A5EEF" w:rsidRPr="007B5C8C" w:rsidRDefault="000A5EEF" w:rsidP="000A5EEF">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12F9374" w14:textId="77777777" w:rsidR="000A5EEF" w:rsidRPr="009C2468" w:rsidRDefault="000A5EEF" w:rsidP="000A5EEF">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0A5EEF" w:rsidRPr="009C2468" w14:paraId="7FE2058C" w14:textId="77777777" w:rsidTr="000A5EEF">
        <w:trPr>
          <w:trHeight w:val="284"/>
        </w:trPr>
        <w:tc>
          <w:tcPr>
            <w:tcW w:w="4922" w:type="dxa"/>
            <w:hideMark/>
          </w:tcPr>
          <w:p w14:paraId="2938B770" w14:textId="77777777" w:rsidR="000A5EEF" w:rsidRPr="009C2468" w:rsidRDefault="000A5EEF" w:rsidP="000A5EEF">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0A5EEF" w:rsidRPr="009C2468" w14:paraId="078FC619" w14:textId="77777777" w:rsidTr="000A5EEF">
        <w:trPr>
          <w:trHeight w:val="284"/>
        </w:trPr>
        <w:tc>
          <w:tcPr>
            <w:tcW w:w="4922" w:type="dxa"/>
            <w:hideMark/>
          </w:tcPr>
          <w:p w14:paraId="1CFBBF1A" w14:textId="77777777" w:rsidR="000A5EEF" w:rsidRDefault="000A5EEF" w:rsidP="000A5EEF">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00DF0A03" w14:textId="77777777" w:rsidR="000A5EEF" w:rsidRPr="009C2468" w:rsidRDefault="000A5EEF" w:rsidP="000A5EEF">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B72ACDA" w14:textId="75184367" w:rsidR="00EA4923" w:rsidRDefault="00EA4923" w:rsidP="000A5EEF">
      <w:pPr>
        <w:spacing w:before="120" w:line="24" w:lineRule="atLeast"/>
        <w:jc w:val="left"/>
        <w:outlineLvl w:val="0"/>
        <w:rPr>
          <w:rFonts w:asciiTheme="minorHAnsi" w:hAnsiTheme="minorHAnsi" w:cstheme="minorHAnsi"/>
          <w:sz w:val="20"/>
        </w:rPr>
      </w:pPr>
    </w:p>
    <w:p w14:paraId="3EDEBBC2" w14:textId="77777777" w:rsidR="00EA4923" w:rsidRDefault="00EA4923">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59162487" w14:textId="77777777" w:rsidR="00A25E38" w:rsidRDefault="00A25E38" w:rsidP="00EA4923">
      <w:pPr>
        <w:pStyle w:val="Nagwek1"/>
        <w:shd w:val="clear" w:color="auto" w:fill="C6D9F1" w:themeFill="text2" w:themeFillTint="33"/>
        <w:rPr>
          <w:rFonts w:cstheme="minorHAnsi"/>
          <w:color w:val="000000" w:themeColor="text1"/>
          <w:sz w:val="20"/>
          <w:szCs w:val="20"/>
        </w:rPr>
        <w:sectPr w:rsidR="00A25E38" w:rsidSect="00A25E38">
          <w:headerReference w:type="default" r:id="rId26"/>
          <w:footerReference w:type="default" r:id="rId27"/>
          <w:headerReference w:type="first" r:id="rId28"/>
          <w:footerReference w:type="first" r:id="rId29"/>
          <w:pgSz w:w="11909" w:h="16834" w:code="9"/>
          <w:pgMar w:top="1134" w:right="852" w:bottom="992" w:left="1134" w:header="142" w:footer="376" w:gutter="0"/>
          <w:pgNumType w:start="1"/>
          <w:cols w:space="708"/>
          <w:titlePg/>
          <w:docGrid w:linePitch="299"/>
        </w:sectPr>
      </w:pPr>
    </w:p>
    <w:p w14:paraId="54006F27" w14:textId="1A2358E6" w:rsidR="00EA4923" w:rsidRPr="0001279D" w:rsidRDefault="00EA4923" w:rsidP="00CB05D3">
      <w:pPr>
        <w:pStyle w:val="Nagwek1"/>
        <w:shd w:val="clear" w:color="auto" w:fill="C6D9F1" w:themeFill="text2" w:themeFillTint="33"/>
        <w:spacing w:before="0"/>
        <w:rPr>
          <w:rFonts w:cstheme="minorHAnsi"/>
          <w:strike/>
          <w:color w:val="000000" w:themeColor="text1"/>
          <w:sz w:val="20"/>
          <w:szCs w:val="20"/>
        </w:rPr>
      </w:pPr>
      <w:bookmarkStart w:id="16" w:name="_Toc210200878"/>
      <w:r w:rsidRPr="0001279D">
        <w:rPr>
          <w:rFonts w:cstheme="minorHAnsi"/>
          <w:strike/>
          <w:color w:val="000000" w:themeColor="text1"/>
          <w:sz w:val="20"/>
          <w:szCs w:val="20"/>
        </w:rPr>
        <w:t>ZAŁĄCZNIK NR 12 DO SWZ – ANKIETA WERYFIKACJI WYKONAWCY W ZAKRESIE ZAPEWNIENIA GWARANCJI BEZPIECZEŃSTWA PRZETWARZANIA DANYCH OSOBOWYCH</w:t>
      </w:r>
      <w:bookmarkEnd w:id="16"/>
    </w:p>
    <w:p w14:paraId="2FB50801" w14:textId="77777777" w:rsidR="00EA4923" w:rsidRPr="0001279D" w:rsidRDefault="00EA4923" w:rsidP="00EA4923">
      <w:pPr>
        <w:pStyle w:val="Akapitzlist"/>
        <w:spacing w:before="120" w:line="276" w:lineRule="auto"/>
        <w:ind w:left="284"/>
        <w:jc w:val="left"/>
        <w:outlineLvl w:val="0"/>
        <w:rPr>
          <w:rFonts w:asciiTheme="minorHAnsi" w:hAnsiTheme="minorHAnsi" w:cstheme="minorHAnsi"/>
          <w:b/>
          <w:strike/>
          <w:sz w:val="20"/>
        </w:rPr>
      </w:pPr>
    </w:p>
    <w:p w14:paraId="4F00EA3A" w14:textId="77777777" w:rsidR="00EA4923" w:rsidRPr="0001279D" w:rsidRDefault="00EA4923" w:rsidP="00EA4923">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EA4923" w:rsidRPr="0001279D" w14:paraId="09C2153A" w14:textId="77777777" w:rsidTr="00077561">
        <w:trPr>
          <w:trHeight w:val="1820"/>
        </w:trPr>
        <w:tc>
          <w:tcPr>
            <w:tcW w:w="3965" w:type="dxa"/>
            <w:tcBorders>
              <w:right w:val="single" w:sz="4" w:space="0" w:color="auto"/>
            </w:tcBorders>
          </w:tcPr>
          <w:p w14:paraId="71268111" w14:textId="77777777" w:rsidR="00EA4923" w:rsidRPr="0001279D" w:rsidRDefault="00EA4923" w:rsidP="00077561">
            <w:pPr>
              <w:ind w:right="28"/>
              <w:jc w:val="left"/>
              <w:rPr>
                <w:rFonts w:asciiTheme="minorHAnsi" w:hAnsiTheme="minorHAnsi" w:cstheme="minorHAnsi"/>
                <w:b/>
                <w:i/>
                <w:iCs/>
                <w:strike/>
                <w:sz w:val="20"/>
                <w:u w:val="single"/>
              </w:rPr>
            </w:pPr>
            <w:r w:rsidRPr="0001279D">
              <w:rPr>
                <w:rFonts w:asciiTheme="minorHAnsi" w:hAnsiTheme="minorHAnsi" w:cstheme="minorHAnsi"/>
                <w:b/>
                <w:i/>
                <w:iCs/>
                <w:strike/>
                <w:sz w:val="20"/>
                <w:u w:val="single"/>
              </w:rPr>
              <w:t>Wykonawca (podmiot przetwarzający)</w:t>
            </w:r>
          </w:p>
          <w:p w14:paraId="6D326CBF" w14:textId="77777777" w:rsidR="00EA4923" w:rsidRPr="0001279D" w:rsidRDefault="00EA4923" w:rsidP="00077561">
            <w:pPr>
              <w:ind w:right="28"/>
              <w:jc w:val="left"/>
              <w:rPr>
                <w:rFonts w:asciiTheme="minorHAnsi" w:hAnsiTheme="minorHAnsi" w:cstheme="minorHAnsi"/>
                <w:strike/>
                <w:sz w:val="20"/>
              </w:rPr>
            </w:pPr>
          </w:p>
          <w:p w14:paraId="4282DA17" w14:textId="77777777" w:rsidR="00EA4923" w:rsidRPr="0001279D" w:rsidRDefault="00EA4923" w:rsidP="00077561">
            <w:pPr>
              <w:ind w:right="28"/>
              <w:jc w:val="center"/>
              <w:rPr>
                <w:rFonts w:asciiTheme="minorHAnsi" w:hAnsiTheme="minorHAnsi" w:cstheme="minorHAnsi"/>
                <w:strike/>
                <w:sz w:val="20"/>
              </w:rPr>
            </w:pPr>
            <w:r w:rsidRPr="0001279D">
              <w:rPr>
                <w:rFonts w:asciiTheme="minorHAnsi" w:hAnsiTheme="minorHAnsi" w:cstheme="minorHAnsi"/>
                <w:strike/>
                <w:sz w:val="20"/>
              </w:rPr>
              <w:t>…………………………………………………</w:t>
            </w:r>
          </w:p>
          <w:p w14:paraId="30F58431" w14:textId="77777777" w:rsidR="00EA4923" w:rsidRPr="0001279D" w:rsidRDefault="00EA4923" w:rsidP="00077561">
            <w:pPr>
              <w:ind w:right="28"/>
              <w:jc w:val="center"/>
              <w:rPr>
                <w:rFonts w:asciiTheme="minorHAnsi" w:hAnsiTheme="minorHAnsi" w:cstheme="minorHAnsi"/>
                <w:strike/>
                <w:sz w:val="20"/>
              </w:rPr>
            </w:pPr>
            <w:r w:rsidRPr="0001279D">
              <w:rPr>
                <w:rFonts w:asciiTheme="minorHAnsi" w:hAnsiTheme="minorHAnsi" w:cstheme="minorHAnsi"/>
                <w:strike/>
                <w:sz w:val="20"/>
              </w:rPr>
              <w:t>……………………………………………….</w:t>
            </w:r>
          </w:p>
          <w:p w14:paraId="55DD0B7D" w14:textId="77777777" w:rsidR="00EA4923" w:rsidRPr="0001279D" w:rsidRDefault="00EA4923" w:rsidP="00077561">
            <w:pPr>
              <w:ind w:right="28"/>
              <w:jc w:val="center"/>
              <w:rPr>
                <w:rFonts w:asciiTheme="minorHAnsi" w:hAnsiTheme="minorHAnsi" w:cstheme="minorHAnsi"/>
                <w:i/>
                <w:strike/>
                <w:sz w:val="20"/>
              </w:rPr>
            </w:pPr>
            <w:r w:rsidRPr="0001279D">
              <w:rPr>
                <w:rFonts w:asciiTheme="minorHAnsi" w:hAnsiTheme="minorHAnsi" w:cstheme="minorHAnsi"/>
                <w:i/>
                <w:strike/>
                <w:sz w:val="20"/>
              </w:rPr>
              <w:t>Nazwa i adres</w:t>
            </w:r>
          </w:p>
          <w:p w14:paraId="1C0EA363" w14:textId="77777777" w:rsidR="00EA4923" w:rsidRPr="0001279D" w:rsidRDefault="00EA4923" w:rsidP="00077561">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789ED2CB" w14:textId="77777777" w:rsidR="00EA4923" w:rsidRPr="0001279D" w:rsidRDefault="00EA4923" w:rsidP="00077561">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0009C10B" w14:textId="77777777" w:rsidR="00EA4923" w:rsidRPr="0001279D" w:rsidRDefault="00EA4923" w:rsidP="00077561">
            <w:pPr>
              <w:spacing w:line="360" w:lineRule="auto"/>
              <w:rPr>
                <w:rFonts w:asciiTheme="minorHAnsi" w:eastAsiaTheme="majorEastAsia" w:hAnsiTheme="minorHAnsi" w:cstheme="minorHAnsi"/>
                <w:b/>
                <w:i/>
                <w:iCs/>
                <w:strike/>
                <w:sz w:val="20"/>
                <w:u w:val="single"/>
              </w:rPr>
            </w:pPr>
            <w:r w:rsidRPr="0001279D">
              <w:rPr>
                <w:rFonts w:asciiTheme="minorHAnsi" w:eastAsiaTheme="majorEastAsia" w:hAnsiTheme="minorHAnsi" w:cstheme="minorHAnsi"/>
                <w:b/>
                <w:i/>
                <w:iCs/>
                <w:strike/>
                <w:sz w:val="20"/>
                <w:u w:val="single"/>
              </w:rPr>
              <w:t xml:space="preserve">Zamawiający </w:t>
            </w:r>
          </w:p>
          <w:p w14:paraId="71C9C0F9" w14:textId="77777777" w:rsidR="00EA4923" w:rsidRPr="0001279D" w:rsidRDefault="00EA4923" w:rsidP="00EA4923">
            <w:pPr>
              <w:spacing w:before="120" w:after="120" w:line="240" w:lineRule="auto"/>
              <w:contextualSpacing/>
              <w:jc w:val="center"/>
              <w:rPr>
                <w:rFonts w:asciiTheme="minorHAnsi" w:eastAsia="Calibri" w:hAnsiTheme="minorHAnsi" w:cstheme="minorHAnsi"/>
                <w:b/>
                <w:strike/>
                <w:sz w:val="20"/>
              </w:rPr>
            </w:pPr>
            <w:r w:rsidRPr="0001279D">
              <w:rPr>
                <w:rFonts w:asciiTheme="minorHAnsi" w:eastAsia="Calibri" w:hAnsiTheme="minorHAnsi" w:cstheme="minorHAnsi"/>
                <w:b/>
                <w:strike/>
                <w:sz w:val="20"/>
              </w:rPr>
              <w:t>PGE Dystrybucja S.A.</w:t>
            </w:r>
          </w:p>
          <w:p w14:paraId="63FCF5FC" w14:textId="77777777" w:rsidR="00EA4923" w:rsidRPr="0001279D" w:rsidRDefault="00EA4923" w:rsidP="00EA4923">
            <w:pPr>
              <w:spacing w:before="120" w:after="120" w:line="240" w:lineRule="auto"/>
              <w:contextualSpacing/>
              <w:jc w:val="center"/>
              <w:rPr>
                <w:rFonts w:asciiTheme="minorHAnsi" w:eastAsia="Calibri" w:hAnsiTheme="minorHAnsi" w:cstheme="minorHAnsi"/>
                <w:strike/>
                <w:sz w:val="20"/>
              </w:rPr>
            </w:pPr>
            <w:r w:rsidRPr="0001279D">
              <w:rPr>
                <w:rFonts w:asciiTheme="minorHAnsi" w:eastAsia="Calibri" w:hAnsiTheme="minorHAnsi" w:cstheme="minorHAnsi"/>
                <w:strike/>
                <w:sz w:val="20"/>
              </w:rPr>
              <w:t>w imieniu i na rzecz której działa:</w:t>
            </w:r>
          </w:p>
          <w:p w14:paraId="7A75A32E" w14:textId="77777777" w:rsidR="00EA4923" w:rsidRPr="0001279D" w:rsidRDefault="00EA4923" w:rsidP="00EA4923">
            <w:pPr>
              <w:spacing w:before="120" w:after="120" w:line="240" w:lineRule="auto"/>
              <w:contextualSpacing/>
              <w:jc w:val="center"/>
              <w:rPr>
                <w:rFonts w:asciiTheme="minorHAnsi" w:eastAsia="Calibri" w:hAnsiTheme="minorHAnsi" w:cstheme="minorHAnsi"/>
                <w:b/>
                <w:strike/>
                <w:sz w:val="20"/>
              </w:rPr>
            </w:pPr>
            <w:r w:rsidRPr="0001279D">
              <w:rPr>
                <w:rFonts w:asciiTheme="minorHAnsi" w:eastAsia="Calibri" w:hAnsiTheme="minorHAnsi" w:cstheme="minorHAnsi"/>
                <w:b/>
                <w:strike/>
                <w:sz w:val="20"/>
              </w:rPr>
              <w:t>PGE Dystrybucja S.A. Oddział Warszawa</w:t>
            </w:r>
          </w:p>
          <w:p w14:paraId="49818B19" w14:textId="0E02055D" w:rsidR="00EA4923" w:rsidRPr="0001279D" w:rsidRDefault="00EA4923" w:rsidP="00EA4923">
            <w:pPr>
              <w:spacing w:line="360" w:lineRule="auto"/>
              <w:jc w:val="center"/>
              <w:rPr>
                <w:rFonts w:asciiTheme="minorHAnsi" w:eastAsiaTheme="majorEastAsia" w:hAnsiTheme="minorHAnsi" w:cstheme="minorHAnsi"/>
                <w:i/>
                <w:iCs/>
                <w:strike/>
                <w:sz w:val="20"/>
              </w:rPr>
            </w:pPr>
            <w:r w:rsidRPr="0001279D">
              <w:rPr>
                <w:rFonts w:asciiTheme="minorHAnsi" w:eastAsia="Calibri" w:hAnsiTheme="minorHAnsi" w:cstheme="minorHAnsi"/>
                <w:strike/>
                <w:color w:val="000000"/>
                <w:sz w:val="20"/>
              </w:rPr>
              <w:t>ul. Marsa 95, 04-470 Warszawa.</w:t>
            </w:r>
          </w:p>
        </w:tc>
      </w:tr>
    </w:tbl>
    <w:p w14:paraId="75B50F0F" w14:textId="77777777" w:rsidR="00EA4923" w:rsidRPr="0001279D" w:rsidRDefault="00EA4923" w:rsidP="00EA4923">
      <w:pPr>
        <w:pStyle w:val="Akapitzlist"/>
        <w:spacing w:before="120" w:line="276" w:lineRule="auto"/>
        <w:ind w:left="284"/>
        <w:jc w:val="left"/>
        <w:outlineLvl w:val="0"/>
        <w:rPr>
          <w:rFonts w:asciiTheme="minorHAnsi" w:hAnsiTheme="minorHAnsi" w:cstheme="minorHAnsi"/>
          <w:b/>
          <w:strike/>
          <w:sz w:val="20"/>
        </w:rPr>
      </w:pPr>
    </w:p>
    <w:p w14:paraId="3E0FAD1B" w14:textId="77777777" w:rsidR="00EA4923" w:rsidRPr="0001279D" w:rsidRDefault="00EA4923" w:rsidP="00EA4923">
      <w:pPr>
        <w:pStyle w:val="Akapitzlist"/>
        <w:spacing w:before="120" w:line="276" w:lineRule="auto"/>
        <w:ind w:left="284"/>
        <w:jc w:val="left"/>
        <w:outlineLvl w:val="0"/>
        <w:rPr>
          <w:rFonts w:asciiTheme="minorHAnsi" w:hAnsiTheme="minorHAnsi" w:cstheme="minorHAnsi"/>
          <w:b/>
          <w:strike/>
          <w:sz w:val="20"/>
        </w:rPr>
      </w:pPr>
    </w:p>
    <w:p w14:paraId="7A70CBFB" w14:textId="77777777" w:rsidR="00EA4923" w:rsidRPr="0001279D" w:rsidRDefault="00EA4923" w:rsidP="00EA4923">
      <w:pPr>
        <w:tabs>
          <w:tab w:val="left" w:pos="1628"/>
        </w:tabs>
        <w:jc w:val="center"/>
        <w:rPr>
          <w:rFonts w:asciiTheme="minorHAnsi" w:hAnsiTheme="minorHAnsi" w:cstheme="minorHAnsi"/>
          <w:b/>
          <w:strike/>
          <w:sz w:val="20"/>
        </w:rPr>
      </w:pPr>
      <w:r w:rsidRPr="0001279D">
        <w:rPr>
          <w:rFonts w:asciiTheme="minorHAnsi" w:hAnsiTheme="minorHAnsi" w:cstheme="minorHAnsi"/>
          <w:b/>
          <w:strike/>
          <w:sz w:val="20"/>
        </w:rPr>
        <w:t>ANKIETA WERYFIKACJI WYKONAWCY W ZAKRESIE ZAPEWNIENIA GWARANCJI BEZPIECZEŃSTWA PRZETWARZANIA DANYCH OSOBOWYCH</w:t>
      </w:r>
    </w:p>
    <w:p w14:paraId="544E60F5" w14:textId="77777777" w:rsidR="00EA4923" w:rsidRPr="0001279D" w:rsidRDefault="00EA4923" w:rsidP="00EA4923">
      <w:pPr>
        <w:rPr>
          <w:rFonts w:asciiTheme="minorHAnsi" w:hAnsiTheme="minorHAnsi" w:cstheme="minorHAnsi"/>
          <w:strike/>
          <w:sz w:val="20"/>
        </w:rPr>
      </w:pPr>
    </w:p>
    <w:p w14:paraId="5DEA6BBF" w14:textId="77777777" w:rsidR="00EA4923" w:rsidRPr="0001279D" w:rsidRDefault="00EA4923" w:rsidP="00EA4923">
      <w:pPr>
        <w:rPr>
          <w:rFonts w:asciiTheme="minorHAnsi" w:hAnsiTheme="minorHAnsi" w:cstheme="minorHAnsi"/>
          <w:strike/>
          <w:sz w:val="20"/>
        </w:rPr>
      </w:pPr>
    </w:p>
    <w:p w14:paraId="46AA7DE7" w14:textId="22690A7B" w:rsidR="00A25E38" w:rsidRPr="0001279D" w:rsidRDefault="00EA4923" w:rsidP="00A25E38">
      <w:pPr>
        <w:spacing w:after="120" w:line="240" w:lineRule="auto"/>
        <w:rPr>
          <w:rFonts w:asciiTheme="minorHAnsi" w:hAnsiTheme="minorHAnsi" w:cstheme="minorHAnsi"/>
          <w:strike/>
          <w:sz w:val="20"/>
          <w:lang w:eastAsia="pl-PL"/>
        </w:rPr>
      </w:pPr>
      <w:r w:rsidRPr="0001279D">
        <w:rPr>
          <w:rFonts w:asciiTheme="minorHAnsi" w:hAnsiTheme="minorHAnsi" w:cstheme="minorHAnsi"/>
          <w:strike/>
          <w:sz w:val="20"/>
          <w:lang w:eastAsia="pl-PL"/>
        </w:rPr>
        <w:t xml:space="preserve">W związku z Ofertą Wykonawcy złożoną w postępowaniu zakupowym nr </w:t>
      </w:r>
      <w:r w:rsidR="00F8623A" w:rsidRPr="0001279D">
        <w:rPr>
          <w:rFonts w:asciiTheme="minorHAnsi" w:hAnsiTheme="minorHAnsi" w:cstheme="minorHAnsi"/>
          <w:strike/>
          <w:sz w:val="20"/>
          <w:szCs w:val="22"/>
        </w:rPr>
        <w:t>POST/DYS/OW/GZ/0</w:t>
      </w:r>
      <w:r w:rsidRPr="0001279D">
        <w:rPr>
          <w:rFonts w:asciiTheme="minorHAnsi" w:hAnsiTheme="minorHAnsi" w:cstheme="minorHAnsi"/>
          <w:strike/>
          <w:sz w:val="20"/>
          <w:szCs w:val="22"/>
        </w:rPr>
        <w:fldChar w:fldCharType="begin"/>
      </w:r>
      <w:r w:rsidRPr="0001279D">
        <w:rPr>
          <w:rFonts w:asciiTheme="minorHAnsi" w:hAnsiTheme="minorHAnsi" w:cstheme="minorHAnsi"/>
          <w:strike/>
          <w:sz w:val="20"/>
          <w:szCs w:val="22"/>
        </w:rPr>
        <w:instrText xml:space="preserve"> MERGEFIELD "nr_postepowania" </w:instrText>
      </w:r>
      <w:r w:rsidRPr="0001279D">
        <w:rPr>
          <w:rFonts w:asciiTheme="minorHAnsi" w:hAnsiTheme="minorHAnsi" w:cstheme="minorHAnsi"/>
          <w:strike/>
          <w:sz w:val="20"/>
          <w:szCs w:val="22"/>
        </w:rPr>
        <w:fldChar w:fldCharType="separate"/>
      </w:r>
      <w:r w:rsidR="00A66630" w:rsidRPr="0001279D">
        <w:rPr>
          <w:rFonts w:asciiTheme="minorHAnsi" w:hAnsiTheme="minorHAnsi" w:cstheme="minorHAnsi"/>
          <w:strike/>
          <w:noProof/>
          <w:sz w:val="20"/>
          <w:szCs w:val="22"/>
        </w:rPr>
        <w:t>109</w:t>
      </w:r>
      <w:r w:rsidRPr="0001279D">
        <w:rPr>
          <w:rFonts w:asciiTheme="minorHAnsi" w:hAnsiTheme="minorHAnsi" w:cstheme="minorHAnsi"/>
          <w:strike/>
          <w:sz w:val="20"/>
          <w:szCs w:val="22"/>
        </w:rPr>
        <w:fldChar w:fldCharType="end"/>
      </w:r>
      <w:r w:rsidR="00BA2E98" w:rsidRPr="0001279D">
        <w:rPr>
          <w:rFonts w:asciiTheme="minorHAnsi" w:hAnsiTheme="minorHAnsi" w:cstheme="minorHAnsi"/>
          <w:strike/>
          <w:sz w:val="20"/>
          <w:szCs w:val="22"/>
        </w:rPr>
        <w:t>/2025</w:t>
      </w:r>
      <w:r w:rsidRPr="0001279D">
        <w:rPr>
          <w:rFonts w:asciiTheme="minorHAnsi" w:hAnsiTheme="minorHAnsi" w:cstheme="minorHAnsi"/>
          <w:strike/>
          <w:sz w:val="20"/>
          <w:lang w:eastAsia="pl-PL"/>
        </w:rPr>
        <w:t xml:space="preserve"> prowadzonym w trybie przetargu nieograniczonego pn. „</w:t>
      </w:r>
      <w:r w:rsidRPr="0001279D">
        <w:rPr>
          <w:rFonts w:asciiTheme="minorHAnsi" w:hAnsiTheme="minorHAnsi" w:cstheme="minorHAnsi"/>
          <w:strike/>
          <w:sz w:val="20"/>
          <w:lang w:eastAsia="pl-PL"/>
        </w:rPr>
        <w:fldChar w:fldCharType="begin"/>
      </w:r>
      <w:r w:rsidRPr="0001279D">
        <w:rPr>
          <w:rFonts w:asciiTheme="minorHAnsi" w:hAnsiTheme="minorHAnsi" w:cstheme="minorHAnsi"/>
          <w:strike/>
          <w:sz w:val="20"/>
          <w:lang w:eastAsia="pl-PL"/>
        </w:rPr>
        <w:instrText xml:space="preserve"> MERGEFIELD "nazwa_post" </w:instrText>
      </w:r>
      <w:r w:rsidRPr="0001279D">
        <w:rPr>
          <w:rFonts w:asciiTheme="minorHAnsi" w:hAnsiTheme="minorHAnsi" w:cstheme="minorHAnsi"/>
          <w:strike/>
          <w:sz w:val="20"/>
          <w:lang w:eastAsia="pl-PL"/>
        </w:rPr>
        <w:fldChar w:fldCharType="separate"/>
      </w:r>
      <w:r w:rsidR="00A66630" w:rsidRPr="0001279D">
        <w:rPr>
          <w:rFonts w:asciiTheme="minorHAnsi" w:hAnsiTheme="minorHAnsi" w:cstheme="minorHAnsi"/>
          <w:strike/>
          <w:noProof/>
          <w:sz w:val="20"/>
          <w:lang w:eastAsia="pl-PL"/>
        </w:rPr>
        <w:t>Sukcesywna dostawa artykułów spożywczych do Ośrodka Konferencyjno-Szkoleniowego PGE Dystrybucja S.A., OKS „ Złote Brzozy” w podziale na 6 części/zadań</w:t>
      </w:r>
      <w:r w:rsidRPr="0001279D">
        <w:rPr>
          <w:rFonts w:asciiTheme="minorHAnsi" w:hAnsiTheme="minorHAnsi" w:cstheme="minorHAnsi"/>
          <w:strike/>
          <w:sz w:val="20"/>
          <w:lang w:eastAsia="pl-PL"/>
        </w:rPr>
        <w:fldChar w:fldCharType="end"/>
      </w:r>
      <w:r w:rsidRPr="0001279D">
        <w:rPr>
          <w:rFonts w:asciiTheme="minorHAnsi" w:hAnsiTheme="minorHAnsi" w:cstheme="minorHAnsi"/>
          <w:strike/>
          <w:sz w:val="20"/>
          <w:lang w:eastAsia="pl-PL"/>
        </w:rPr>
        <w:t>”</w:t>
      </w:r>
      <w:r w:rsidRPr="0001279D">
        <w:rPr>
          <w:rFonts w:asciiTheme="minorHAnsi" w:hAnsiTheme="minorHAnsi" w:cstheme="minorHAnsi"/>
          <w:strike/>
          <w:sz w:val="20"/>
        </w:rPr>
        <w:t>, po</w:t>
      </w:r>
      <w:r w:rsidRPr="0001279D">
        <w:rPr>
          <w:rFonts w:asciiTheme="minorHAnsi" w:hAnsiTheme="minorHAnsi" w:cstheme="minorHAnsi"/>
          <w:strike/>
          <w:sz w:val="20"/>
          <w:lang w:eastAsia="pl-PL"/>
        </w:rPr>
        <w:t>niżej wskazujemy informacje dotyczące zapewnienia gwarancji bezpieczeństwa przetwarzania danych osobowych:</w:t>
      </w:r>
    </w:p>
    <w:p w14:paraId="44100D33" w14:textId="77777777" w:rsidR="00EA4923" w:rsidRPr="0001279D" w:rsidRDefault="00EA4923" w:rsidP="00A25E38">
      <w:pPr>
        <w:jc w:val="right"/>
        <w:rPr>
          <w:rFonts w:asciiTheme="minorHAnsi" w:hAnsiTheme="minorHAnsi" w:cstheme="minorHAnsi"/>
          <w:strike/>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EA4923" w:rsidRPr="0001279D" w14:paraId="49EB4756" w14:textId="77777777" w:rsidTr="00A25E3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CE209"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i/>
                <w:strike/>
                <w:sz w:val="20"/>
              </w:rPr>
            </w:pPr>
            <w:r w:rsidRPr="0001279D">
              <w:rPr>
                <w:rFonts w:asciiTheme="minorHAnsi" w:hAnsiTheme="minorHAnsi" w:cstheme="minorHAnsi"/>
                <w:i/>
                <w:strike/>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6821F4" w14:textId="77777777" w:rsidR="00EA4923" w:rsidRPr="0001279D" w:rsidRDefault="00EA4923" w:rsidP="00A25E38">
            <w:pPr>
              <w:pStyle w:val="opis"/>
              <w:spacing w:line="300" w:lineRule="auto"/>
              <w:ind w:left="0"/>
              <w:jc w:val="center"/>
              <w:rPr>
                <w:rFonts w:asciiTheme="minorHAnsi" w:hAnsiTheme="minorHAnsi" w:cstheme="minorHAnsi"/>
                <w:i/>
                <w:strike/>
                <w:sz w:val="20"/>
              </w:rPr>
            </w:pPr>
            <w:r w:rsidRPr="0001279D">
              <w:rPr>
                <w:rFonts w:asciiTheme="minorHAnsi" w:hAnsiTheme="minorHAnsi" w:cstheme="minorHAnsi"/>
                <w:i/>
                <w:strike/>
                <w:sz w:val="20"/>
              </w:rPr>
              <w:t>Wymagany przez Zmawiającego zakres informacji / Informacje Wykonawcy (podmiotu przetwarzającego dane osobowe)</w:t>
            </w:r>
          </w:p>
        </w:tc>
      </w:tr>
      <w:tr w:rsidR="00EA4923" w:rsidRPr="0001279D" w14:paraId="497D5DE4" w14:textId="77777777" w:rsidTr="00A25E3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1C82D6"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AD4285A"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Pełna nazwa podmiotu przetwarzającego dane osobowe:</w:t>
            </w:r>
          </w:p>
          <w:p w14:paraId="381CF204"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1C1D60E2" w14:textId="77777777" w:rsidTr="00A25E3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987D6E2"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B4B7AE3"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Adres siedziby podmiotu przetwarzającego - prosimy o podanie adresu siedziby z CEIDG lub KRS:</w:t>
            </w:r>
          </w:p>
          <w:p w14:paraId="39B627B0"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3393E6FA" w14:textId="77777777" w:rsidTr="00A25E3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E1A7EB1"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97B15CE"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 xml:space="preserve">Prosimy o podanie krótkiego opisu charakterystyki prowadzonej działalności przez podmiot przetwarzający - w kilku zdaniach: </w:t>
            </w:r>
          </w:p>
          <w:p w14:paraId="120060F2"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18DF6018" w14:textId="77777777" w:rsidTr="00A25E3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C10CE1A"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BBF87A6"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Czy podmiot przetwarzający wyznaczył Inspektora Ochrony Danych Osobowych lub osobę odpowiedzialna za ochronę danych osobowych? Prosimy o wskazanie danych teleadresowych (telefon, email):</w:t>
            </w:r>
          </w:p>
          <w:p w14:paraId="3DC3BABB"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65005043"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76291F"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C147123"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Czy podmiot przetwarzający prowadzi rejestr kategorii czynności przetwarzania zawierający wszystkie informacje wskazane w art. 30 RODO?*</w:t>
            </w:r>
          </w:p>
          <w:p w14:paraId="6745349D"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2CC289A9"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140363"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12D2E022"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Czy podmiot przetwarzający opracował polityki/procedury w zakresie ochrony danych osobowych?*</w:t>
            </w:r>
          </w:p>
          <w:p w14:paraId="3EED32CC"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365B8692"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27F229"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D81D99A"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 xml:space="preserve">Czy pracownicy podmiotu przetwarzającego zostali przeszkoleni w zakresie ochrony danych osobowych oraz czy posiadają upoważnienia do przetwarzania danych osobowych? </w:t>
            </w:r>
          </w:p>
          <w:p w14:paraId="1985A018"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35EAC347"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465E50"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569D03A5"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Czy pracownicy podmiotu zostali zobowiązani do zachowania poufności przetwarzanych danych osobowych?</w:t>
            </w:r>
          </w:p>
          <w:p w14:paraId="60A1B006" w14:textId="77777777" w:rsidR="00EA4923" w:rsidRPr="0001279D" w:rsidRDefault="00EA4923" w:rsidP="00A25E38">
            <w:pPr>
              <w:pStyle w:val="opis"/>
              <w:spacing w:line="300" w:lineRule="auto"/>
              <w:ind w:left="0"/>
              <w:jc w:val="left"/>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34583B9D"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524041"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1077BFB4"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Czy podmiot przetwarzający zastosował środki kontroli fizycznej lub technicznej dostępu do budynków własnych/wynajmowanych lub wynajmowanej powierzchni w celu minimalizacji ryzyka utraty danych osobowych?</w:t>
            </w:r>
          </w:p>
          <w:p w14:paraId="5D0217CF"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1D27619D"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7F3C097"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D30306F"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Czy podmiot przetwarzający korzysta wyłącznie z licencjonowanych programów/systemów teleinformatycznych?</w:t>
            </w:r>
          </w:p>
          <w:p w14:paraId="5CBEC20D"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2D988E78"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D8854D"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F7E9678"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65F359D"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3A57B201"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9E618B"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710E411"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 xml:space="preserve">Czy podmiot przetwarzający tworzy kopie zapasowe dla systemów teleinformatycznych? </w:t>
            </w:r>
          </w:p>
          <w:p w14:paraId="0E0A4076"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248114AA"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154A09C"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6A26F1E"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 xml:space="preserve">Czy podmiot przetwarzający umożliwia realizację prawa jednostki zgodnie z RODO? </w:t>
            </w:r>
          </w:p>
          <w:p w14:paraId="108DA1B3"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0C91B985"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027FEC"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5F24320"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 xml:space="preserve">W jaki sposób postępuje podmiot przetwarzając w sytuacji naruszenia ochrony danych osobowych? Czy naruszenie zgłaszane jest do Urzędu Ochrony Danych oraz/lub administratora danych (Zamawiającego)? </w:t>
            </w:r>
          </w:p>
          <w:p w14:paraId="3A05D38E"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r w:rsidR="00EA4923" w:rsidRPr="0001279D" w14:paraId="60156041"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6C901" w14:textId="77777777" w:rsidR="00EA4923" w:rsidRPr="0001279D" w:rsidRDefault="00EA4923" w:rsidP="00A25E38">
            <w:pPr>
              <w:pStyle w:val="opis"/>
              <w:tabs>
                <w:tab w:val="left" w:pos="415"/>
              </w:tabs>
              <w:spacing w:line="300" w:lineRule="auto"/>
              <w:ind w:left="0" w:right="0"/>
              <w:jc w:val="center"/>
              <w:rPr>
                <w:rFonts w:asciiTheme="minorHAnsi" w:hAnsiTheme="minorHAnsi" w:cstheme="minorHAnsi"/>
                <w:strike/>
                <w:sz w:val="20"/>
              </w:rPr>
            </w:pPr>
            <w:r w:rsidRPr="0001279D">
              <w:rPr>
                <w:rFonts w:asciiTheme="minorHAnsi" w:hAnsiTheme="minorHAnsi" w:cstheme="minorHAnsi"/>
                <w:strike/>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6DA1337"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Prosimy o wskazanie danych osoby wypełniającej ankietę (imię, nazwisko, stanowisko, telefon, adres email):</w:t>
            </w:r>
          </w:p>
          <w:p w14:paraId="371FF561" w14:textId="77777777" w:rsidR="00EA4923" w:rsidRPr="0001279D" w:rsidRDefault="00EA4923" w:rsidP="00A25E38">
            <w:pPr>
              <w:rPr>
                <w:rFonts w:asciiTheme="minorHAnsi" w:hAnsiTheme="minorHAnsi" w:cstheme="minorHAnsi"/>
                <w:strike/>
                <w:sz w:val="20"/>
              </w:rPr>
            </w:pPr>
            <w:r w:rsidRPr="0001279D">
              <w:rPr>
                <w:rFonts w:asciiTheme="minorHAnsi" w:hAnsiTheme="minorHAnsi" w:cstheme="minorHAnsi"/>
                <w:strike/>
                <w:sz w:val="20"/>
              </w:rPr>
              <w:t>...</w:t>
            </w:r>
          </w:p>
        </w:tc>
      </w:tr>
    </w:tbl>
    <w:p w14:paraId="2F1A8B89" w14:textId="63361DB4" w:rsidR="00EA4923" w:rsidRPr="0001279D" w:rsidRDefault="00A25E38" w:rsidP="00EA4923">
      <w:pPr>
        <w:rPr>
          <w:rFonts w:asciiTheme="minorHAnsi" w:hAnsiTheme="minorHAnsi" w:cstheme="minorHAnsi"/>
          <w:strike/>
          <w:sz w:val="20"/>
        </w:rPr>
      </w:pPr>
      <w:r w:rsidRPr="0001279D">
        <w:rPr>
          <w:rFonts w:asciiTheme="minorHAnsi" w:hAnsiTheme="minorHAnsi" w:cstheme="minorHAnsi"/>
          <w:strike/>
          <w:sz w:val="20"/>
        </w:rPr>
        <w:br w:type="textWrapping" w:clear="all"/>
      </w:r>
    </w:p>
    <w:p w14:paraId="2867CC28" w14:textId="77777777" w:rsidR="00EA4923" w:rsidRPr="0001279D" w:rsidRDefault="00EA4923" w:rsidP="00EA4923">
      <w:pPr>
        <w:rPr>
          <w:rFonts w:asciiTheme="minorHAnsi" w:hAnsiTheme="minorHAnsi" w:cstheme="minorHAnsi"/>
          <w:strike/>
          <w:sz w:val="20"/>
        </w:rPr>
      </w:pPr>
      <w:r w:rsidRPr="0001279D">
        <w:rPr>
          <w:rFonts w:asciiTheme="minorHAnsi" w:hAnsiTheme="minorHAnsi" w:cstheme="minorHAnsi"/>
          <w:strike/>
          <w:sz w:val="20"/>
        </w:rPr>
        <w:t>*Zamawiający może zażądać przedstawienia ww. dokumentów.</w:t>
      </w:r>
    </w:p>
    <w:p w14:paraId="310FD5A7" w14:textId="77777777" w:rsidR="00EA4923" w:rsidRPr="0001279D" w:rsidRDefault="00EA4923" w:rsidP="00EA4923">
      <w:pPr>
        <w:rPr>
          <w:rFonts w:asciiTheme="minorHAnsi" w:hAnsiTheme="minorHAnsi" w:cstheme="minorHAnsi"/>
          <w:strike/>
          <w:sz w:val="20"/>
        </w:rPr>
      </w:pPr>
    </w:p>
    <w:p w14:paraId="47842735" w14:textId="77777777" w:rsidR="00EA4923" w:rsidRPr="0001279D" w:rsidRDefault="00EA4923" w:rsidP="00EA4923">
      <w:pPr>
        <w:rPr>
          <w:rFonts w:asciiTheme="minorHAnsi" w:hAnsiTheme="minorHAnsi" w:cstheme="minorHAnsi"/>
          <w:strike/>
          <w:sz w:val="20"/>
        </w:rPr>
      </w:pPr>
    </w:p>
    <w:p w14:paraId="33E0F74B" w14:textId="77777777" w:rsidR="00EA4923" w:rsidRPr="0001279D" w:rsidRDefault="00EA4923" w:rsidP="00EA4923">
      <w:pPr>
        <w:rPr>
          <w:rFonts w:asciiTheme="minorHAnsi" w:hAnsiTheme="minorHAnsi" w:cstheme="minorHAnsi"/>
          <w:strike/>
          <w:sz w:val="20"/>
        </w:rPr>
      </w:pPr>
    </w:p>
    <w:p w14:paraId="587BC652" w14:textId="77777777" w:rsidR="00EA4923" w:rsidRPr="0001279D" w:rsidRDefault="00EA4923" w:rsidP="00EA4923">
      <w:pPr>
        <w:spacing w:after="80" w:line="240" w:lineRule="exact"/>
        <w:ind w:left="4690" w:right="-993" w:firstLine="708"/>
        <w:rPr>
          <w:rFonts w:asciiTheme="minorHAnsi" w:hAnsiTheme="minorHAnsi" w:cstheme="minorHAnsi"/>
          <w:strike/>
          <w:sz w:val="16"/>
          <w:szCs w:val="16"/>
        </w:rPr>
      </w:pPr>
      <w:r w:rsidRPr="0001279D">
        <w:rPr>
          <w:rFonts w:asciiTheme="minorHAnsi" w:hAnsiTheme="minorHAnsi" w:cstheme="minorHAnsi"/>
          <w:strike/>
          <w:sz w:val="16"/>
          <w:szCs w:val="16"/>
        </w:rPr>
        <w:t>...................................................................................</w:t>
      </w:r>
    </w:p>
    <w:p w14:paraId="1F741BF8" w14:textId="77777777" w:rsidR="00EA4923" w:rsidRPr="0001279D" w:rsidRDefault="00EA4923" w:rsidP="00EA4923">
      <w:pPr>
        <w:spacing w:line="240" w:lineRule="auto"/>
        <w:ind w:left="4248" w:right="68"/>
        <w:jc w:val="center"/>
        <w:rPr>
          <w:rFonts w:asciiTheme="minorHAnsi" w:hAnsiTheme="minorHAnsi" w:cstheme="minorHAnsi"/>
          <w:i/>
          <w:strike/>
          <w:sz w:val="16"/>
          <w:szCs w:val="16"/>
        </w:rPr>
      </w:pPr>
      <w:r w:rsidRPr="0001279D">
        <w:rPr>
          <w:rFonts w:asciiTheme="minorHAnsi" w:hAnsiTheme="minorHAnsi" w:cstheme="minorHAnsi"/>
          <w:i/>
          <w:strike/>
          <w:sz w:val="16"/>
          <w:szCs w:val="16"/>
        </w:rPr>
        <w:t>Data i podpisy osób uprawnionych do składania</w:t>
      </w:r>
    </w:p>
    <w:p w14:paraId="60995329" w14:textId="4461CD50" w:rsidR="003A645A" w:rsidRPr="004B4556" w:rsidRDefault="00EA4923" w:rsidP="00EA4923">
      <w:pPr>
        <w:spacing w:line="240" w:lineRule="auto"/>
        <w:ind w:left="4248"/>
        <w:jc w:val="center"/>
        <w:outlineLvl w:val="0"/>
        <w:rPr>
          <w:rFonts w:asciiTheme="minorHAnsi" w:hAnsiTheme="minorHAnsi" w:cstheme="minorHAnsi"/>
          <w:sz w:val="20"/>
        </w:rPr>
      </w:pPr>
      <w:r w:rsidRPr="0001279D">
        <w:rPr>
          <w:rFonts w:asciiTheme="minorHAnsi" w:hAnsiTheme="minorHAnsi" w:cstheme="minorHAnsi"/>
          <w:i/>
          <w:strike/>
          <w:sz w:val="16"/>
          <w:szCs w:val="16"/>
        </w:rPr>
        <w:t>oświadczeń woli w imieniu Wykonawcy</w:t>
      </w:r>
    </w:p>
    <w:sectPr w:rsidR="003A645A" w:rsidRPr="004B4556" w:rsidSect="00A25E38">
      <w:pgSz w:w="11909" w:h="16834" w:code="9"/>
      <w:pgMar w:top="1134" w:right="851" w:bottom="992" w:left="1134" w:header="142" w:footer="37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E022E" w14:textId="77777777" w:rsidR="00C7238B" w:rsidRDefault="00C7238B" w:rsidP="004A302B">
      <w:pPr>
        <w:spacing w:line="240" w:lineRule="auto"/>
      </w:pPr>
      <w:r>
        <w:separator/>
      </w:r>
    </w:p>
  </w:endnote>
  <w:endnote w:type="continuationSeparator" w:id="0">
    <w:p w14:paraId="5ABD2123" w14:textId="77777777" w:rsidR="00C7238B" w:rsidRDefault="00C7238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520F" w14:textId="77777777" w:rsidR="00C7238B" w:rsidRDefault="00C723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7036" w14:textId="77777777" w:rsidR="00C7238B" w:rsidRDefault="00C7238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534457"/>
      <w:docPartObj>
        <w:docPartGallery w:val="Page Numbers (Bottom of Page)"/>
        <w:docPartUnique/>
      </w:docPartObj>
    </w:sdtPr>
    <w:sdtEndPr>
      <w:rPr>
        <w:rFonts w:ascii="Calibri" w:hAnsi="Calibri" w:cs="Calibri"/>
        <w:sz w:val="18"/>
      </w:rPr>
    </w:sdtEndPr>
    <w:sdtContent>
      <w:p w14:paraId="2F7C6967" w14:textId="477A3ADE" w:rsidR="00C7238B" w:rsidRPr="00A25E38" w:rsidRDefault="00C7238B">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4E44F9">
          <w:rPr>
            <w:rFonts w:ascii="Calibri" w:hAnsi="Calibri" w:cs="Calibri"/>
            <w:noProof/>
            <w:sz w:val="18"/>
          </w:rPr>
          <w:t>1</w:t>
        </w:r>
        <w:r w:rsidRPr="00A25E38">
          <w:rPr>
            <w:rFonts w:ascii="Calibri" w:hAnsi="Calibri" w:cs="Calibri"/>
            <w:sz w:val="18"/>
          </w:rPr>
          <w:fldChar w:fldCharType="end"/>
        </w:r>
      </w:p>
    </w:sdtContent>
  </w:sdt>
  <w:p w14:paraId="53FDF704" w14:textId="77777777" w:rsidR="00C7238B" w:rsidRDefault="00C7238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7303" w14:textId="77777777" w:rsidR="00C7238B" w:rsidRDefault="00C7238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20247"/>
      <w:docPartObj>
        <w:docPartGallery w:val="Page Numbers (Bottom of Page)"/>
        <w:docPartUnique/>
      </w:docPartObj>
    </w:sdtPr>
    <w:sdtEndPr>
      <w:rPr>
        <w:rFonts w:ascii="Calibri" w:hAnsi="Calibri" w:cs="Calibri"/>
        <w:sz w:val="18"/>
      </w:rPr>
    </w:sdtEndPr>
    <w:sdtContent>
      <w:p w14:paraId="7DC8EB92" w14:textId="05BF7AC2" w:rsidR="00C7238B" w:rsidRPr="00A25E38" w:rsidRDefault="00C7238B">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4E44F9">
          <w:rPr>
            <w:rFonts w:ascii="Calibri" w:hAnsi="Calibri" w:cs="Calibri"/>
            <w:noProof/>
            <w:sz w:val="18"/>
          </w:rPr>
          <w:t>1</w:t>
        </w:r>
        <w:r w:rsidRPr="00A25E38">
          <w:rPr>
            <w:rFonts w:ascii="Calibri" w:hAnsi="Calibri" w:cs="Calibri"/>
            <w:sz w:val="18"/>
          </w:rPr>
          <w:fldChar w:fldCharType="end"/>
        </w:r>
      </w:p>
    </w:sdtContent>
  </w:sdt>
  <w:p w14:paraId="75E4E59D" w14:textId="77777777" w:rsidR="00C7238B" w:rsidRDefault="00C7238B">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59AB" w14:textId="77777777" w:rsidR="00C7238B" w:rsidRDefault="00C7238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22078"/>
      <w:docPartObj>
        <w:docPartGallery w:val="Page Numbers (Bottom of Page)"/>
        <w:docPartUnique/>
      </w:docPartObj>
    </w:sdtPr>
    <w:sdtEndPr>
      <w:rPr>
        <w:rFonts w:ascii="Calibri" w:hAnsi="Calibri" w:cs="Calibri"/>
        <w:sz w:val="18"/>
      </w:rPr>
    </w:sdtEndPr>
    <w:sdtContent>
      <w:p w14:paraId="5D853650" w14:textId="07FFBDC4" w:rsidR="00C7238B" w:rsidRPr="00A25E38" w:rsidRDefault="00C7238B">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4E44F9">
          <w:rPr>
            <w:rFonts w:ascii="Calibri" w:hAnsi="Calibri" w:cs="Calibri"/>
            <w:noProof/>
            <w:sz w:val="18"/>
          </w:rPr>
          <w:t>2</w:t>
        </w:r>
        <w:r w:rsidRPr="00A25E38">
          <w:rPr>
            <w:rFonts w:ascii="Calibri" w:hAnsi="Calibri" w:cs="Calibri"/>
            <w:sz w:val="18"/>
          </w:rPr>
          <w:fldChar w:fldCharType="end"/>
        </w:r>
      </w:p>
    </w:sdtContent>
  </w:sdt>
  <w:p w14:paraId="2503FD74" w14:textId="77777777" w:rsidR="00C7238B" w:rsidRDefault="00C7238B">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91486"/>
      <w:docPartObj>
        <w:docPartGallery w:val="Page Numbers (Bottom of Page)"/>
        <w:docPartUnique/>
      </w:docPartObj>
    </w:sdtPr>
    <w:sdtEndPr>
      <w:rPr>
        <w:rFonts w:ascii="Calibri" w:hAnsi="Calibri" w:cs="Calibri"/>
        <w:sz w:val="18"/>
      </w:rPr>
    </w:sdtEndPr>
    <w:sdtContent>
      <w:p w14:paraId="696DF8B8" w14:textId="3CA22BFA" w:rsidR="00C7238B" w:rsidRPr="00CB05D3" w:rsidRDefault="00C7238B">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sidR="004E44F9">
          <w:rPr>
            <w:rFonts w:ascii="Calibri" w:hAnsi="Calibri" w:cs="Calibri"/>
            <w:noProof/>
            <w:sz w:val="18"/>
          </w:rPr>
          <w:t>1</w:t>
        </w:r>
        <w:r w:rsidRPr="00CB05D3">
          <w:rPr>
            <w:rFonts w:ascii="Calibri" w:hAnsi="Calibri" w:cs="Calibri"/>
            <w:sz w:val="18"/>
          </w:rPr>
          <w:fldChar w:fldCharType="end"/>
        </w:r>
      </w:p>
    </w:sdtContent>
  </w:sdt>
  <w:p w14:paraId="404EC384" w14:textId="77777777" w:rsidR="00C7238B" w:rsidRDefault="00C723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DB1C" w14:textId="77777777" w:rsidR="00C7238B" w:rsidRDefault="00C7238B" w:rsidP="004A302B">
      <w:pPr>
        <w:spacing w:line="240" w:lineRule="auto"/>
      </w:pPr>
      <w:r>
        <w:separator/>
      </w:r>
    </w:p>
  </w:footnote>
  <w:footnote w:type="continuationSeparator" w:id="0">
    <w:p w14:paraId="084BF505" w14:textId="77777777" w:rsidR="00C7238B" w:rsidRDefault="00C7238B" w:rsidP="004A302B">
      <w:pPr>
        <w:spacing w:line="240" w:lineRule="auto"/>
      </w:pPr>
      <w:r>
        <w:continuationSeparator/>
      </w:r>
    </w:p>
  </w:footnote>
  <w:footnote w:id="1">
    <w:p w14:paraId="011353E5" w14:textId="77777777" w:rsidR="00C7238B" w:rsidRPr="00F2601C" w:rsidRDefault="00C7238B"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C7238B" w:rsidRPr="00F2601C" w:rsidRDefault="00C7238B"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C7238B" w:rsidRPr="001A6201" w:rsidRDefault="00C7238B"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C7238B" w:rsidRPr="001A6201" w:rsidRDefault="00C7238B"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C7238B" w:rsidRPr="003F2EF3" w:rsidRDefault="00C7238B"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C7238B" w:rsidRPr="003D4E66" w:rsidRDefault="00C7238B"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C7238B" w:rsidRDefault="00C7238B"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4F876823" w14:textId="77777777" w:rsidR="004E44F9" w:rsidRPr="00342E37" w:rsidRDefault="004E44F9" w:rsidP="004E44F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2C0B5A">
        <w:rPr>
          <w:rFonts w:ascii="Verdana" w:hAnsi="Verdana" w:cs="Arial"/>
          <w:sz w:val="14"/>
          <w:szCs w:val="14"/>
        </w:rPr>
        <w:t>zaktualizowanym rozporządzeniem 2025/2033</w:t>
      </w:r>
      <w:r>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B2F251" w14:textId="77777777" w:rsidR="004E44F9" w:rsidRPr="00342E37" w:rsidRDefault="004E44F9" w:rsidP="004E44F9">
      <w:pPr>
        <w:pStyle w:val="Tekstprzypisudolnego"/>
        <w:numPr>
          <w:ilvl w:val="0"/>
          <w:numId w:val="33"/>
        </w:numPr>
        <w:rPr>
          <w:rFonts w:ascii="Verdana" w:hAnsi="Verdana" w:cs="Arial"/>
          <w:sz w:val="14"/>
          <w:szCs w:val="14"/>
        </w:rPr>
      </w:pPr>
      <w:r>
        <w:rPr>
          <w:rFonts w:ascii="Verdana" w:hAnsi="Verdana" w:cs="Arial"/>
          <w:sz w:val="14"/>
          <w:szCs w:val="14"/>
        </w:rPr>
        <w:t xml:space="preserve">obywateli rosyjskich,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2406BA9C" w14:textId="77777777" w:rsidR="004E44F9" w:rsidRPr="00342E37" w:rsidRDefault="004E44F9" w:rsidP="004E44F9">
      <w:pPr>
        <w:pStyle w:val="Tekstprzypisudolnego"/>
        <w:numPr>
          <w:ilvl w:val="0"/>
          <w:numId w:val="33"/>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w:t>
      </w:r>
      <w:r>
        <w:rPr>
          <w:rFonts w:ascii="Verdana" w:hAnsi="Verdana" w:cs="Arial"/>
          <w:sz w:val="14"/>
          <w:szCs w:val="14"/>
        </w:rPr>
        <w:t>órych</w:t>
      </w:r>
      <w:r w:rsidRPr="00342E37">
        <w:rPr>
          <w:rFonts w:ascii="Verdana" w:hAnsi="Verdana" w:cs="Arial"/>
          <w:sz w:val="14"/>
          <w:szCs w:val="14"/>
        </w:rPr>
        <w:t xml:space="preserve"> mowa w lit. a) niniejszego ustępu; lub</w:t>
      </w:r>
      <w:bookmarkEnd w:id="6"/>
    </w:p>
    <w:p w14:paraId="3131BA74" w14:textId="77777777" w:rsidR="004E44F9" w:rsidRPr="00342E37" w:rsidRDefault="004E44F9" w:rsidP="004E44F9">
      <w:pPr>
        <w:pStyle w:val="Tekstprzypisudolnego"/>
        <w:numPr>
          <w:ilvl w:val="0"/>
          <w:numId w:val="33"/>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 o których</w:t>
      </w:r>
      <w:r w:rsidRPr="00342E37">
        <w:rPr>
          <w:rFonts w:ascii="Verdana" w:hAnsi="Verdana" w:cs="Arial"/>
          <w:sz w:val="14"/>
          <w:szCs w:val="14"/>
        </w:rPr>
        <w:t xml:space="preserve"> mowa w lit. a) lub b) niniejszego ustępu,</w:t>
      </w:r>
    </w:p>
    <w:p w14:paraId="5BCACE6E" w14:textId="77777777" w:rsidR="004E44F9" w:rsidRPr="00342E37" w:rsidRDefault="004E44F9" w:rsidP="004E44F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E5E2715" w14:textId="77777777" w:rsidR="004E44F9" w:rsidRPr="00342E37" w:rsidRDefault="004E44F9" w:rsidP="004E44F9">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4D0E114B" w14:textId="77777777" w:rsidR="004E44F9" w:rsidRPr="00342E37" w:rsidRDefault="004E44F9" w:rsidP="004E44F9">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BA3AB8" w14:textId="77777777" w:rsidR="004E44F9" w:rsidRPr="00342E37" w:rsidRDefault="004E44F9" w:rsidP="004E44F9">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w:t>
      </w:r>
      <w:r>
        <w:rPr>
          <w:rFonts w:ascii="Verdana" w:hAnsi="Verdana" w:cs="Arial"/>
          <w:color w:val="222222"/>
          <w:sz w:val="14"/>
          <w:szCs w:val="14"/>
          <w:lang w:eastAsia="pl-PL"/>
        </w:rPr>
        <w:t>owaniu terroryzmu (Dz. U. z 2023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poźn. zm.</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B81D5" w14:textId="77777777" w:rsidR="004E44F9" w:rsidRPr="00896587" w:rsidRDefault="004E44F9" w:rsidP="004E44F9">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w:t>
      </w:r>
      <w:r>
        <w:rPr>
          <w:rFonts w:ascii="Verdana" w:hAnsi="Verdana" w:cs="Arial"/>
          <w:color w:val="222222"/>
          <w:sz w:val="14"/>
          <w:szCs w:val="14"/>
          <w:lang w:eastAsia="pl-PL"/>
        </w:rPr>
        <w:t>. o rachunkowości (Dz. U. z 2023</w:t>
      </w:r>
      <w:r w:rsidRPr="00342E37">
        <w:rPr>
          <w:rFonts w:ascii="Verdana" w:hAnsi="Verdana" w:cs="Arial"/>
          <w:color w:val="222222"/>
          <w:sz w:val="14"/>
          <w:szCs w:val="14"/>
          <w:lang w:eastAsia="pl-PL"/>
        </w:rPr>
        <w:t xml:space="preserve"> r. poz. </w:t>
      </w:r>
      <w:r w:rsidRPr="002C0B5A">
        <w:rPr>
          <w:rFonts w:ascii="Verdana" w:hAnsi="Verdana" w:cs="Arial"/>
          <w:color w:val="222222"/>
          <w:sz w:val="14"/>
          <w:szCs w:val="14"/>
          <w:lang w:eastAsia="pl-PL"/>
        </w:rPr>
        <w:t>poz. 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CD2D564" w14:textId="77777777" w:rsidR="00C7238B" w:rsidRDefault="00C7238B"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F513F68" w14:textId="77777777" w:rsidR="00C7238B" w:rsidRPr="00517ECB" w:rsidRDefault="00C7238B"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323F9552" w14:textId="77777777" w:rsidTr="00A25E38">
      <w:trPr>
        <w:trHeight w:val="1140"/>
      </w:trPr>
      <w:tc>
        <w:tcPr>
          <w:tcW w:w="6119" w:type="dxa"/>
          <w:vAlign w:val="center"/>
        </w:tcPr>
        <w:p w14:paraId="653B7D6C" w14:textId="77777777" w:rsidR="00C7238B" w:rsidRPr="008D12CD" w:rsidRDefault="00C7238B"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477658" w14:textId="41FA612C" w:rsidR="00C7238B" w:rsidRPr="008D12CD" w:rsidRDefault="00C7238B"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975E33">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8716E4" w:rsidRPr="00BC3F5C">
            <w:rPr>
              <w:rFonts w:asciiTheme="minorHAnsi" w:hAnsiTheme="minorHAnsi" w:cstheme="minorHAnsi"/>
              <w:noProof/>
              <w:color w:val="000000" w:themeColor="text1"/>
              <w:sz w:val="14"/>
              <w:szCs w:val="18"/>
            </w:rPr>
            <w:t>109</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w:t>
          </w:r>
          <w:r w:rsidR="00975E33">
            <w:rPr>
              <w:rFonts w:asciiTheme="minorHAnsi" w:hAnsiTheme="minorHAnsi" w:cstheme="minorHAnsi"/>
              <w:color w:val="000000" w:themeColor="text1"/>
              <w:sz w:val="14"/>
              <w:szCs w:val="18"/>
            </w:rPr>
            <w:t>6</w:t>
          </w:r>
        </w:p>
        <w:p w14:paraId="6E93ED33" w14:textId="77777777" w:rsidR="00C7238B" w:rsidRPr="006B2C28" w:rsidRDefault="00C7238B" w:rsidP="000C7023">
          <w:pPr>
            <w:suppressAutoHyphens/>
            <w:ind w:left="1284" w:right="187"/>
            <w:rPr>
              <w:rFonts w:asciiTheme="majorHAnsi" w:hAnsiTheme="majorHAnsi"/>
              <w:color w:val="000000" w:themeColor="text1"/>
              <w:sz w:val="14"/>
              <w:szCs w:val="18"/>
            </w:rPr>
          </w:pPr>
        </w:p>
      </w:tc>
      <w:tc>
        <w:tcPr>
          <w:tcW w:w="6119" w:type="dxa"/>
          <w:vAlign w:val="center"/>
        </w:tcPr>
        <w:p w14:paraId="3BFFB88F" w14:textId="77777777" w:rsidR="00C7238B" w:rsidRPr="006B2C28" w:rsidRDefault="00C7238B"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4C503AAA" wp14:editId="3CE7575C">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C5829AD" w14:textId="77777777" w:rsidR="00C7238B" w:rsidRPr="006B2C28" w:rsidRDefault="00C7238B" w:rsidP="000C7023">
          <w:pPr>
            <w:suppressAutoHyphens/>
            <w:ind w:right="187"/>
            <w:rPr>
              <w:rFonts w:asciiTheme="majorHAnsi" w:hAnsiTheme="majorHAnsi"/>
              <w:color w:val="092D74"/>
              <w:sz w:val="14"/>
              <w:szCs w:val="18"/>
            </w:rPr>
          </w:pPr>
        </w:p>
      </w:tc>
      <w:tc>
        <w:tcPr>
          <w:tcW w:w="6119" w:type="dxa"/>
          <w:vAlign w:val="center"/>
        </w:tcPr>
        <w:p w14:paraId="3D43C8FC" w14:textId="77777777" w:rsidR="00C7238B" w:rsidRPr="006B2C28" w:rsidRDefault="00C7238B" w:rsidP="000C7023">
          <w:pPr>
            <w:suppressAutoHyphens/>
            <w:ind w:right="187"/>
            <w:rPr>
              <w:rFonts w:asciiTheme="majorHAnsi" w:hAnsiTheme="majorHAnsi"/>
              <w:color w:val="000000" w:themeColor="text1"/>
              <w:sz w:val="14"/>
              <w:szCs w:val="18"/>
            </w:rPr>
          </w:pPr>
        </w:p>
      </w:tc>
      <w:tc>
        <w:tcPr>
          <w:tcW w:w="977" w:type="dxa"/>
          <w:vAlign w:val="center"/>
        </w:tcPr>
        <w:p w14:paraId="6C823E0A" w14:textId="77777777" w:rsidR="00C7238B" w:rsidRPr="006B2C28" w:rsidRDefault="00C7238B" w:rsidP="000C7023">
          <w:pPr>
            <w:suppressAutoHyphens/>
            <w:ind w:right="187"/>
            <w:rPr>
              <w:rFonts w:asciiTheme="majorHAnsi" w:hAnsiTheme="majorHAnsi"/>
              <w:color w:val="092D74"/>
              <w:sz w:val="14"/>
              <w:szCs w:val="18"/>
            </w:rPr>
          </w:pPr>
        </w:p>
      </w:tc>
      <w:tc>
        <w:tcPr>
          <w:tcW w:w="3110" w:type="dxa"/>
          <w:vAlign w:val="center"/>
        </w:tcPr>
        <w:p w14:paraId="5B93054F" w14:textId="77777777" w:rsidR="00C7238B" w:rsidRPr="006B2C28" w:rsidRDefault="00C7238B" w:rsidP="000C7023">
          <w:pPr>
            <w:suppressAutoHyphens/>
            <w:ind w:right="187"/>
            <w:rPr>
              <w:rFonts w:asciiTheme="majorHAnsi" w:hAnsiTheme="majorHAnsi"/>
              <w:color w:val="092D74"/>
              <w:sz w:val="14"/>
              <w:szCs w:val="18"/>
            </w:rPr>
          </w:pPr>
        </w:p>
      </w:tc>
    </w:tr>
  </w:tbl>
  <w:p w14:paraId="0AB1668B" w14:textId="77777777" w:rsidR="00C7238B" w:rsidRDefault="00C7238B" w:rsidP="00A25E38">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28D872E8" w14:textId="77777777" w:rsidTr="00A25E38">
      <w:trPr>
        <w:trHeight w:val="1140"/>
      </w:trPr>
      <w:tc>
        <w:tcPr>
          <w:tcW w:w="6119" w:type="dxa"/>
          <w:vAlign w:val="center"/>
        </w:tcPr>
        <w:p w14:paraId="34623335" w14:textId="77777777" w:rsidR="00C7238B" w:rsidRPr="008D12CD" w:rsidRDefault="00C7238B"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534BA6" w14:textId="4A97A626" w:rsidR="00C7238B" w:rsidRPr="008D12CD" w:rsidRDefault="00C7238B" w:rsidP="00A25E3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8716E4" w:rsidRPr="00BC3F5C">
            <w:rPr>
              <w:rFonts w:asciiTheme="minorHAnsi" w:hAnsiTheme="minorHAnsi" w:cstheme="minorHAnsi"/>
              <w:noProof/>
              <w:color w:val="000000" w:themeColor="text1"/>
              <w:sz w:val="14"/>
              <w:szCs w:val="18"/>
            </w:rPr>
            <w:t>109</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3489FF83" w14:textId="77777777" w:rsidR="00C7238B" w:rsidRDefault="00C7238B" w:rsidP="00A25E38">
          <w:pPr>
            <w:suppressAutoHyphens/>
            <w:ind w:left="1284" w:right="187"/>
            <w:rPr>
              <w:rFonts w:asciiTheme="majorHAnsi" w:hAnsiTheme="majorHAnsi"/>
              <w:color w:val="000000" w:themeColor="text1"/>
              <w:sz w:val="14"/>
              <w:szCs w:val="18"/>
            </w:rPr>
          </w:pPr>
        </w:p>
        <w:p w14:paraId="2D1C271F" w14:textId="77777777" w:rsidR="00C7238B" w:rsidRPr="000C7023" w:rsidRDefault="00C7238B" w:rsidP="00A25E38">
          <w:pPr>
            <w:rPr>
              <w:rFonts w:asciiTheme="majorHAnsi" w:hAnsiTheme="majorHAnsi"/>
              <w:sz w:val="14"/>
              <w:szCs w:val="18"/>
            </w:rPr>
          </w:pPr>
        </w:p>
      </w:tc>
      <w:tc>
        <w:tcPr>
          <w:tcW w:w="6119" w:type="dxa"/>
          <w:vAlign w:val="center"/>
        </w:tcPr>
        <w:p w14:paraId="2C15A4A2" w14:textId="77777777" w:rsidR="00C7238B" w:rsidRPr="006B2C28" w:rsidRDefault="00C7238B"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8960" behindDoc="0" locked="0" layoutInCell="1" allowOverlap="1" wp14:anchorId="12BCF983" wp14:editId="76BCD826">
                <wp:simplePos x="0" y="0"/>
                <wp:positionH relativeFrom="column">
                  <wp:posOffset>2101215</wp:posOffset>
                </wp:positionH>
                <wp:positionV relativeFrom="page">
                  <wp:posOffset>-63500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559A28F" w14:textId="77777777" w:rsidR="00C7238B" w:rsidRPr="006B2C28" w:rsidRDefault="00C7238B" w:rsidP="00A25E38">
          <w:pPr>
            <w:suppressAutoHyphens/>
            <w:ind w:right="187"/>
            <w:rPr>
              <w:rFonts w:asciiTheme="majorHAnsi" w:hAnsiTheme="majorHAnsi"/>
              <w:color w:val="092D74"/>
              <w:sz w:val="14"/>
              <w:szCs w:val="18"/>
            </w:rPr>
          </w:pPr>
        </w:p>
      </w:tc>
      <w:tc>
        <w:tcPr>
          <w:tcW w:w="6119" w:type="dxa"/>
          <w:vAlign w:val="center"/>
        </w:tcPr>
        <w:p w14:paraId="6ABE1B44" w14:textId="77777777" w:rsidR="00C7238B" w:rsidRPr="006B2C28" w:rsidRDefault="00C7238B" w:rsidP="00A25E38">
          <w:pPr>
            <w:suppressAutoHyphens/>
            <w:ind w:right="187"/>
            <w:rPr>
              <w:rFonts w:asciiTheme="majorHAnsi" w:hAnsiTheme="majorHAnsi"/>
              <w:color w:val="000000" w:themeColor="text1"/>
              <w:sz w:val="14"/>
              <w:szCs w:val="18"/>
            </w:rPr>
          </w:pPr>
        </w:p>
      </w:tc>
      <w:tc>
        <w:tcPr>
          <w:tcW w:w="977" w:type="dxa"/>
          <w:vAlign w:val="center"/>
        </w:tcPr>
        <w:p w14:paraId="1A28FF4F" w14:textId="77777777" w:rsidR="00C7238B" w:rsidRPr="006B2C28" w:rsidRDefault="00C7238B" w:rsidP="00A25E38">
          <w:pPr>
            <w:suppressAutoHyphens/>
            <w:ind w:right="187"/>
            <w:rPr>
              <w:rFonts w:asciiTheme="majorHAnsi" w:hAnsiTheme="majorHAnsi"/>
              <w:color w:val="092D74"/>
              <w:sz w:val="14"/>
              <w:szCs w:val="18"/>
            </w:rPr>
          </w:pPr>
        </w:p>
      </w:tc>
      <w:tc>
        <w:tcPr>
          <w:tcW w:w="3110" w:type="dxa"/>
          <w:vAlign w:val="center"/>
        </w:tcPr>
        <w:p w14:paraId="31D739FD" w14:textId="77777777" w:rsidR="00C7238B" w:rsidRPr="006B2C28" w:rsidRDefault="00C7238B" w:rsidP="00A25E38">
          <w:pPr>
            <w:suppressAutoHyphens/>
            <w:ind w:right="187"/>
            <w:rPr>
              <w:rFonts w:asciiTheme="majorHAnsi" w:hAnsiTheme="majorHAnsi"/>
              <w:color w:val="092D74"/>
              <w:sz w:val="14"/>
              <w:szCs w:val="18"/>
            </w:rPr>
          </w:pPr>
        </w:p>
      </w:tc>
    </w:tr>
  </w:tbl>
  <w:p w14:paraId="072038EB" w14:textId="77777777" w:rsidR="00C7238B" w:rsidRDefault="00C723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1B2073AB" w14:textId="77777777" w:rsidTr="00453F49">
      <w:trPr>
        <w:trHeight w:val="1140"/>
      </w:trPr>
      <w:tc>
        <w:tcPr>
          <w:tcW w:w="6119" w:type="dxa"/>
          <w:vAlign w:val="center"/>
        </w:tcPr>
        <w:p w14:paraId="4BF9B372" w14:textId="77777777" w:rsidR="00C7238B" w:rsidRPr="006B2C28" w:rsidRDefault="00C7238B" w:rsidP="00453F49">
          <w:pPr>
            <w:suppressAutoHyphens/>
            <w:ind w:left="1284" w:right="187"/>
            <w:rPr>
              <w:rFonts w:asciiTheme="majorHAnsi" w:hAnsiTheme="majorHAnsi"/>
              <w:color w:val="000000" w:themeColor="text1"/>
              <w:sz w:val="14"/>
              <w:szCs w:val="18"/>
            </w:rPr>
          </w:pPr>
        </w:p>
      </w:tc>
      <w:tc>
        <w:tcPr>
          <w:tcW w:w="6119" w:type="dxa"/>
          <w:vAlign w:val="center"/>
        </w:tcPr>
        <w:p w14:paraId="4565FD12" w14:textId="685C9C9B" w:rsidR="00C7238B" w:rsidRPr="006B2C28" w:rsidRDefault="00C7238B" w:rsidP="00453F49">
          <w:pPr>
            <w:suppressAutoHyphens/>
            <w:ind w:right="187"/>
            <w:rPr>
              <w:rFonts w:asciiTheme="majorHAnsi" w:hAnsiTheme="majorHAnsi"/>
              <w:color w:val="092D74"/>
              <w:sz w:val="14"/>
              <w:szCs w:val="18"/>
            </w:rPr>
          </w:pPr>
        </w:p>
      </w:tc>
      <w:tc>
        <w:tcPr>
          <w:tcW w:w="6119" w:type="dxa"/>
          <w:vAlign w:val="center"/>
        </w:tcPr>
        <w:p w14:paraId="74AA8183" w14:textId="77777777" w:rsidR="00C7238B" w:rsidRPr="006B2C28" w:rsidRDefault="00C7238B" w:rsidP="00453F49">
          <w:pPr>
            <w:suppressAutoHyphens/>
            <w:ind w:right="187"/>
            <w:rPr>
              <w:rFonts w:asciiTheme="majorHAnsi" w:hAnsiTheme="majorHAnsi"/>
              <w:color w:val="092D74"/>
              <w:sz w:val="14"/>
              <w:szCs w:val="18"/>
            </w:rPr>
          </w:pPr>
        </w:p>
      </w:tc>
      <w:tc>
        <w:tcPr>
          <w:tcW w:w="6119" w:type="dxa"/>
          <w:vAlign w:val="center"/>
        </w:tcPr>
        <w:p w14:paraId="4C3786F5" w14:textId="77777777" w:rsidR="00C7238B" w:rsidRPr="006B2C28" w:rsidRDefault="00C7238B" w:rsidP="00453F49">
          <w:pPr>
            <w:suppressAutoHyphens/>
            <w:ind w:right="187"/>
            <w:rPr>
              <w:rFonts w:asciiTheme="majorHAnsi" w:hAnsiTheme="majorHAnsi"/>
              <w:color w:val="000000" w:themeColor="text1"/>
              <w:sz w:val="14"/>
              <w:szCs w:val="18"/>
            </w:rPr>
          </w:pPr>
        </w:p>
      </w:tc>
      <w:tc>
        <w:tcPr>
          <w:tcW w:w="977" w:type="dxa"/>
          <w:vAlign w:val="center"/>
        </w:tcPr>
        <w:p w14:paraId="09415553" w14:textId="77777777" w:rsidR="00C7238B" w:rsidRPr="006B2C28" w:rsidRDefault="00C7238B" w:rsidP="00453F49">
          <w:pPr>
            <w:suppressAutoHyphens/>
            <w:ind w:right="187"/>
            <w:rPr>
              <w:rFonts w:asciiTheme="majorHAnsi" w:hAnsiTheme="majorHAnsi"/>
              <w:color w:val="092D74"/>
              <w:sz w:val="14"/>
              <w:szCs w:val="18"/>
            </w:rPr>
          </w:pPr>
        </w:p>
      </w:tc>
      <w:tc>
        <w:tcPr>
          <w:tcW w:w="3110" w:type="dxa"/>
          <w:vAlign w:val="center"/>
        </w:tcPr>
        <w:p w14:paraId="2A730F58" w14:textId="77777777" w:rsidR="00C7238B" w:rsidRPr="006B2C28" w:rsidRDefault="00C7238B" w:rsidP="00453F49">
          <w:pPr>
            <w:suppressAutoHyphens/>
            <w:ind w:right="187"/>
            <w:rPr>
              <w:rFonts w:asciiTheme="majorHAnsi" w:hAnsiTheme="majorHAnsi"/>
              <w:color w:val="092D74"/>
              <w:sz w:val="14"/>
              <w:szCs w:val="18"/>
            </w:rPr>
          </w:pPr>
        </w:p>
      </w:tc>
    </w:tr>
  </w:tbl>
  <w:p w14:paraId="470232A6" w14:textId="77777777" w:rsidR="00C7238B" w:rsidRPr="00453F49" w:rsidRDefault="00C7238B" w:rsidP="00453F49">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2352" w14:textId="77777777" w:rsidR="00C7238B" w:rsidRDefault="00C7238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7238B" w:rsidRPr="006B2C28" w14:paraId="328090B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73E4CA80" w14:textId="77777777" w:rsidTr="00A25E38">
            <w:trPr>
              <w:trHeight w:val="1140"/>
            </w:trPr>
            <w:tc>
              <w:tcPr>
                <w:tcW w:w="6119" w:type="dxa"/>
                <w:vAlign w:val="center"/>
              </w:tcPr>
              <w:p w14:paraId="49EDF58E" w14:textId="77777777" w:rsidR="00C7238B" w:rsidRPr="008D12CD" w:rsidRDefault="00C7238B"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8F224C9" w14:textId="5D79939A" w:rsidR="00C7238B" w:rsidRPr="008D12CD" w:rsidRDefault="00C7238B"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01279D">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8716E4" w:rsidRPr="00BC3F5C">
                  <w:rPr>
                    <w:rFonts w:asciiTheme="minorHAnsi" w:hAnsiTheme="minorHAnsi" w:cstheme="minorHAnsi"/>
                    <w:noProof/>
                    <w:color w:val="000000" w:themeColor="text1"/>
                    <w:sz w:val="14"/>
                    <w:szCs w:val="18"/>
                  </w:rPr>
                  <w:t>109</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w:t>
                </w:r>
                <w:r w:rsidR="0001279D">
                  <w:rPr>
                    <w:rFonts w:asciiTheme="minorHAnsi" w:hAnsiTheme="minorHAnsi" w:cstheme="minorHAnsi"/>
                    <w:color w:val="000000" w:themeColor="text1"/>
                    <w:sz w:val="14"/>
                    <w:szCs w:val="18"/>
                  </w:rPr>
                  <w:t>6</w:t>
                </w:r>
              </w:p>
              <w:p w14:paraId="0C7A0D3D" w14:textId="77777777" w:rsidR="00C7238B" w:rsidRPr="006B2C28" w:rsidRDefault="00C7238B" w:rsidP="000C7023">
                <w:pPr>
                  <w:suppressAutoHyphens/>
                  <w:ind w:left="1284" w:right="187"/>
                  <w:rPr>
                    <w:rFonts w:asciiTheme="majorHAnsi" w:hAnsiTheme="majorHAnsi"/>
                    <w:color w:val="000000" w:themeColor="text1"/>
                    <w:sz w:val="14"/>
                    <w:szCs w:val="18"/>
                  </w:rPr>
                </w:pPr>
              </w:p>
            </w:tc>
            <w:tc>
              <w:tcPr>
                <w:tcW w:w="6119" w:type="dxa"/>
                <w:vAlign w:val="center"/>
              </w:tcPr>
              <w:p w14:paraId="415A84F3" w14:textId="77777777" w:rsidR="00C7238B" w:rsidRPr="006B2C28" w:rsidRDefault="00C7238B"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2816" behindDoc="0" locked="0" layoutInCell="1" allowOverlap="1" wp14:anchorId="2B398012" wp14:editId="57F2F7D9">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8AB2310" w14:textId="77777777" w:rsidR="00C7238B" w:rsidRPr="006B2C28" w:rsidRDefault="00C7238B" w:rsidP="000C7023">
                <w:pPr>
                  <w:suppressAutoHyphens/>
                  <w:ind w:right="187"/>
                  <w:rPr>
                    <w:rFonts w:asciiTheme="majorHAnsi" w:hAnsiTheme="majorHAnsi"/>
                    <w:color w:val="092D74"/>
                    <w:sz w:val="14"/>
                    <w:szCs w:val="18"/>
                  </w:rPr>
                </w:pPr>
              </w:p>
            </w:tc>
            <w:tc>
              <w:tcPr>
                <w:tcW w:w="6119" w:type="dxa"/>
                <w:vAlign w:val="center"/>
              </w:tcPr>
              <w:p w14:paraId="686CECE9" w14:textId="77777777" w:rsidR="00C7238B" w:rsidRPr="006B2C28" w:rsidRDefault="00C7238B" w:rsidP="000C7023">
                <w:pPr>
                  <w:suppressAutoHyphens/>
                  <w:ind w:right="187"/>
                  <w:rPr>
                    <w:rFonts w:asciiTheme="majorHAnsi" w:hAnsiTheme="majorHAnsi"/>
                    <w:color w:val="000000" w:themeColor="text1"/>
                    <w:sz w:val="14"/>
                    <w:szCs w:val="18"/>
                  </w:rPr>
                </w:pPr>
              </w:p>
            </w:tc>
            <w:tc>
              <w:tcPr>
                <w:tcW w:w="977" w:type="dxa"/>
                <w:vAlign w:val="center"/>
              </w:tcPr>
              <w:p w14:paraId="35C98727" w14:textId="77777777" w:rsidR="00C7238B" w:rsidRPr="006B2C28" w:rsidRDefault="00C7238B" w:rsidP="000C7023">
                <w:pPr>
                  <w:suppressAutoHyphens/>
                  <w:ind w:right="187"/>
                  <w:rPr>
                    <w:rFonts w:asciiTheme="majorHAnsi" w:hAnsiTheme="majorHAnsi"/>
                    <w:color w:val="092D74"/>
                    <w:sz w:val="14"/>
                    <w:szCs w:val="18"/>
                  </w:rPr>
                </w:pPr>
              </w:p>
            </w:tc>
            <w:tc>
              <w:tcPr>
                <w:tcW w:w="3110" w:type="dxa"/>
                <w:vAlign w:val="center"/>
              </w:tcPr>
              <w:p w14:paraId="0F52BB36" w14:textId="77777777" w:rsidR="00C7238B" w:rsidRPr="006B2C28" w:rsidRDefault="00C7238B" w:rsidP="000C7023">
                <w:pPr>
                  <w:suppressAutoHyphens/>
                  <w:ind w:right="187"/>
                  <w:rPr>
                    <w:rFonts w:asciiTheme="majorHAnsi" w:hAnsiTheme="majorHAnsi"/>
                    <w:color w:val="092D74"/>
                    <w:sz w:val="14"/>
                    <w:szCs w:val="18"/>
                  </w:rPr>
                </w:pPr>
              </w:p>
            </w:tc>
          </w:tr>
        </w:tbl>
        <w:p w14:paraId="39FA66DF" w14:textId="77777777" w:rsidR="00C7238B" w:rsidRPr="006B2C28" w:rsidRDefault="00C7238B" w:rsidP="0022779B">
          <w:pPr>
            <w:suppressAutoHyphens/>
            <w:ind w:right="187"/>
            <w:rPr>
              <w:rFonts w:asciiTheme="majorHAnsi" w:hAnsiTheme="majorHAnsi"/>
              <w:color w:val="092D74"/>
              <w:sz w:val="14"/>
              <w:szCs w:val="18"/>
            </w:rPr>
          </w:pPr>
        </w:p>
      </w:tc>
      <w:tc>
        <w:tcPr>
          <w:tcW w:w="6119" w:type="dxa"/>
          <w:vAlign w:val="center"/>
        </w:tcPr>
        <w:p w14:paraId="564943A4" w14:textId="77777777" w:rsidR="00C7238B" w:rsidRPr="006B2C28" w:rsidRDefault="00C7238B" w:rsidP="0022779B">
          <w:pPr>
            <w:suppressAutoHyphens/>
            <w:ind w:right="187"/>
            <w:rPr>
              <w:rFonts w:asciiTheme="majorHAnsi" w:hAnsiTheme="majorHAnsi"/>
              <w:color w:val="000000" w:themeColor="text1"/>
              <w:sz w:val="14"/>
              <w:szCs w:val="18"/>
            </w:rPr>
          </w:pPr>
        </w:p>
      </w:tc>
      <w:tc>
        <w:tcPr>
          <w:tcW w:w="977" w:type="dxa"/>
          <w:vAlign w:val="center"/>
        </w:tcPr>
        <w:p w14:paraId="53B4C11F" w14:textId="77777777" w:rsidR="00C7238B" w:rsidRPr="006B2C28" w:rsidRDefault="00C7238B" w:rsidP="0022779B">
          <w:pPr>
            <w:suppressAutoHyphens/>
            <w:ind w:right="187"/>
            <w:rPr>
              <w:rFonts w:asciiTheme="majorHAnsi" w:hAnsiTheme="majorHAnsi"/>
              <w:color w:val="092D74"/>
              <w:sz w:val="14"/>
              <w:szCs w:val="18"/>
            </w:rPr>
          </w:pPr>
        </w:p>
      </w:tc>
      <w:tc>
        <w:tcPr>
          <w:tcW w:w="3110" w:type="dxa"/>
          <w:vAlign w:val="center"/>
        </w:tcPr>
        <w:p w14:paraId="5861943B" w14:textId="77777777" w:rsidR="00C7238B" w:rsidRPr="006B2C28" w:rsidRDefault="00C7238B" w:rsidP="0022779B">
          <w:pPr>
            <w:suppressAutoHyphens/>
            <w:ind w:right="187"/>
            <w:rPr>
              <w:rFonts w:asciiTheme="majorHAnsi" w:hAnsiTheme="majorHAnsi"/>
              <w:color w:val="092D74"/>
              <w:sz w:val="14"/>
              <w:szCs w:val="18"/>
            </w:rPr>
          </w:pPr>
        </w:p>
      </w:tc>
    </w:tr>
  </w:tbl>
  <w:p w14:paraId="093BE0C6" w14:textId="77777777" w:rsidR="00C7238B" w:rsidRPr="0072383F" w:rsidRDefault="00C7238B" w:rsidP="000A5EEF">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6F5E0D40" w14:textId="77777777" w:rsidTr="003367F8">
      <w:trPr>
        <w:trHeight w:val="1140"/>
      </w:trPr>
      <w:tc>
        <w:tcPr>
          <w:tcW w:w="6119" w:type="dxa"/>
          <w:vAlign w:val="center"/>
        </w:tcPr>
        <w:p w14:paraId="21922F81" w14:textId="77777777" w:rsidR="00C7238B" w:rsidRPr="008D12CD" w:rsidRDefault="00C7238B" w:rsidP="003367F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0352130" w14:textId="413E387C" w:rsidR="00C7238B" w:rsidRPr="008D12CD" w:rsidRDefault="00C7238B" w:rsidP="003367F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8716E4" w:rsidRPr="00BC3F5C">
            <w:rPr>
              <w:rFonts w:asciiTheme="minorHAnsi" w:hAnsiTheme="minorHAnsi" w:cstheme="minorHAnsi"/>
              <w:noProof/>
              <w:color w:val="000000" w:themeColor="text1"/>
              <w:sz w:val="14"/>
              <w:szCs w:val="18"/>
            </w:rPr>
            <w:t>109</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1146E031" w14:textId="77777777" w:rsidR="00C7238B" w:rsidRPr="006B2C28" w:rsidRDefault="00C7238B" w:rsidP="003367F8">
          <w:pPr>
            <w:suppressAutoHyphens/>
            <w:ind w:left="1284" w:right="187"/>
            <w:rPr>
              <w:rFonts w:asciiTheme="majorHAnsi" w:hAnsiTheme="majorHAnsi"/>
              <w:color w:val="000000" w:themeColor="text1"/>
              <w:sz w:val="14"/>
              <w:szCs w:val="18"/>
            </w:rPr>
          </w:pPr>
        </w:p>
      </w:tc>
      <w:tc>
        <w:tcPr>
          <w:tcW w:w="6119" w:type="dxa"/>
          <w:vAlign w:val="center"/>
        </w:tcPr>
        <w:p w14:paraId="671382A7" w14:textId="77777777" w:rsidR="00C7238B" w:rsidRPr="006B2C28" w:rsidRDefault="00C7238B" w:rsidP="003367F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8720" behindDoc="0" locked="0" layoutInCell="1" allowOverlap="1" wp14:anchorId="062F3FD2" wp14:editId="5DB02099">
                <wp:simplePos x="0" y="0"/>
                <wp:positionH relativeFrom="column">
                  <wp:posOffset>2101215</wp:posOffset>
                </wp:positionH>
                <wp:positionV relativeFrom="page">
                  <wp:posOffset>-63500</wp:posOffset>
                </wp:positionV>
                <wp:extent cx="662940" cy="484505"/>
                <wp:effectExtent l="0" t="0" r="3810" b="0"/>
                <wp:wrapNone/>
                <wp:docPr id="123842460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2883A7B" w14:textId="77777777" w:rsidR="00C7238B" w:rsidRPr="006B2C28" w:rsidRDefault="00C7238B" w:rsidP="003367F8">
          <w:pPr>
            <w:suppressAutoHyphens/>
            <w:ind w:right="187"/>
            <w:rPr>
              <w:rFonts w:asciiTheme="majorHAnsi" w:hAnsiTheme="majorHAnsi"/>
              <w:color w:val="092D74"/>
              <w:sz w:val="14"/>
              <w:szCs w:val="18"/>
            </w:rPr>
          </w:pPr>
        </w:p>
      </w:tc>
      <w:tc>
        <w:tcPr>
          <w:tcW w:w="6119" w:type="dxa"/>
          <w:vAlign w:val="center"/>
        </w:tcPr>
        <w:p w14:paraId="6F386FBA" w14:textId="77777777" w:rsidR="00C7238B" w:rsidRPr="006B2C28" w:rsidRDefault="00C7238B" w:rsidP="003367F8">
          <w:pPr>
            <w:suppressAutoHyphens/>
            <w:ind w:right="187"/>
            <w:rPr>
              <w:rFonts w:asciiTheme="majorHAnsi" w:hAnsiTheme="majorHAnsi"/>
              <w:color w:val="000000" w:themeColor="text1"/>
              <w:sz w:val="14"/>
              <w:szCs w:val="18"/>
            </w:rPr>
          </w:pPr>
        </w:p>
      </w:tc>
      <w:tc>
        <w:tcPr>
          <w:tcW w:w="977" w:type="dxa"/>
          <w:vAlign w:val="center"/>
        </w:tcPr>
        <w:p w14:paraId="632313E6" w14:textId="77777777" w:rsidR="00C7238B" w:rsidRPr="006B2C28" w:rsidRDefault="00C7238B" w:rsidP="003367F8">
          <w:pPr>
            <w:suppressAutoHyphens/>
            <w:ind w:right="187"/>
            <w:rPr>
              <w:rFonts w:asciiTheme="majorHAnsi" w:hAnsiTheme="majorHAnsi"/>
              <w:color w:val="092D74"/>
              <w:sz w:val="14"/>
              <w:szCs w:val="18"/>
            </w:rPr>
          </w:pPr>
        </w:p>
      </w:tc>
      <w:tc>
        <w:tcPr>
          <w:tcW w:w="3110" w:type="dxa"/>
          <w:vAlign w:val="center"/>
        </w:tcPr>
        <w:p w14:paraId="53BF5CF5" w14:textId="77777777" w:rsidR="00C7238B" w:rsidRPr="006B2C28" w:rsidRDefault="00C7238B" w:rsidP="003367F8">
          <w:pPr>
            <w:suppressAutoHyphens/>
            <w:ind w:right="187"/>
            <w:rPr>
              <w:rFonts w:asciiTheme="majorHAnsi" w:hAnsiTheme="majorHAnsi"/>
              <w:color w:val="092D74"/>
              <w:sz w:val="14"/>
              <w:szCs w:val="18"/>
            </w:rPr>
          </w:pPr>
        </w:p>
      </w:tc>
    </w:tr>
  </w:tbl>
  <w:p w14:paraId="2B050B71" w14:textId="77777777" w:rsidR="00C7238B" w:rsidRDefault="00C7238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7238B" w:rsidRPr="006B2C28" w14:paraId="169F3B4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67CFC752" w14:textId="77777777" w:rsidTr="00A25E38">
            <w:trPr>
              <w:trHeight w:val="1140"/>
            </w:trPr>
            <w:tc>
              <w:tcPr>
                <w:tcW w:w="6119" w:type="dxa"/>
                <w:vAlign w:val="center"/>
              </w:tcPr>
              <w:p w14:paraId="25504AB8" w14:textId="77777777" w:rsidR="00C7238B" w:rsidRPr="008D12CD" w:rsidRDefault="00C7238B"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144F3CC7" w14:textId="10C7037C" w:rsidR="00C7238B" w:rsidRPr="008D12CD" w:rsidRDefault="00C7238B"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w:t>
                </w:r>
                <w:r w:rsidR="0001279D">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t>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8716E4" w:rsidRPr="00BC3F5C">
                  <w:rPr>
                    <w:rFonts w:asciiTheme="minorHAnsi" w:hAnsiTheme="minorHAnsi" w:cstheme="minorHAnsi"/>
                    <w:noProof/>
                    <w:color w:val="000000" w:themeColor="text1"/>
                    <w:sz w:val="14"/>
                    <w:szCs w:val="18"/>
                  </w:rPr>
                  <w:t>109</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w:t>
                </w:r>
                <w:r w:rsidR="0001279D">
                  <w:rPr>
                    <w:rFonts w:asciiTheme="minorHAnsi" w:hAnsiTheme="minorHAnsi" w:cstheme="minorHAnsi"/>
                    <w:color w:val="000000" w:themeColor="text1"/>
                    <w:sz w:val="14"/>
                    <w:szCs w:val="18"/>
                  </w:rPr>
                  <w:t>6</w:t>
                </w:r>
              </w:p>
              <w:p w14:paraId="3EDB6028" w14:textId="217CD656" w:rsidR="00C7238B" w:rsidRDefault="00C7238B" w:rsidP="000C7023">
                <w:pPr>
                  <w:suppressAutoHyphens/>
                  <w:ind w:left="1284" w:right="187"/>
                  <w:rPr>
                    <w:rFonts w:asciiTheme="majorHAnsi" w:hAnsiTheme="majorHAnsi"/>
                    <w:color w:val="000000" w:themeColor="text1"/>
                    <w:sz w:val="14"/>
                    <w:szCs w:val="18"/>
                  </w:rPr>
                </w:pPr>
              </w:p>
              <w:p w14:paraId="4D377443" w14:textId="77777777" w:rsidR="00C7238B" w:rsidRPr="000C7023" w:rsidRDefault="00C7238B" w:rsidP="000C7023">
                <w:pPr>
                  <w:rPr>
                    <w:rFonts w:asciiTheme="majorHAnsi" w:hAnsiTheme="majorHAnsi"/>
                    <w:sz w:val="14"/>
                    <w:szCs w:val="18"/>
                  </w:rPr>
                </w:pPr>
              </w:p>
            </w:tc>
            <w:tc>
              <w:tcPr>
                <w:tcW w:w="6119" w:type="dxa"/>
                <w:vAlign w:val="center"/>
              </w:tcPr>
              <w:p w14:paraId="0104AB69" w14:textId="77777777" w:rsidR="00C7238B" w:rsidRPr="006B2C28" w:rsidRDefault="00C7238B"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4864" behindDoc="0" locked="0" layoutInCell="1" allowOverlap="1" wp14:anchorId="2B448640" wp14:editId="7EDF1CB0">
                      <wp:simplePos x="0" y="0"/>
                      <wp:positionH relativeFrom="column">
                        <wp:posOffset>2101215</wp:posOffset>
                      </wp:positionH>
                      <wp:positionV relativeFrom="page">
                        <wp:posOffset>-63500</wp:posOffset>
                      </wp:positionV>
                      <wp:extent cx="662940" cy="484505"/>
                      <wp:effectExtent l="0" t="0" r="3810" b="0"/>
                      <wp:wrapNone/>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B309C8F" w14:textId="77777777" w:rsidR="00C7238B" w:rsidRPr="006B2C28" w:rsidRDefault="00C7238B" w:rsidP="000C7023">
                <w:pPr>
                  <w:suppressAutoHyphens/>
                  <w:ind w:right="187"/>
                  <w:rPr>
                    <w:rFonts w:asciiTheme="majorHAnsi" w:hAnsiTheme="majorHAnsi"/>
                    <w:color w:val="092D74"/>
                    <w:sz w:val="14"/>
                    <w:szCs w:val="18"/>
                  </w:rPr>
                </w:pPr>
              </w:p>
            </w:tc>
            <w:tc>
              <w:tcPr>
                <w:tcW w:w="6119" w:type="dxa"/>
                <w:vAlign w:val="center"/>
              </w:tcPr>
              <w:p w14:paraId="02F2E362" w14:textId="77777777" w:rsidR="00C7238B" w:rsidRPr="006B2C28" w:rsidRDefault="00C7238B" w:rsidP="000C7023">
                <w:pPr>
                  <w:suppressAutoHyphens/>
                  <w:ind w:right="187"/>
                  <w:rPr>
                    <w:rFonts w:asciiTheme="majorHAnsi" w:hAnsiTheme="majorHAnsi"/>
                    <w:color w:val="000000" w:themeColor="text1"/>
                    <w:sz w:val="14"/>
                    <w:szCs w:val="18"/>
                  </w:rPr>
                </w:pPr>
              </w:p>
            </w:tc>
            <w:tc>
              <w:tcPr>
                <w:tcW w:w="977" w:type="dxa"/>
                <w:vAlign w:val="center"/>
              </w:tcPr>
              <w:p w14:paraId="3B09E5E1" w14:textId="77777777" w:rsidR="00C7238B" w:rsidRPr="006B2C28" w:rsidRDefault="00C7238B" w:rsidP="000C7023">
                <w:pPr>
                  <w:suppressAutoHyphens/>
                  <w:ind w:right="187"/>
                  <w:rPr>
                    <w:rFonts w:asciiTheme="majorHAnsi" w:hAnsiTheme="majorHAnsi"/>
                    <w:color w:val="092D74"/>
                    <w:sz w:val="14"/>
                    <w:szCs w:val="18"/>
                  </w:rPr>
                </w:pPr>
              </w:p>
            </w:tc>
            <w:tc>
              <w:tcPr>
                <w:tcW w:w="3110" w:type="dxa"/>
                <w:vAlign w:val="center"/>
              </w:tcPr>
              <w:p w14:paraId="05C4BE93" w14:textId="77777777" w:rsidR="00C7238B" w:rsidRPr="006B2C28" w:rsidRDefault="00C7238B" w:rsidP="000C7023">
                <w:pPr>
                  <w:suppressAutoHyphens/>
                  <w:ind w:right="187"/>
                  <w:rPr>
                    <w:rFonts w:asciiTheme="majorHAnsi" w:hAnsiTheme="majorHAnsi"/>
                    <w:color w:val="092D74"/>
                    <w:sz w:val="14"/>
                    <w:szCs w:val="18"/>
                  </w:rPr>
                </w:pPr>
              </w:p>
            </w:tc>
          </w:tr>
        </w:tbl>
        <w:p w14:paraId="291E7E4A" w14:textId="77777777" w:rsidR="00C7238B" w:rsidRPr="006B2C28" w:rsidRDefault="00C7238B" w:rsidP="0022779B">
          <w:pPr>
            <w:suppressAutoHyphens/>
            <w:ind w:right="187"/>
            <w:rPr>
              <w:rFonts w:asciiTheme="majorHAnsi" w:hAnsiTheme="majorHAnsi"/>
              <w:color w:val="092D74"/>
              <w:sz w:val="14"/>
              <w:szCs w:val="18"/>
            </w:rPr>
          </w:pPr>
        </w:p>
      </w:tc>
      <w:tc>
        <w:tcPr>
          <w:tcW w:w="6119" w:type="dxa"/>
          <w:vAlign w:val="center"/>
        </w:tcPr>
        <w:p w14:paraId="11DFAD22" w14:textId="77777777" w:rsidR="00C7238B" w:rsidRPr="006B2C28" w:rsidRDefault="00C7238B" w:rsidP="0022779B">
          <w:pPr>
            <w:suppressAutoHyphens/>
            <w:ind w:right="187"/>
            <w:rPr>
              <w:rFonts w:asciiTheme="majorHAnsi" w:hAnsiTheme="majorHAnsi"/>
              <w:color w:val="000000" w:themeColor="text1"/>
              <w:sz w:val="14"/>
              <w:szCs w:val="18"/>
            </w:rPr>
          </w:pPr>
        </w:p>
      </w:tc>
      <w:tc>
        <w:tcPr>
          <w:tcW w:w="977" w:type="dxa"/>
          <w:vAlign w:val="center"/>
        </w:tcPr>
        <w:p w14:paraId="4D01B96F" w14:textId="77777777" w:rsidR="00C7238B" w:rsidRPr="006B2C28" w:rsidRDefault="00C7238B" w:rsidP="0022779B">
          <w:pPr>
            <w:suppressAutoHyphens/>
            <w:ind w:right="187"/>
            <w:rPr>
              <w:rFonts w:asciiTheme="majorHAnsi" w:hAnsiTheme="majorHAnsi"/>
              <w:color w:val="092D74"/>
              <w:sz w:val="14"/>
              <w:szCs w:val="18"/>
            </w:rPr>
          </w:pPr>
        </w:p>
      </w:tc>
      <w:tc>
        <w:tcPr>
          <w:tcW w:w="3110" w:type="dxa"/>
          <w:vAlign w:val="center"/>
        </w:tcPr>
        <w:p w14:paraId="5633A71F" w14:textId="77777777" w:rsidR="00C7238B" w:rsidRPr="006B2C28" w:rsidRDefault="00C7238B" w:rsidP="0022779B">
          <w:pPr>
            <w:suppressAutoHyphens/>
            <w:ind w:right="187"/>
            <w:rPr>
              <w:rFonts w:asciiTheme="majorHAnsi" w:hAnsiTheme="majorHAnsi"/>
              <w:color w:val="092D74"/>
              <w:sz w:val="14"/>
              <w:szCs w:val="18"/>
            </w:rPr>
          </w:pPr>
        </w:p>
      </w:tc>
    </w:tr>
  </w:tbl>
  <w:p w14:paraId="75B13B80" w14:textId="77777777" w:rsidR="00C7238B" w:rsidRPr="0072383F" w:rsidRDefault="00C7238B" w:rsidP="000A5EEF">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7238B" w:rsidRPr="006B2C28" w14:paraId="0FC6B547"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706B4025" w14:textId="77777777" w:rsidTr="00A25E38">
            <w:trPr>
              <w:trHeight w:val="1140"/>
            </w:trPr>
            <w:tc>
              <w:tcPr>
                <w:tcW w:w="6119" w:type="dxa"/>
                <w:vAlign w:val="center"/>
              </w:tcPr>
              <w:p w14:paraId="4D22885D" w14:textId="77777777" w:rsidR="00C7238B" w:rsidRPr="008D12CD" w:rsidRDefault="00C7238B"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0D63213" w14:textId="23CE5B23" w:rsidR="00C7238B" w:rsidRPr="008D12CD" w:rsidRDefault="00C7238B"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8716E4" w:rsidRPr="00BC3F5C">
                  <w:rPr>
                    <w:rFonts w:asciiTheme="minorHAnsi" w:hAnsiTheme="minorHAnsi" w:cstheme="minorHAnsi"/>
                    <w:noProof/>
                    <w:color w:val="000000" w:themeColor="text1"/>
                    <w:sz w:val="14"/>
                    <w:szCs w:val="18"/>
                  </w:rPr>
                  <w:t>109</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14:paraId="744BD805" w14:textId="77777777" w:rsidR="00C7238B" w:rsidRDefault="00C7238B" w:rsidP="000C7023">
                <w:pPr>
                  <w:suppressAutoHyphens/>
                  <w:ind w:left="1284" w:right="187"/>
                  <w:rPr>
                    <w:rFonts w:asciiTheme="majorHAnsi" w:hAnsiTheme="majorHAnsi"/>
                    <w:color w:val="000000" w:themeColor="text1"/>
                    <w:sz w:val="14"/>
                    <w:szCs w:val="18"/>
                  </w:rPr>
                </w:pPr>
              </w:p>
              <w:p w14:paraId="1CAB1ED8" w14:textId="77777777" w:rsidR="00C7238B" w:rsidRPr="000C7023" w:rsidRDefault="00C7238B" w:rsidP="000C7023">
                <w:pPr>
                  <w:rPr>
                    <w:rFonts w:asciiTheme="majorHAnsi" w:hAnsiTheme="majorHAnsi"/>
                    <w:sz w:val="14"/>
                    <w:szCs w:val="18"/>
                  </w:rPr>
                </w:pPr>
              </w:p>
            </w:tc>
            <w:tc>
              <w:tcPr>
                <w:tcW w:w="6119" w:type="dxa"/>
                <w:vAlign w:val="center"/>
              </w:tcPr>
              <w:p w14:paraId="6BCB1504" w14:textId="77777777" w:rsidR="00C7238B" w:rsidRPr="006B2C28" w:rsidRDefault="00C7238B"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6912" behindDoc="0" locked="0" layoutInCell="1" allowOverlap="1" wp14:anchorId="0E7F39F2" wp14:editId="41DEA340">
                      <wp:simplePos x="0" y="0"/>
                      <wp:positionH relativeFrom="column">
                        <wp:posOffset>2101215</wp:posOffset>
                      </wp:positionH>
                      <wp:positionV relativeFrom="page">
                        <wp:posOffset>-63500</wp:posOffset>
                      </wp:positionV>
                      <wp:extent cx="662940" cy="484505"/>
                      <wp:effectExtent l="0" t="0" r="3810" b="0"/>
                      <wp:wrapNone/>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21E68" w14:textId="77777777" w:rsidR="00C7238B" w:rsidRPr="006B2C28" w:rsidRDefault="00C7238B" w:rsidP="000C7023">
                <w:pPr>
                  <w:suppressAutoHyphens/>
                  <w:ind w:right="187"/>
                  <w:rPr>
                    <w:rFonts w:asciiTheme="majorHAnsi" w:hAnsiTheme="majorHAnsi"/>
                    <w:color w:val="092D74"/>
                    <w:sz w:val="14"/>
                    <w:szCs w:val="18"/>
                  </w:rPr>
                </w:pPr>
              </w:p>
            </w:tc>
            <w:tc>
              <w:tcPr>
                <w:tcW w:w="6119" w:type="dxa"/>
                <w:vAlign w:val="center"/>
              </w:tcPr>
              <w:p w14:paraId="2B85619C" w14:textId="77777777" w:rsidR="00C7238B" w:rsidRPr="006B2C28" w:rsidRDefault="00C7238B" w:rsidP="000C7023">
                <w:pPr>
                  <w:suppressAutoHyphens/>
                  <w:ind w:right="187"/>
                  <w:rPr>
                    <w:rFonts w:asciiTheme="majorHAnsi" w:hAnsiTheme="majorHAnsi"/>
                    <w:color w:val="000000" w:themeColor="text1"/>
                    <w:sz w:val="14"/>
                    <w:szCs w:val="18"/>
                  </w:rPr>
                </w:pPr>
              </w:p>
            </w:tc>
            <w:tc>
              <w:tcPr>
                <w:tcW w:w="977" w:type="dxa"/>
                <w:vAlign w:val="center"/>
              </w:tcPr>
              <w:p w14:paraId="36FE71BE" w14:textId="77777777" w:rsidR="00C7238B" w:rsidRPr="006B2C28" w:rsidRDefault="00C7238B" w:rsidP="000C7023">
                <w:pPr>
                  <w:suppressAutoHyphens/>
                  <w:ind w:right="187"/>
                  <w:rPr>
                    <w:rFonts w:asciiTheme="majorHAnsi" w:hAnsiTheme="majorHAnsi"/>
                    <w:color w:val="092D74"/>
                    <w:sz w:val="14"/>
                    <w:szCs w:val="18"/>
                  </w:rPr>
                </w:pPr>
              </w:p>
            </w:tc>
            <w:tc>
              <w:tcPr>
                <w:tcW w:w="3110" w:type="dxa"/>
                <w:vAlign w:val="center"/>
              </w:tcPr>
              <w:p w14:paraId="5A5E5838" w14:textId="77777777" w:rsidR="00C7238B" w:rsidRPr="006B2C28" w:rsidRDefault="00C7238B" w:rsidP="000C7023">
                <w:pPr>
                  <w:suppressAutoHyphens/>
                  <w:ind w:right="187"/>
                  <w:rPr>
                    <w:rFonts w:asciiTheme="majorHAnsi" w:hAnsiTheme="majorHAnsi"/>
                    <w:color w:val="092D74"/>
                    <w:sz w:val="14"/>
                    <w:szCs w:val="18"/>
                  </w:rPr>
                </w:pPr>
              </w:p>
            </w:tc>
          </w:tr>
        </w:tbl>
        <w:p w14:paraId="5D88C98B" w14:textId="77777777" w:rsidR="00C7238B" w:rsidRPr="006B2C28" w:rsidRDefault="00C7238B" w:rsidP="0022779B">
          <w:pPr>
            <w:suppressAutoHyphens/>
            <w:ind w:right="187"/>
            <w:rPr>
              <w:rFonts w:asciiTheme="majorHAnsi" w:hAnsiTheme="majorHAnsi"/>
              <w:color w:val="092D74"/>
              <w:sz w:val="14"/>
              <w:szCs w:val="18"/>
            </w:rPr>
          </w:pPr>
        </w:p>
      </w:tc>
      <w:tc>
        <w:tcPr>
          <w:tcW w:w="6119" w:type="dxa"/>
          <w:vAlign w:val="center"/>
        </w:tcPr>
        <w:p w14:paraId="63A8CE4F" w14:textId="77777777" w:rsidR="00C7238B" w:rsidRPr="006B2C28" w:rsidRDefault="00C7238B" w:rsidP="0022779B">
          <w:pPr>
            <w:suppressAutoHyphens/>
            <w:ind w:right="187"/>
            <w:rPr>
              <w:rFonts w:asciiTheme="majorHAnsi" w:hAnsiTheme="majorHAnsi"/>
              <w:color w:val="000000" w:themeColor="text1"/>
              <w:sz w:val="14"/>
              <w:szCs w:val="18"/>
            </w:rPr>
          </w:pPr>
        </w:p>
      </w:tc>
      <w:tc>
        <w:tcPr>
          <w:tcW w:w="977" w:type="dxa"/>
          <w:vAlign w:val="center"/>
        </w:tcPr>
        <w:p w14:paraId="5DFF8D5B" w14:textId="77777777" w:rsidR="00C7238B" w:rsidRPr="006B2C28" w:rsidRDefault="00C7238B" w:rsidP="0022779B">
          <w:pPr>
            <w:suppressAutoHyphens/>
            <w:ind w:right="187"/>
            <w:rPr>
              <w:rFonts w:asciiTheme="majorHAnsi" w:hAnsiTheme="majorHAnsi"/>
              <w:color w:val="092D74"/>
              <w:sz w:val="14"/>
              <w:szCs w:val="18"/>
            </w:rPr>
          </w:pPr>
        </w:p>
      </w:tc>
      <w:tc>
        <w:tcPr>
          <w:tcW w:w="3110" w:type="dxa"/>
          <w:vAlign w:val="center"/>
        </w:tcPr>
        <w:p w14:paraId="2FDEC20A" w14:textId="77777777" w:rsidR="00C7238B" w:rsidRPr="006B2C28" w:rsidRDefault="00C7238B" w:rsidP="0022779B">
          <w:pPr>
            <w:suppressAutoHyphens/>
            <w:ind w:right="187"/>
            <w:rPr>
              <w:rFonts w:asciiTheme="majorHAnsi" w:hAnsiTheme="majorHAnsi"/>
              <w:color w:val="092D74"/>
              <w:sz w:val="14"/>
              <w:szCs w:val="18"/>
            </w:rPr>
          </w:pPr>
        </w:p>
      </w:tc>
    </w:tr>
  </w:tbl>
  <w:p w14:paraId="55252EBF" w14:textId="77777777" w:rsidR="00C7238B" w:rsidRPr="0072383F" w:rsidRDefault="00C7238B" w:rsidP="000A5EEF">
    <w:pPr>
      <w:pStyle w:val="Nagwek"/>
      <w:ind w:hanging="284"/>
      <w:jc w:val="center"/>
      <w:rPr>
        <w:rFonts w:ascii="Calibri" w:hAnsi="Calibri"/>
        <w:b/>
        <w:bCs/>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AA9E" w14:textId="77777777" w:rsidR="00C7238B" w:rsidRDefault="00C7238B">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C7238B" w:rsidRPr="006B2C28" w14:paraId="336CD5FD"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7238B" w:rsidRPr="006B2C28" w14:paraId="3F6E640E" w14:textId="77777777" w:rsidTr="00A25E38">
            <w:trPr>
              <w:trHeight w:val="1140"/>
            </w:trPr>
            <w:tc>
              <w:tcPr>
                <w:tcW w:w="6119" w:type="dxa"/>
                <w:vAlign w:val="center"/>
              </w:tcPr>
              <w:p w14:paraId="4A04C744" w14:textId="77777777" w:rsidR="00C7238B" w:rsidRPr="000C7023" w:rsidRDefault="00C7238B" w:rsidP="000C7023">
                <w:pPr>
                  <w:rPr>
                    <w:rFonts w:asciiTheme="majorHAnsi" w:hAnsiTheme="majorHAnsi"/>
                    <w:sz w:val="14"/>
                    <w:szCs w:val="18"/>
                  </w:rPr>
                </w:pPr>
              </w:p>
            </w:tc>
            <w:tc>
              <w:tcPr>
                <w:tcW w:w="6119" w:type="dxa"/>
                <w:vAlign w:val="center"/>
              </w:tcPr>
              <w:p w14:paraId="345D6461" w14:textId="2DCE49A1" w:rsidR="00C7238B" w:rsidRPr="006B2C28" w:rsidRDefault="00C7238B" w:rsidP="000C7023">
                <w:pPr>
                  <w:suppressAutoHyphens/>
                  <w:ind w:right="187"/>
                  <w:rPr>
                    <w:rFonts w:asciiTheme="majorHAnsi" w:hAnsiTheme="majorHAnsi"/>
                    <w:color w:val="092D74"/>
                    <w:sz w:val="14"/>
                    <w:szCs w:val="18"/>
                  </w:rPr>
                </w:pPr>
              </w:p>
            </w:tc>
            <w:tc>
              <w:tcPr>
                <w:tcW w:w="6119" w:type="dxa"/>
                <w:vAlign w:val="center"/>
              </w:tcPr>
              <w:p w14:paraId="7DE0AD8F" w14:textId="77777777" w:rsidR="00C7238B" w:rsidRPr="006B2C28" w:rsidRDefault="00C7238B" w:rsidP="000C7023">
                <w:pPr>
                  <w:suppressAutoHyphens/>
                  <w:ind w:right="187"/>
                  <w:rPr>
                    <w:rFonts w:asciiTheme="majorHAnsi" w:hAnsiTheme="majorHAnsi"/>
                    <w:color w:val="092D74"/>
                    <w:sz w:val="14"/>
                    <w:szCs w:val="18"/>
                  </w:rPr>
                </w:pPr>
              </w:p>
            </w:tc>
            <w:tc>
              <w:tcPr>
                <w:tcW w:w="6119" w:type="dxa"/>
                <w:vAlign w:val="center"/>
              </w:tcPr>
              <w:p w14:paraId="2F6F3C5D" w14:textId="77777777" w:rsidR="00C7238B" w:rsidRPr="006B2C28" w:rsidRDefault="00C7238B" w:rsidP="000C7023">
                <w:pPr>
                  <w:suppressAutoHyphens/>
                  <w:ind w:right="187"/>
                  <w:rPr>
                    <w:rFonts w:asciiTheme="majorHAnsi" w:hAnsiTheme="majorHAnsi"/>
                    <w:color w:val="000000" w:themeColor="text1"/>
                    <w:sz w:val="14"/>
                    <w:szCs w:val="18"/>
                  </w:rPr>
                </w:pPr>
              </w:p>
            </w:tc>
            <w:tc>
              <w:tcPr>
                <w:tcW w:w="977" w:type="dxa"/>
                <w:vAlign w:val="center"/>
              </w:tcPr>
              <w:p w14:paraId="596B8789" w14:textId="77777777" w:rsidR="00C7238B" w:rsidRPr="006B2C28" w:rsidRDefault="00C7238B" w:rsidP="000C7023">
                <w:pPr>
                  <w:suppressAutoHyphens/>
                  <w:ind w:right="187"/>
                  <w:rPr>
                    <w:rFonts w:asciiTheme="majorHAnsi" w:hAnsiTheme="majorHAnsi"/>
                    <w:color w:val="092D74"/>
                    <w:sz w:val="14"/>
                    <w:szCs w:val="18"/>
                  </w:rPr>
                </w:pPr>
              </w:p>
            </w:tc>
            <w:tc>
              <w:tcPr>
                <w:tcW w:w="3110" w:type="dxa"/>
                <w:vAlign w:val="center"/>
              </w:tcPr>
              <w:p w14:paraId="0D3B851D" w14:textId="77777777" w:rsidR="00C7238B" w:rsidRPr="006B2C28" w:rsidRDefault="00C7238B" w:rsidP="000C7023">
                <w:pPr>
                  <w:suppressAutoHyphens/>
                  <w:ind w:right="187"/>
                  <w:rPr>
                    <w:rFonts w:asciiTheme="majorHAnsi" w:hAnsiTheme="majorHAnsi"/>
                    <w:color w:val="092D74"/>
                    <w:sz w:val="14"/>
                    <w:szCs w:val="18"/>
                  </w:rPr>
                </w:pPr>
              </w:p>
            </w:tc>
          </w:tr>
        </w:tbl>
        <w:p w14:paraId="0901419C" w14:textId="77777777" w:rsidR="00C7238B" w:rsidRPr="006B2C28" w:rsidRDefault="00C7238B" w:rsidP="0022779B">
          <w:pPr>
            <w:suppressAutoHyphens/>
            <w:ind w:right="187"/>
            <w:rPr>
              <w:rFonts w:asciiTheme="majorHAnsi" w:hAnsiTheme="majorHAnsi"/>
              <w:color w:val="092D74"/>
              <w:sz w:val="14"/>
              <w:szCs w:val="18"/>
            </w:rPr>
          </w:pPr>
        </w:p>
      </w:tc>
      <w:tc>
        <w:tcPr>
          <w:tcW w:w="6119" w:type="dxa"/>
          <w:vAlign w:val="center"/>
        </w:tcPr>
        <w:p w14:paraId="103EACF4" w14:textId="77777777" w:rsidR="00C7238B" w:rsidRPr="006B2C28" w:rsidRDefault="00C7238B" w:rsidP="0022779B">
          <w:pPr>
            <w:suppressAutoHyphens/>
            <w:ind w:right="187"/>
            <w:rPr>
              <w:rFonts w:asciiTheme="majorHAnsi" w:hAnsiTheme="majorHAnsi"/>
              <w:color w:val="000000" w:themeColor="text1"/>
              <w:sz w:val="14"/>
              <w:szCs w:val="18"/>
            </w:rPr>
          </w:pPr>
        </w:p>
      </w:tc>
      <w:tc>
        <w:tcPr>
          <w:tcW w:w="977" w:type="dxa"/>
          <w:vAlign w:val="center"/>
        </w:tcPr>
        <w:p w14:paraId="4F7DD7B8" w14:textId="77777777" w:rsidR="00C7238B" w:rsidRPr="006B2C28" w:rsidRDefault="00C7238B" w:rsidP="0022779B">
          <w:pPr>
            <w:suppressAutoHyphens/>
            <w:ind w:right="187"/>
            <w:rPr>
              <w:rFonts w:asciiTheme="majorHAnsi" w:hAnsiTheme="majorHAnsi"/>
              <w:color w:val="092D74"/>
              <w:sz w:val="14"/>
              <w:szCs w:val="18"/>
            </w:rPr>
          </w:pPr>
        </w:p>
      </w:tc>
      <w:tc>
        <w:tcPr>
          <w:tcW w:w="3110" w:type="dxa"/>
          <w:vAlign w:val="center"/>
        </w:tcPr>
        <w:p w14:paraId="29C987D6" w14:textId="77777777" w:rsidR="00C7238B" w:rsidRPr="006B2C28" w:rsidRDefault="00C7238B" w:rsidP="0022779B">
          <w:pPr>
            <w:suppressAutoHyphens/>
            <w:ind w:right="187"/>
            <w:rPr>
              <w:rFonts w:asciiTheme="majorHAnsi" w:hAnsiTheme="majorHAnsi"/>
              <w:color w:val="092D74"/>
              <w:sz w:val="14"/>
              <w:szCs w:val="18"/>
            </w:rPr>
          </w:pPr>
        </w:p>
      </w:tc>
    </w:tr>
  </w:tbl>
  <w:p w14:paraId="715A1C0E" w14:textId="77777777" w:rsidR="00C7238B" w:rsidRPr="0072383F" w:rsidRDefault="00C7238B" w:rsidP="000A5EEF">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E3282B6E"/>
    <w:lvl w:ilvl="0" w:tplc="79E278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1617866">
    <w:abstractNumId w:val="15"/>
  </w:num>
  <w:num w:numId="2" w16cid:durableId="1329868570">
    <w:abstractNumId w:val="5"/>
  </w:num>
  <w:num w:numId="3" w16cid:durableId="325058717">
    <w:abstractNumId w:val="3"/>
  </w:num>
  <w:num w:numId="4" w16cid:durableId="1596590198">
    <w:abstractNumId w:val="30"/>
  </w:num>
  <w:num w:numId="5" w16cid:durableId="1068724320">
    <w:abstractNumId w:val="13"/>
  </w:num>
  <w:num w:numId="6" w16cid:durableId="887834476">
    <w:abstractNumId w:val="9"/>
  </w:num>
  <w:num w:numId="7" w16cid:durableId="152070916">
    <w:abstractNumId w:val="20"/>
  </w:num>
  <w:num w:numId="8" w16cid:durableId="787088619">
    <w:abstractNumId w:val="34"/>
  </w:num>
  <w:num w:numId="9" w16cid:durableId="431362714">
    <w:abstractNumId w:val="8"/>
  </w:num>
  <w:num w:numId="10" w16cid:durableId="868763746">
    <w:abstractNumId w:val="25"/>
  </w:num>
  <w:num w:numId="11" w16cid:durableId="821699525">
    <w:abstractNumId w:val="17"/>
  </w:num>
  <w:num w:numId="12" w16cid:durableId="1455712757">
    <w:abstractNumId w:val="12"/>
  </w:num>
  <w:num w:numId="13" w16cid:durableId="53236514">
    <w:abstractNumId w:val="6"/>
  </w:num>
  <w:num w:numId="14" w16cid:durableId="1259411238">
    <w:abstractNumId w:val="18"/>
  </w:num>
  <w:num w:numId="15" w16cid:durableId="451091435">
    <w:abstractNumId w:val="29"/>
  </w:num>
  <w:num w:numId="16" w16cid:durableId="1871138976">
    <w:abstractNumId w:val="22"/>
  </w:num>
  <w:num w:numId="17" w16cid:durableId="62607794">
    <w:abstractNumId w:val="35"/>
  </w:num>
  <w:num w:numId="18" w16cid:durableId="582570703">
    <w:abstractNumId w:val="11"/>
  </w:num>
  <w:num w:numId="19" w16cid:durableId="585188793">
    <w:abstractNumId w:val="4"/>
  </w:num>
  <w:num w:numId="20" w16cid:durableId="1679653156">
    <w:abstractNumId w:val="19"/>
  </w:num>
  <w:num w:numId="21" w16cid:durableId="1033312893">
    <w:abstractNumId w:val="21"/>
  </w:num>
  <w:num w:numId="22" w16cid:durableId="989598490">
    <w:abstractNumId w:val="28"/>
  </w:num>
  <w:num w:numId="23" w16cid:durableId="1854606823">
    <w:abstractNumId w:val="10"/>
  </w:num>
  <w:num w:numId="24" w16cid:durableId="367487998">
    <w:abstractNumId w:val="33"/>
  </w:num>
  <w:num w:numId="25" w16cid:durableId="164710838">
    <w:abstractNumId w:val="32"/>
  </w:num>
  <w:num w:numId="26" w16cid:durableId="1115715177">
    <w:abstractNumId w:val="14"/>
  </w:num>
  <w:num w:numId="27" w16cid:durableId="2128886376">
    <w:abstractNumId w:val="26"/>
  </w:num>
  <w:num w:numId="28" w16cid:durableId="6495996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21828">
    <w:abstractNumId w:val="23"/>
  </w:num>
  <w:num w:numId="30" w16cid:durableId="956062789">
    <w:abstractNumId w:val="16"/>
  </w:num>
  <w:num w:numId="31" w16cid:durableId="1018891858">
    <w:abstractNumId w:val="7"/>
  </w:num>
  <w:num w:numId="32" w16cid:durableId="1978756008">
    <w:abstractNumId w:val="27"/>
  </w:num>
  <w:num w:numId="33" w16cid:durableId="1344626198">
    <w:abstractNumId w:val="31"/>
  </w:num>
  <w:num w:numId="34" w16cid:durableId="1223755941">
    <w:abstractNumId w:val="24"/>
  </w:num>
  <w:numIdMacAtCleanup w:val="30"/>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12649456"/>
  </wne:recipientData>
  <wne:recipientData>
    <wne:active wne:val="1"/>
    <wne:hash wne:val="-628172050"/>
  </wne:recipientData>
  <wne:recipientData>
    <wne:active wne:val="1"/>
    <wne:hash wne:val="32234285"/>
  </wne:recipientData>
  <wne:recipientData>
    <wne:active wne:val="1"/>
    <wne:hash wne:val="-747153069"/>
  </wne:recipientData>
  <wne:recipientData>
    <wne:active wne:val="1"/>
    <wne:hash wne:val="-1598769589"/>
  </wne:recipientData>
  <wne:recipientData>
    <wne:active wne:val="1"/>
    <wne:hash wne:val="-287538866"/>
  </wne:recipientData>
  <wne:recipientData>
    <wne:active wne:val="1"/>
    <wne:hash wne:val="-2024662732"/>
  </wne:recipientData>
  <wne:recipientData>
    <wne:active wne:val="1"/>
    <wne:hash wne:val="202386727"/>
  </wne:recipientData>
  <wne:recipientData>
    <wne:active wne:val="1"/>
    <wne:hash wne:val="415954469"/>
  </wne:recipientData>
  <wne:recipientData>
    <wne:active wne:val="1"/>
    <wne:hash wne:val="-1577083300"/>
  </wne:recipientData>
  <wne:recipientData>
    <wne:active wne:val="1"/>
    <wne:hash wne:val="530394848"/>
  </wne:recipientData>
  <wne:recipientData>
    <wne:active wne:val="1"/>
    <wne:hash wne:val="491250169"/>
  </wne:recipientData>
  <wne:recipientData>
    <wne:active wne:val="1"/>
    <wne:hash wne:val="-790520302"/>
  </wne:recipientData>
  <wne:recipientData>
    <wne:active wne:val="1"/>
    <wne:hash wne:val="478023985"/>
  </wne:recipientData>
  <wne:recipientData>
    <wne:active wne:val="1"/>
    <wne:hash wne:val="-594153970"/>
  </wne:recipientData>
  <wne:recipientData>
    <wne:active wne:val="1"/>
    <wne:hash wne:val="911709291"/>
  </wne:recipientData>
  <wne:recipientData>
    <wne:active wne:val="1"/>
    <wne:hash wne:val="1618117358"/>
  </wne:recipientData>
  <wne:recipientData>
    <wne:active wne:val="1"/>
    <wne:hash wne:val="195797709"/>
  </wne:recipientData>
  <wne:recipientData>
    <wne:active wne:val="1"/>
    <wne:hash wne:val="-1735817451"/>
  </wne:recipientData>
  <wne:recipientData>
    <wne:active wne:val="1"/>
    <wne:hash wne:val="-1337950013"/>
  </wne:recipientData>
  <wne:recipientData>
    <wne:active wne:val="1"/>
    <wne:hash wne:val="1132126484"/>
  </wne:recipientData>
  <wne:recipientData>
    <wne:active wne:val="1"/>
    <wne:hash wne:val="1740214597"/>
  </wne:recipientData>
  <wne:recipientData>
    <wne:active wne:val="1"/>
    <wne:hash wne:val="-1303610832"/>
  </wne:recipientData>
  <wne:recipientData>
    <wne:active wne:val="1"/>
    <wne:hash wne:val="-49468671"/>
  </wne:recipientData>
  <wne:recipientData>
    <wne:active wne:val="1"/>
    <wne:hash wne:val="336014692"/>
  </wne:recipientData>
  <wne:recipientData>
    <wne:active wne:val="1"/>
    <wne:hash wne:val="295031649"/>
  </wne:recipientData>
  <wne:recipientData>
    <wne:active wne:val="1"/>
    <wne:hash wne:val="-93993334"/>
  </wne:recipientData>
  <wne:recipientData>
    <wne:active wne:val="1"/>
    <wne:hash wne:val="586831529"/>
  </wne:recipientData>
  <wne:recipientData>
    <wne:active wne:val="1"/>
    <wne:hash wne:val="-464530510"/>
  </wne:recipientData>
  <wne:recipientData>
    <wne:active wne:val="1"/>
    <wne:hash wne:val="1643030274"/>
  </wne:recipientData>
  <wne:recipientData>
    <wne:active wne:val="1"/>
    <wne:hash wne:val="1802607005"/>
  </wne:recipientData>
  <wne:recipientData>
    <wne:active wne:val="1"/>
    <wne:hash wne:val="613407674"/>
  </wne:recipientData>
  <wne:recipientData>
    <wne:active wne:val="1"/>
    <wne:hash wne:val="158113629"/>
  </wne:recipientData>
  <wne:recipientData>
    <wne:active wne:val="1"/>
    <wne:hash wne:val="436656438"/>
  </wne:recipientData>
  <wne:recipientData>
    <wne:active wne:val="1"/>
    <wne:hash wne:val="-354604802"/>
  </wne:recipientData>
  <wne:recipientData>
    <wne:active wne:val="1"/>
    <wne:hash wne:val="1272264726"/>
  </wne:recipientData>
  <wne:recipientData>
    <wne:active wne:val="1"/>
    <wne:hash wne:val="462493138"/>
  </wne:recipientData>
  <wne:recipientData>
    <wne:active wne:val="1"/>
    <wne:hash wne:val="68486818"/>
  </wne:recipientData>
  <wne:recipientData>
    <wne:active wne:val="1"/>
    <wne:hash wne:val="2125149256"/>
  </wne:recipientData>
  <wne:recipientData>
    <wne:active wne:val="1"/>
    <wne:hash wne:val="-1302146046"/>
  </wne:recipientData>
  <wne:recipientData>
    <wne:active wne:val="1"/>
    <wne:hash wne:val="-524672191"/>
  </wne:recipientData>
  <wne:recipientData>
    <wne:active wne:val="1"/>
    <wne:hash wne:val="1107128883"/>
  </wne:recipientData>
  <wne:recipientData>
    <wne:active wne:val="1"/>
    <wne:hash wne:val="42944863"/>
  </wne:recipientData>
  <wne:recipientData>
    <wne:active wne:val="1"/>
    <wne:hash wne:val="1038078898"/>
  </wne:recipientData>
  <wne:recipientData>
    <wne:active wne:val="1"/>
    <wne:hash wne:val="-1856884850"/>
  </wne:recipientData>
  <wne:recipientData>
    <wne:active wne:val="1"/>
    <wne:hash wne:val="-1482575348"/>
  </wne:recipientData>
  <wne:recipientData>
    <wne:active wne:val="1"/>
    <wne:hash wne:val="880582767"/>
  </wne:recipientData>
  <wne:recipientData>
    <wne:active wne:val="1"/>
    <wne:hash wne:val="-765385382"/>
  </wne:recipientData>
  <wne:recipientData>
    <wne:active wne:val="1"/>
    <wne:hash wne:val="-1311246651"/>
  </wne:recipientData>
  <wne:recipientData>
    <wne:active wne:val="1"/>
    <wne:hash wne:val="-1351190865"/>
  </wne:recipientData>
  <wne:recipientData>
    <wne:active wne:val="1"/>
    <wne:hash wne:val="-1500609902"/>
  </wne:recipientData>
  <wne:recipientData>
    <wne:active wne:val="1"/>
    <wne:hash wne:val="787438489"/>
  </wne:recipientData>
  <wne:recipientData>
    <wne:active wne:val="1"/>
    <wne:hash wne:val="-1482274070"/>
  </wne:recipientData>
  <wne:recipientData>
    <wne:active wne:val="1"/>
    <wne:hash wne:val="595506686"/>
  </wne:recipientData>
  <wne:recipientData>
    <wne:active wne:val="1"/>
    <wne:hash wne:val="1367365359"/>
  </wne:recipientData>
  <wne:recipientData>
    <wne:active wne:val="1"/>
    <wne:hash wne:val="-1331388506"/>
  </wne:recipientData>
  <wne:recipientData>
    <wne:active wne:val="1"/>
    <wne:hash wne:val="1256732854"/>
  </wne:recipientData>
  <wne:recipientData>
    <wne:active wne:val="1"/>
    <wne:hash wne:val="361025091"/>
  </wne:recipientData>
  <wne:recipientData>
    <wne:active wne:val="1"/>
    <wne:hash wne:val="664881629"/>
  </wne:recipientData>
  <wne:recipientData>
    <wne:active wne:val="1"/>
    <wne:hash wne:val="1259225244"/>
  </wne:recipientData>
  <wne:recipientData>
    <wne:active wne:val="1"/>
    <wne:hash wne:val="-910197730"/>
  </wne:recipientData>
  <wne:recipientData>
    <wne:active wne:val="1"/>
    <wne:hash wne:val="1378178285"/>
  </wne:recipientData>
  <wne:recipientData>
    <wne:active wne:val="1"/>
    <wne:hash wne:val="603224744"/>
  </wne:recipientData>
  <wne:recipientData>
    <wne:active wne:val="1"/>
    <wne:hash wne:val="965390464"/>
  </wne:recipientData>
  <wne:recipientData>
    <wne:active wne:val="1"/>
    <wne:hash wne:val="4418577"/>
  </wne:recipientData>
  <wne:recipientData>
    <wne:active wne:val="1"/>
    <wne:hash wne:val="81631127"/>
  </wne:recipientData>
  <wne:recipientData>
    <wne:active wne:val="1"/>
    <wne:hash wne:val="1970296967"/>
  </wne:recipientData>
  <wne:recipientData>
    <wne:active wne:val="1"/>
    <wne:hash wne:val="2045225926"/>
  </wne:recipientData>
  <wne:recipientData>
    <wne:active wne:val="1"/>
    <wne:hash wne:val="2043301413"/>
  </wne:recipientData>
  <wne:recipientData>
    <wne:active wne:val="1"/>
    <wne:hash wne:val="655290328"/>
  </wne:recipientData>
  <wne:recipientData>
    <wne:active wne:val="1"/>
    <wne:hash wne:val="-1831150811"/>
  </wne:recipientData>
  <wne:recipientData>
    <wne:active wne:val="1"/>
    <wne:hash wne:val="1341677991"/>
  </wne:recipientData>
  <wne:recipientData>
    <wne:active wne:val="1"/>
    <wne:hash wne:val="-1308789101"/>
  </wne:recipientData>
  <wne:recipientData>
    <wne:active wne:val="1"/>
    <wne:hash wne:val="1642062425"/>
  </wne:recipientData>
  <wne:recipientData>
    <wne:active wne:val="1"/>
    <wne:hash wne:val="-1306880600"/>
  </wne:recipientData>
  <wne:recipientData>
    <wne:active wne:val="1"/>
    <wne:hash wne:val="1720577253"/>
  </wne:recipientData>
  <wne:recipientData>
    <wne:active wne:val="1"/>
    <wne:hash wne:val="-159545553"/>
  </wne:recipientData>
  <wne:recipientData>
    <wne:active wne:val="1"/>
    <wne:hash wne:val="798328833"/>
  </wne:recipientData>
  <wne:recipientData>
    <wne:active wne:val="1"/>
    <wne:hash wne:val="-1593363685"/>
  </wne:recipientData>
  <wne:recipientData>
    <wne:active wne:val="1"/>
    <wne:hash wne:val="135313260"/>
  </wne:recipientData>
  <wne:recipientData>
    <wne:active wne:val="1"/>
    <wne:hash wne:val="-2094361146"/>
  </wne:recipientData>
  <wne:recipientData>
    <wne:active wne:val="1"/>
    <wne:hash wne:val="-25011619"/>
  </wne:recipientData>
  <wne:recipientData>
    <wne:active wne:val="1"/>
    <wne:hash wne:val="-1386158727"/>
  </wne:recipientData>
  <wne:recipientData>
    <wne:active wne:val="1"/>
    <wne:hash wne:val="764128993"/>
  </wne:recipientData>
  <wne:recipientData>
    <wne:active wne:val="1"/>
    <wne:hash wne:val="-1219987438"/>
  </wne:recipientData>
  <wne:recipientData>
    <wne:active wne:val="1"/>
    <wne:hash wne:val="33187848"/>
  </wne:recipientData>
  <wne:recipientData>
    <wne:active wne:val="1"/>
    <wne:hash wne:val="-1101983594"/>
  </wne:recipientData>
  <wne:recipientData>
    <wne:active wne:val="1"/>
    <wne:hash wne:val="173130712"/>
  </wne:recipientData>
  <wne:recipientData>
    <wne:active wne:val="1"/>
    <wne:hash wne:val="-2134036546"/>
  </wne:recipientData>
  <wne:recipientData>
    <wne:active wne:val="1"/>
    <wne:hash wne:val="255822910"/>
  </wne:recipientData>
  <wne:recipientData>
    <wne:active wne:val="1"/>
    <wne:hash wne:val="1947691936"/>
  </wne:recipientData>
  <wne:recipientData>
    <wne:active wne:val="1"/>
    <wne:hash wne:val="1917231922"/>
  </wne:recipientData>
  <wne:recipientData>
    <wne:active wne:val="1"/>
    <wne:hash wne:val="1826925090"/>
  </wne:recipientData>
  <wne:recipientData>
    <wne:active wne:val="1"/>
    <wne:hash wne:val="-130267705"/>
  </wne:recipientData>
  <wne:recipientData>
    <wne:active wne:val="1"/>
    <wne:hash wne:val="626615996"/>
  </wne:recipientData>
  <wne:recipientData>
    <wne:active wne:val="1"/>
    <wne:hash wne:val="2113735144"/>
  </wne:recipientData>
  <wne:recipientData>
    <wne:active wne:val="1"/>
    <wne:hash wne:val="-53919941"/>
  </wne:recipientData>
  <wne:recipientData>
    <wne:active wne:val="1"/>
    <wne:hash wne:val="-2074925378"/>
  </wne:recipientData>
  <wne:recipientData>
    <wne:active wne:val="1"/>
    <wne:hash wne:val="-121630364"/>
  </wne:recipientData>
  <wne:recipientData>
    <wne:active wne:val="1"/>
    <wne:hash wne:val="-467098228"/>
  </wne:recipientData>
  <wne:recipientData>
    <wne:active wne:val="1"/>
    <wne:hash wne:val="-281261024"/>
  </wne:recipientData>
  <wne:recipientData>
    <wne:active wne:val="1"/>
    <wne:hash wne:val="-235209160"/>
  </wne:recipientData>
  <wne:recipientData>
    <wne:active wne:val="1"/>
    <wne:hash wne:val="-470931565"/>
  </wne:recipientData>
  <wne:recipientData>
    <wne:active wne:val="1"/>
    <wne:hash wne:val="-13613001"/>
  </wne:recipientData>
  <wne:recipientData>
    <wne:active wne:val="1"/>
    <wne:hash wne:val="-2029555875"/>
  </wne:recipientData>
  <wne:recipientData>
    <wne:active wne:val="1"/>
    <wne:hash wne:val="-587660029"/>
  </wne:recipientData>
  <wne:recipientData>
    <wne:active wne:val="1"/>
    <wne:hash wne:val="-558560246"/>
  </wne:recipientData>
  <wne:recipientData>
    <wne:active wne:val="1"/>
    <wne:hash wne:val="-1046524561"/>
  </wne:recipientData>
  <wne:recipientData>
    <wne:active wne:val="1"/>
    <wne:hash wne:val="-1421178052"/>
  </wne:recipientData>
  <wne:recipientData>
    <wne:active wne:val="1"/>
    <wne:hash wne:val="1330799622"/>
  </wne:recipientData>
  <wne:recipientData>
    <wne:active wne:val="1"/>
    <wne:hash wne:val="-1587237029"/>
  </wne:recipientData>
  <wne:recipientData>
    <wne:active wne:val="1"/>
    <wne:hash wne:val="1474459885"/>
  </wne:recipientData>
  <wne:recipientData>
    <wne:active wne:val="1"/>
    <wne:hash wne:val="1267532779"/>
  </wne:recipientData>
  <wne:recipientData>
    <wne:active wne:val="1"/>
    <wne:hash wne:val="-1967154365"/>
  </wne:recipientData>
  <wne:recipientData>
    <wne:active wne:val="1"/>
    <wne:hash wne:val="1070538949"/>
  </wne:recipientData>
  <wne:recipientData>
    <wne:active wne:val="1"/>
    <wne:hash wne:val="-2096219216"/>
  </wne:recipientData>
  <wne:recipientData>
    <wne:active wne:val="1"/>
    <wne:hash wne:val="908437114"/>
  </wne:recipientData>
  <wne:recipientData>
    <wne:active wne:val="1"/>
    <wne:hash wne:val="-1625506120"/>
  </wne:recipientData>
  <wne:recipientData>
    <wne:active wne:val="1"/>
    <wne:hash wne:val="-808948756"/>
  </wne:recipientData>
  <wne:recipientData>
    <wne:active wne:val="1"/>
    <wne:hash wne:val="-2031131313"/>
  </wne:recipientData>
  <wne:recipientData>
    <wne:active wne:val="1"/>
    <wne:hash wne:val="1433448208"/>
  </wne:recipientData>
  <wne:recipientData>
    <wne:active wne:val="1"/>
    <wne:hash wne:val="-1148269454"/>
  </wne:recipientData>
  <wne:recipientData>
    <wne:active wne:val="1"/>
    <wne:hash wne:val="1097175247"/>
  </wne:recipientData>
  <wne:recipientData>
    <wne:active wne:val="1"/>
    <wne:hash wne:val="-504985686"/>
  </wne:recipientData>
  <wne:recipientData>
    <wne:active wne:val="1"/>
    <wne:hash wne:val="-2109747652"/>
  </wne:recipientData>
  <wne:recipientData>
    <wne:active wne:val="1"/>
    <wne:hash wne:val="1758111030"/>
  </wne:recipientData>
  <wne:recipientData>
    <wne:active wne:val="1"/>
    <wne:hash wne:val="-1417887893"/>
  </wne:recipientData>
  <wne:recipientData>
    <wne:active wne:val="1"/>
    <wne:hash wne:val="739345954"/>
  </wne:recipientData>
  <wne:recipientData>
    <wne:active wne:val="1"/>
    <wne:hash wne:val="1544411802"/>
  </wne:recipientData>
  <wne:recipientData>
    <wne:active wne:val="1"/>
    <wne:hash wne:val="-121846066"/>
  </wne:recipientData>
  <wne:recipientData>
    <wne:active wne:val="1"/>
    <wne:hash wne:val="-1894942829"/>
  </wne:recipientData>
  <wne:recipientData>
    <wne:active wne:val="1"/>
    <wne:hash wne:val="148971779"/>
  </wne:recipientData>
  <wne:recipientData>
    <wne:active wne:val="1"/>
    <wne:hash wne:val="1687664009"/>
  </wne:recipientData>
  <wne:recipientData>
    <wne:active wne:val="1"/>
    <wne:hash wne:val="-427214923"/>
  </wne:recipientData>
  <wne:recipientData>
    <wne:active wne:val="1"/>
    <wne:hash wne:val="-1671041187"/>
  </wne:recipientData>
  <wne:recipientData>
    <wne:active wne:val="1"/>
    <wne:hash wne:val="-125046573"/>
  </wne:recipientData>
  <wne:recipientData>
    <wne:active wne:val="1"/>
    <wne:hash wne:val="-1615186052"/>
  </wne:recipientData>
  <wne:recipientData>
    <wne:active wne:val="1"/>
    <wne:hash wne:val="-929691996"/>
  </wne:recipientData>
  <wne:recipientData>
    <wne:active wne:val="1"/>
    <wne:hash wne:val="449497890"/>
  </wne:recipientData>
  <wne:recipientData>
    <wne:active wne:val="1"/>
    <wne:hash wne:val="1600427166"/>
  </wne:recipientData>
  <wne:recipientData>
    <wne:active wne:val="1"/>
    <wne:hash wne:val="-561601117"/>
  </wne:recipientData>
  <wne:recipientData>
    <wne:active wne:val="1"/>
    <wne:hash wne:val="551286606"/>
  </wne:recipientData>
  <wne:recipientData>
    <wne:active wne:val="1"/>
    <wne:hash wne:val="-749353481"/>
  </wne:recipientData>
  <wne:recipientData>
    <wne:active wne:val="1"/>
    <wne:hash wne:val="1004402908"/>
  </wne:recipientData>
  <wne:recipientData>
    <wne:active wne:val="1"/>
    <wne:hash wne:val="943530259"/>
  </wne:recipientData>
  <wne:recipientData>
    <wne:active wne:val="1"/>
    <wne:hash wne:val="-2095840809"/>
  </wne:recipientData>
  <wne:recipientData>
    <wne:active wne:val="1"/>
    <wne:hash wne:val="320555778"/>
  </wne:recipientData>
  <wne:recipientData>
    <wne:active wne:val="1"/>
    <wne:hash wne:val="-867264799"/>
  </wne:recipientData>
  <wne:recipientData>
    <wne:active wne:val="1"/>
    <wne:hash wne:val="1503283524"/>
  </wne:recipientData>
  <wne:recipientData>
    <wne:active wne:val="1"/>
    <wne:hash wne:val="938329952"/>
  </wne:recipientData>
  <wne:recipientData>
    <wne:active wne:val="1"/>
    <wne:hash wne:val="-250085506"/>
  </wne:recipientData>
  <wne:recipientData>
    <wne:active wne:val="1"/>
    <wne:hash wne:val="-1720265081"/>
  </wne:recipientData>
  <wne:recipientData>
    <wne:active wne:val="1"/>
    <wne:hash wne:val="-2008138166"/>
  </wne:recipientData>
  <wne:recipientData>
    <wne:active wne:val="1"/>
    <wne:hash wne:val="-1303935508"/>
  </wne:recipientData>
  <wne:recipientData>
    <wne:active wne:val="1"/>
    <wne:hash wne:val="-924481647"/>
  </wne:recipientData>
  <wne:recipientData>
    <wne:active wne:val="1"/>
    <wne:hash wne:val="-1201265252"/>
  </wne:recipientData>
  <wne:recipientData>
    <wne:active wne:val="1"/>
    <wne:hash wne:val="-1427129465"/>
  </wne:recipientData>
  <wne:recipientData>
    <wne:active wne:val="1"/>
    <wne:hash wne:val="104329268"/>
  </wne:recipientData>
  <wne:recipientData>
    <wne:active wne:val="1"/>
    <wne:hash wne:val="-2027121341"/>
  </wne:recipientData>
  <wne:recipientData>
    <wne:active wne:val="1"/>
    <wne:hash wne:val="2020212840"/>
  </wne:recipientData>
  <wne:recipientData>
    <wne:active wne:val="1"/>
    <wne:hash wne:val="1888952249"/>
  </wne:recipientData>
  <wne:recipientData>
    <wne:active wne:val="1"/>
    <wne:hash wne:val="-1896064934"/>
  </wne:recipientData>
  <wne:recipientData>
    <wne:active wne:val="1"/>
    <wne:hash wne:val="-563014148"/>
  </wne:recipientData>
  <wne:recipientData>
    <wne:active wne:val="1"/>
    <wne:hash wne:val="1326053959"/>
  </wne:recipientData>
  <wne:recipientData>
    <wne:active wne:val="1"/>
    <wne:hash wne:val="28673117"/>
  </wne:recipientData>
  <wne:recipientData>
    <wne:active wne:val="1"/>
    <wne:hash wne:val="-653189633"/>
  </wne:recipientData>
  <wne:recipientData>
    <wne:active wne:val="1"/>
    <wne:hash wne:val="102536228"/>
  </wne:recipientData>
  <wne:recipientData>
    <wne:active wne:val="1"/>
    <wne:hash wne:val="-1920131481"/>
  </wne:recipientData>
  <wne:recipientData>
    <wne:active wne:val="1"/>
    <wne:hash wne:val="-1048272563"/>
  </wne:recipientData>
  <wne:recipientData>
    <wne:active wne:val="1"/>
    <wne:hash wne:val="420648118"/>
  </wne:recipientData>
  <wne:recipientData>
    <wne:active wne:val="1"/>
    <wne:hash wne:val="1961271320"/>
  </wne:recipientData>
  <wne:recipientData>
    <wne:active wne:val="1"/>
    <wne:hash wne:val="405313484"/>
  </wne:recipientData>
  <wne:recipientData>
    <wne:active wne:val="1"/>
    <wne:hash wne:val="2004821884"/>
  </wne:recipientData>
  <wne:recipientData>
    <wne:active wne:val="1"/>
    <wne:hash wne:val="-635018587"/>
  </wne:recipientData>
  <wne:recipientData>
    <wne:active wne:val="1"/>
    <wne:hash wne:val="248279772"/>
  </wne:recipientData>
  <wne:recipientData>
    <wne:active wne:val="1"/>
    <wne:hash wne:val="-320481523"/>
  </wne:recipientData>
  <wne:recipientData>
    <wne:active wne:val="1"/>
    <wne:hash wne:val="1173020115"/>
  </wne:recipientData>
  <wne:recipientData>
    <wne:active wne:val="1"/>
    <wne:hash wne:val="-127619972"/>
  </wne:recipientData>
  <wne:recipientData>
    <wne:active wne:val="1"/>
    <wne:hash wne:val="-587728579"/>
  </wne:recipientData>
  <wne:recipientData>
    <wne:active wne:val="1"/>
    <wne:hash wne:val="-395642523"/>
  </wne:recipientData>
  <wne:recipientData>
    <wne:active wne:val="1"/>
    <wne:hash wne:val="-1302010741"/>
  </wne:recipientData>
  <wne:recipientData>
    <wne:active wne:val="1"/>
    <wne:hash wne:val="-39929416"/>
  </wne:recipientData>
  <wne:recipientData>
    <wne:active wne:val="1"/>
    <wne:hash wne:val="-1771188204"/>
  </wne:recipientData>
  <wne:recipientData>
    <wne:active wne:val="1"/>
    <wne:hash wne:val="-2113390403"/>
  </wne:recipientData>
  <wne:recipientData>
    <wne:active wne:val="1"/>
    <wne:hash wne:val="383150486"/>
  </wne:recipientData>
  <wne:recipientData>
    <wne:active wne:val="1"/>
    <wne:hash wne:val="-1957301978"/>
  </wne:recipientData>
  <wne:recipientData>
    <wne:active wne:val="1"/>
    <wne:hash wne:val="-172604983"/>
  </wne:recipientData>
  <wne:recipientData>
    <wne:active wne:val="1"/>
    <wne:hash wne:val="959557868"/>
  </wne:recipientData>
  <wne:recipientData>
    <wne:active wne:val="1"/>
    <wne:hash wne:val="64096859"/>
  </wne:recipientData>
  <wne:recipientData>
    <wne:active wne:val="1"/>
    <wne:hash wne:val="588415232"/>
  </wne:recipientData>
  <wne:recipientData>
    <wne:active wne:val="1"/>
    <wne:hash wne:val="1673523140"/>
  </wne:recipientData>
  <wne:recipientData>
    <wne:active wne:val="1"/>
    <wne:hash wne:val="966076677"/>
  </wne:recipientData>
  <wne:recipientData>
    <wne:active wne:val="1"/>
    <wne:hash wne:val="-2098381820"/>
  </wne:recipientData>
  <wne:recipientData>
    <wne:active wne:val="1"/>
    <wne:hash wne:val="98971685"/>
  </wne:recipientData>
  <wne:recipientData>
    <wne:active wne:val="1"/>
    <wne:hash wne:val="-1173888587"/>
  </wne:recipientData>
  <wne:recipientData>
    <wne:active wne:val="1"/>
    <wne:hash wne:val="326792443"/>
  </wne:recipientData>
  <wne:recipientData>
    <wne:active wne:val="1"/>
    <wne:hash wne:val="341414207"/>
  </wne:recipientData>
  <wne:recipientData>
    <wne:active wne:val="1"/>
    <wne:hash wne:val="1880285194"/>
  </wne:recipientData>
  <wne:recipientData>
    <wne:active wne:val="1"/>
    <wne:hash wne:val="-1553138640"/>
  </wne:recipientData>
  <wne:recipientData>
    <wne:active wne:val="1"/>
    <wne:hash wne:val="162538145"/>
  </wne:recipientData>
  <wne:recipientData>
    <wne:active wne:val="1"/>
    <wne:hash wne:val="-304386248"/>
  </wne:recipientData>
  <wne:recipientData>
    <wne:active wne:val="1"/>
    <wne:hash wne:val="2139175340"/>
  </wne:recipientData>
  <wne:recipientData>
    <wne:active wne:val="1"/>
    <wne:hash wne:val="449013370"/>
  </wne:recipientData>
  <wne:recipientData>
    <wne:active wne:val="1"/>
    <wne:hash wne:val="1887700708"/>
  </wne:recipientData>
  <wne:recipientData>
    <wne:active wne:val="1"/>
    <wne:hash wne:val="-1668912130"/>
  </wne:recipientData>
  <wne:recipientData>
    <wne:active wne:val="1"/>
    <wne:hash wne:val="164036893"/>
  </wne:recipientData>
  <wne:recipientData>
    <wne:active wne:val="1"/>
    <wne:hash wne:val="1738374652"/>
  </wne:recipientData>
  <wne:recipientData>
    <wne:active wne:val="1"/>
    <wne:hash wne:val="19622362"/>
  </wne:recipientData>
  <wne:recipientData>
    <wne:active wne:val="1"/>
    <wne:hash wne:val="-908869787"/>
  </wne:recipientData>
  <wne:recipientData>
    <wne:active wne:val="1"/>
    <wne:hash wne:val="608726905"/>
  </wne:recipientData>
  <wne:recipientData>
    <wne:active wne:val="1"/>
    <wne:hash wne:val="1707318291"/>
  </wne:recipientData>
  <wne:recipientData>
    <wne:active wne:val="1"/>
    <wne:hash wne:val="-1515176999"/>
  </wne:recipientData>
  <wne:recipientData>
    <wne:active wne:val="1"/>
    <wne:hash wne:val="1264156918"/>
  </wne:recipientData>
  <wne:recipientData>
    <wne:active wne:val="1"/>
    <wne:hash wne:val="526776514"/>
  </wne:recipientData>
  <wne:recipientData>
    <wne:active wne:val="1"/>
    <wne:hash wne:val="-14204966"/>
  </wne:recipientData>
  <wne:recipientData>
    <wne:active wne:val="1"/>
    <wne:hash wne:val="753579020"/>
  </wne:recipientData>
  <wne:recipientData>
    <wne:active wne:val="1"/>
    <wne:hash wne:val="-1440244266"/>
  </wne:recipientData>
  <wne:recipientData>
    <wne:active wne:val="1"/>
    <wne:hash wne:val="866170384"/>
  </wne:recipientData>
  <wne:recipientData>
    <wne:active wne:val="1"/>
    <wne:hash wne:val="1675137916"/>
  </wne:recipientData>
  <wne:recipientData>
    <wne:active wne:val="1"/>
    <wne:hash wne:val="-1766627483"/>
  </wne:recipientData>
  <wne:recipientData>
    <wne:active wne:val="1"/>
    <wne:hash wne:val="339337586"/>
  </wne:recipientData>
  <wne:recipientData>
    <wne:active wne:val="1"/>
    <wne:hash wne:val="2124793560"/>
  </wne:recipientData>
  <wne:recipientData>
    <wne:active wne:val="1"/>
    <wne:hash wne:val="569743636"/>
  </wne:recipientData>
  <wne:recipientData>
    <wne:active wne:val="1"/>
    <wne:hash wne:val="-2103321689"/>
  </wne:recipientData>
  <wne:recipientData>
    <wne:active wne:val="1"/>
    <wne:hash wne:val="1263153458"/>
  </wne:recipientData>
  <wne:recipientData>
    <wne:active wne:val="1"/>
    <wne:hash wne:val="-1861194790"/>
  </wne:recipientData>
  <wne:recipientData>
    <wne:active wne:val="1"/>
    <wne:hash wne:val="-732985659"/>
  </wne:recipientData>
  <wne:recipientData>
    <wne:active wne:val="1"/>
    <wne:hash wne:val="2146839131"/>
  </wne:recipientData>
  <wne:recipientData>
    <wne:active wne:val="1"/>
    <wne:hash wne:val="-607690228"/>
  </wne:recipientData>
  <wne:recipientData>
    <wne:active wne:val="1"/>
    <wne:hash wne:val="1543513600"/>
  </wne:recipientData>
  <wne:recipientData>
    <wne:active wne:val="1"/>
    <wne:hash wne:val="2037713725"/>
  </wne:recipientData>
  <wne:recipientData>
    <wne:active wne:val="1"/>
    <wne:hash wne:val="-1882141625"/>
  </wne:recipientData>
  <wne:recipientData>
    <wne:active wne:val="1"/>
    <wne:hash wne:val="-1387094908"/>
  </wne:recipientData>
  <wne:recipientData>
    <wne:active wne:val="1"/>
    <wne:hash wne:val="-434598679"/>
  </wne:recipientData>
  <wne:recipientData>
    <wne:active wne:val="1"/>
    <wne:hash wne:val="150222563"/>
  </wne:recipientData>
  <wne:recipientData>
    <wne:active wne:val="1"/>
    <wne:hash wne:val="761077206"/>
  </wne:recipientData>
  <wne:recipientData>
    <wne:active wne:val="1"/>
    <wne:hash wne:val="-721031830"/>
  </wne:recipientData>
  <wne:recipientData>
    <wne:active wne:val="1"/>
    <wne:hash wne:val="1379576359"/>
  </wne:recipientData>
  <wne:recipientData>
    <wne:active wne:val="1"/>
    <wne:hash wne:val="-786094201"/>
  </wne:recipientData>
  <wne:recipientData>
    <wne:active wne:val="1"/>
    <wne:hash wne:val="601918137"/>
  </wne:recipientData>
  <wne:recipientData>
    <wne:active wne:val="1"/>
    <wne:hash wne:val="-657164686"/>
  </wne:recipientData>
  <wne:recipientData>
    <wne:active wne:val="1"/>
    <wne:hash wne:val="1226546186"/>
  </wne:recipientData>
  <wne:recipientData>
    <wne:active wne:val="1"/>
    <wne:hash wne:val="792397322"/>
  </wne:recipientData>
  <wne:recipientData>
    <wne:active wne:val="1"/>
    <wne:hash wne:val="-1574867432"/>
  </wne:recipientData>
  <wne:recipientData>
    <wne:active wne:val="1"/>
    <wne:hash wne:val="-1899187263"/>
  </wne:recipientData>
  <wne:recipientData>
    <wne:active wne:val="1"/>
    <wne:hash wne:val="1879680435"/>
  </wne:recipientData>
  <wne:recipientData>
    <wne:active wne:val="1"/>
    <wne:hash wne:val="951188286"/>
  </wne:recipientData>
  <wne:recipientData>
    <wne:active wne:val="1"/>
    <wne:hash wne:val="-458194010"/>
  </wne:recipientData>
  <wne:recipientData>
    <wne:active wne:val="1"/>
    <wne:hash wne:val="990916684"/>
  </wne:recipientData>
  <wne:recipientData>
    <wne:active wne:val="1"/>
    <wne:hash wne:val="-956856102"/>
  </wne:recipientData>
  <wne:recipientData>
    <wne:active wne:val="1"/>
    <wne:hash wne:val="1657104302"/>
  </wne:recipientData>
  <wne:recipientData>
    <wne:active wne:val="1"/>
    <wne:hash wne:val="-440509489"/>
  </wne:recipientData>
  <wne:recipientData>
    <wne:active wne:val="1"/>
    <wne:hash wne:val="-697333659"/>
  </wne:recipientData>
  <wne:recipientData>
    <wne:active wne:val="1"/>
    <wne:hash wne:val="-628261853"/>
  </wne:recipientData>
  <wne:recipientData>
    <wne:active wne:val="1"/>
    <wne:hash wne:val="-1981392312"/>
  </wne:recipientData>
  <wne:recipientData>
    <wne:active wne:val="1"/>
    <wne:hash wne:val="-1535667807"/>
  </wne:recipientData>
  <wne:recipientData>
    <wne:active wne:val="1"/>
    <wne:hash wne:val="516831651"/>
  </wne:recipientData>
  <wne:recipientData>
    <wne:active wne:val="1"/>
    <wne:hash wne:val="-2030143837"/>
  </wne:recipientData>
  <wne:recipientData>
    <wne:active wne:val="1"/>
    <wne:hash wne:val="281452805"/>
  </wne:recipientData>
  <wne:recipientData>
    <wne:active wne:val="1"/>
    <wne:hash wne:val="613978791"/>
  </wne:recipientData>
  <wne:recipientData>
    <wne:active wne:val="1"/>
    <wne:hash wne:val="-2009066180"/>
  </wne:recipientData>
  <wne:recipientData>
    <wne:active wne:val="1"/>
    <wne:hash wne:val="-915149522"/>
  </wne:recipientData>
  <wne:recipientData>
    <wne:active wne:val="1"/>
    <wne:hash wne:val="643508047"/>
  </wne:recipientData>
  <wne:recipientData>
    <wne:active wne:val="1"/>
    <wne:hash wne:val="-626188693"/>
  </wne:recipientData>
  <wne:recipientData>
    <wne:active wne:val="1"/>
    <wne:hash wne:val="234092317"/>
  </wne:recipientData>
  <wne:recipientData>
    <wne:active wne:val="1"/>
    <wne:hash wne:val="1048966132"/>
  </wne:recipientData>
  <wne:recipientData>
    <wne:active wne:val="1"/>
    <wne:hash wne:val="-1334743850"/>
  </wne:recipientData>
  <wne:recipientData>
    <wne:active wne:val="1"/>
    <wne:hash wne:val="1808726239"/>
  </wne:recipientData>
  <wne:recipientData>
    <wne:active wne:val="1"/>
    <wne:hash wne:val="-1574014913"/>
  </wne:recipientData>
  <wne:recipientData>
    <wne:active wne:val="1"/>
    <wne:hash wne:val="-776047685"/>
  </wne:recipientData>
  <wne:recipientData>
    <wne:active wne:val="1"/>
    <wne:hash wne:val="1375860721"/>
  </wne:recipientData>
  <wne:recipientData>
    <wne:active wne:val="1"/>
    <wne:hash wne:val="-1338646817"/>
  </wne:recipientData>
  <wne:recipientData>
    <wne:active wne:val="1"/>
    <wne:hash wne:val="-588697263"/>
  </wne:recipientData>
  <wne:recipientData>
    <wne:active wne:val="1"/>
    <wne:hash wne:val="1691444105"/>
  </wne:recipientData>
  <wne:recipientData>
    <wne:active wne:val="1"/>
    <wne:hash wne:val="1462589475"/>
  </wne:recipientData>
  <wne:recipientData>
    <wne:active wne:val="1"/>
    <wne:hash wne:val="-14359518"/>
  </wne:recipientData>
  <wne:recipientData>
    <wne:active wne:val="1"/>
    <wne:hash wne:val="-1654407140"/>
  </wne:recipientData>
  <wne:recipientData>
    <wne:active wne:val="1"/>
    <wne:hash wne:val="777503481"/>
  </wne:recipientData>
  <wne:recipientData>
    <wne:active wne:val="1"/>
    <wne:hash wne:val="-2098660829"/>
  </wne:recipientData>
  <wne:recipientData>
    <wne:active wne:val="1"/>
    <wne:hash wne:val="3050660"/>
  </wne:recipientData>
  <wne:recipientData>
    <wne:active wne:val="1"/>
    <wne:hash wne:val="-814957260"/>
  </wne:recipientData>
  <wne:recipientData>
    <wne:active wne:val="1"/>
    <wne:hash wne:val="250315667"/>
  </wne:recipientData>
  <wne:recipientData>
    <wne:active wne:val="1"/>
    <wne:hash wne:val="-588718009"/>
  </wne:recipientData>
  <wne:recipientData>
    <wne:active wne:val="1"/>
    <wne:hash wne:val="-751291618"/>
  </wne:recipientData>
  <wne:recipientData>
    <wne:active wne:val="1"/>
    <wne:hash wne:val="-1091961868"/>
  </wne:recipientData>
  <wne:recipientData>
    <wne:active wne:val="1"/>
    <wne:hash wne:val="197965268"/>
  </wne:recipientData>
  <wne:recipientData>
    <wne:active wne:val="1"/>
    <wne:hash wne:val="-712293198"/>
  </wne:recipientData>
  <wne:recipientData>
    <wne:active wne:val="1"/>
    <wne:hash wne:val="-505330416"/>
  </wne:recipientData>
  <wne:recipientData>
    <wne:active wne:val="1"/>
    <wne:hash wne:val="1472799344"/>
  </wne:recipientData>
  <wne:recipientData>
    <wne:active wne:val="1"/>
    <wne:hash wne:val="824192573"/>
  </wne:recipientData>
  <wne:recipientData>
    <wne:active wne:val="1"/>
    <wne:hash wne:val="893264379"/>
  </wne:recipientData>
  <wne:recipientData>
    <wne:active wne:val="1"/>
    <wne:hash wne:val="69152986"/>
  </wne:recipientData>
  <wne:recipientData>
    <wne:active wne:val="1"/>
    <wne:hash wne:val="-833915273"/>
  </wne:recipientData>
  <wne:recipientData>
    <wne:active wne:val="1"/>
    <wne:hash wne:val="515290400"/>
  </wne:recipientData>
  <wne:recipientData>
    <wne:active wne:val="1"/>
    <wne:hash wne:val="1936954768"/>
  </wne:recipientData>
  <wne:recipientData>
    <wne:active wne:val="1"/>
    <wne:hash wne:val="1716195310"/>
  </wne:recipientData>
  <wne:recipientData>
    <wne:active wne:val="1"/>
    <wne:hash wne:val="-1975122389"/>
  </wne:recipientData>
  <wne:recipientData>
    <wne:active wne:val="1"/>
    <wne:hash wne:val="1179773411"/>
  </wne:recipientData>
  <wne:recipientData>
    <wne:active wne:val="1"/>
    <wne:hash wne:val="175644891"/>
  </wne:recipientData>
  <wne:recipientData>
    <wne:active wne:val="1"/>
    <wne:hash wne:val="1756809227"/>
  </wne:recipientData>
  <wne:recipientData>
    <wne:active wne:val="1"/>
    <wne:hash wne:val="-1849150720"/>
  </wne:recipientData>
  <wne:recipientData>
    <wne:active wne:val="1"/>
    <wne:hash wne:val="45127692"/>
  </wne:recipientData>
  <wne:recipientData>
    <wne:active wne:val="1"/>
    <wne:hash wne:val="1601444877"/>
  </wne:recipientData>
  <wne:recipientData>
    <wne:active wne:val="1"/>
    <wne:hash wne:val="921981473"/>
  </wne:recipientData>
  <wne:recipientData>
    <wne:active wne:val="1"/>
    <wne:hash wne:val="1798944874"/>
  </wne:recipientData>
  <wne:recipientData>
    <wne:active wne:val="1"/>
    <wne:hash wne:val="746371349"/>
  </wne:recipientData>
  <wne:recipientData>
    <wne:active wne:val="1"/>
    <wne:hash wne:val="-1045467767"/>
  </wne:recipientData>
  <wne:recipientData>
    <wne:active wne:val="1"/>
    <wne:hash wne:val="3203043"/>
  </wne:recipientData>
  <wne:recipientData>
    <wne:active wne:val="1"/>
    <wne:hash wne:val="-107138864"/>
  </wne:recipientData>
  <wne:recipientData>
    <wne:active wne:val="1"/>
    <wne:hash wne:val="-1839577937"/>
  </wne:recipientData>
  <wne:recipientData>
    <wne:active wne:val="1"/>
    <wne:hash wne:val="-186221763"/>
  </wne:recipientData>
  <wne:recipientData>
    <wne:active wne:val="1"/>
    <wne:hash wne:val="-1680932951"/>
  </wne:recipientData>
  <wne:recipientData>
    <wne:active wne:val="1"/>
    <wne:hash wne:val="-915123326"/>
  </wne:recipientData>
  <wne:recipientData>
    <wne:active wne:val="1"/>
    <wne:hash wne:val="2098073499"/>
  </wne:recipientData>
  <wne:recipientData>
    <wne:active wne:val="1"/>
    <wne:hash wne:val="1298193713"/>
  </wne:recipientData>
  <wne:recipientData>
    <wne:active wne:val="1"/>
    <wne:hash wne:val="1431732017"/>
  </wne:recipientData>
  <wne:recipientData>
    <wne:active wne:val="1"/>
    <wne:hash wne:val="-140308338"/>
  </wne:recipientData>
  <wne:recipientData>
    <wne:active wne:val="1"/>
    <wne:hash wne:val="-76601975"/>
  </wne:recipientData>
  <wne:recipientData>
    <wne:active wne:val="1"/>
    <wne:hash wne:val="-146732762"/>
  </wne:recipientData>
  <wne:recipientData>
    <wne:active wne:val="1"/>
    <wne:hash wne:val="1746566429"/>
  </wne:recipientData>
  <wne:recipientData>
    <wne:active wne:val="1"/>
    <wne:hash wne:val="-637143553"/>
  </wne:recipientData>
  <wne:recipientData>
    <wne:active wne:val="1"/>
    <wne:hash wne:val="491065578"/>
  </wne:recipientData>
  <wne:recipientData>
    <wne:active wne:val="1"/>
    <wne:hash wne:val="-833806116"/>
  </wne:recipientData>
  <wne:recipientData>
    <wne:active wne:val="1"/>
    <wne:hash wne:val="-1781636290"/>
  </wne:recipientData>
  <wne:recipientData>
    <wne:active wne:val="1"/>
    <wne:hash wne:val="-353498773"/>
  </wne:recipientData>
  <wne:recipientData>
    <wne:active wne:val="1"/>
    <wne:hash wne:val="982279884"/>
  </wne:recipientData>
  <wne:recipientData>
    <wne:active wne:val="1"/>
    <wne:hash wne:val="1859998301"/>
  </wne:recipientData>
  <wne:recipientData>
    <wne:active wne:val="1"/>
    <wne:hash wne:val="-1811841806"/>
  </wne:recipientData>
  <wne:recipientData>
    <wne:active wne:val="1"/>
    <wne:hash wne:val="999166381"/>
  </wne:recipientData>
  <wne:recipientData>
    <wne:active wne:val="1"/>
    <wne:hash wne:val="1831580550"/>
  </wne:recipientData>
  <wne:recipientData>
    <wne:active wne:val="1"/>
    <wne:hash wne:val="-436026575"/>
  </wne:recipientData>
  <wne:recipientData>
    <wne:active wne:val="1"/>
    <wne:hash wne:val="497899110"/>
  </wne:recipientData>
  <wne:recipientData>
    <wne:active wne:val="1"/>
    <wne:hash wne:val="378910240"/>
  </wne:recipientData>
  <wne:recipientData>
    <wne:active wne:val="1"/>
    <wne:hash wne:val="-64834348"/>
  </wne:recipientData>
  <wne:recipientData>
    <wne:active wne:val="1"/>
    <wne:hash wne:val="-1410975270"/>
  </wne:recipientData>
  <wne:recipientData>
    <wne:active wne:val="1"/>
    <wne:hash wne:val="479292080"/>
  </wne:recipientData>
  <wne:recipientData>
    <wne:active wne:val="1"/>
    <wne:hash wne:val="-956095204"/>
  </wne:recipientData>
  <wne:recipientData>
    <wne:active wne:val="1"/>
    <wne:hash wne:val="36076958"/>
  </wne:recipientData>
  <wne:recipientData>
    <wne:active wne:val="1"/>
    <wne:hash wne:val="-1239914072"/>
  </wne:recipientData>
  <wne:recipientData>
    <wne:active wne:val="1"/>
    <wne:hash wne:val="-1274981195"/>
  </wne:recipientData>
  <wne:recipientData>
    <wne:active wne:val="1"/>
    <wne:hash wne:val="-1530834435"/>
  </wne:recipientData>
  <wne:recipientData>
    <wne:active wne:val="1"/>
    <wne:hash wne:val="89239236"/>
  </wne:recipientData>
  <wne:recipientData>
    <wne:active wne:val="1"/>
    <wne:hash wne:val="1326062990"/>
  </wne:recipientData>
  <wne:recipientData>
    <wne:active wne:val="1"/>
    <wne:hash wne:val="483081981"/>
  </wne:recipientData>
  <wne:recipientData>
    <wne:active wne:val="1"/>
    <wne:hash wne:val="1611291112"/>
  </wne:recipientData>
  <wne:recipientData>
    <wne:active wne:val="1"/>
    <wne:hash wne:val="-1727180639"/>
  </wne:recipientData>
  <wne:recipientData>
    <wne:active wne:val="1"/>
    <wne:hash wne:val="-1838332062"/>
  </wne:recipientData>
  <wne:recipientData>
    <wne:active wne:val="1"/>
    <wne:hash wne:val="2037369363"/>
  </wne:recipientData>
  <wne:recipientData>
    <wne:active wne:val="1"/>
    <wne:hash wne:val="473447306"/>
  </wne:recipientData>
  <wne:recipientData>
    <wne:active wne:val="1"/>
    <wne:hash wne:val="-1893817448"/>
  </wne:recipientData>
  <wne:recipientData>
    <wne:active wne:val="1"/>
    <wne:hash wne:val="-6190223"/>
  </wne:recipientData>
  <wne:recipientData>
    <wne:active wne:val="1"/>
    <wne:hash wne:val="1343015450"/>
  </wne:recipientData>
  <wne:recipientData>
    <wne:active wne:val="1"/>
    <wne:hash wne:val="1718127396"/>
  </wne:recipientData>
  <wne:recipientData>
    <wne:active wne:val="1"/>
    <wne:hash wne:val="-210656888"/>
  </wne:recipientData>
  <wne:recipientData>
    <wne:active wne:val="1"/>
    <wne:hash wne:val="419120991"/>
  </wne:recipientData>
  <wne:recipientData>
    <wne:active wne:val="1"/>
    <wne:hash wne:val="-1054828020"/>
  </wne:recipientData>
  <wne:recipientData>
    <wne:active wne:val="1"/>
    <wne:hash wne:val="-1349268118"/>
  </wne:recipientData>
  <wne:recipientData>
    <wne:active wne:val="1"/>
    <wne:hash wne:val="-1343307694"/>
  </wne:recipientData>
  <wne:recipientData>
    <wne:active wne:val="1"/>
    <wne:hash wne:val="1707833338"/>
  </wne:recipientData>
  <wne:recipientData>
    <wne:active wne:val="1"/>
    <wne:hash wne:val="-435225552"/>
  </wne:recipientData>
  <wne:recipientData>
    <wne:active wne:val="1"/>
    <wne:hash wne:val="-2001264291"/>
  </wne:recipientData>
  <wne:recipientData>
    <wne:active wne:val="1"/>
    <wne:hash wne:val="-73561749"/>
  </wne:recipientData>
  <wne:recipientData>
    <wne:active wne:val="1"/>
    <wne:hash wne:val="-1325607315"/>
  </wne:recipientData>
  <wne:recipientData>
    <wne:active wne:val="1"/>
    <wne:hash wne:val="-189412735"/>
  </wne:recipientData>
  <wne:recipientData>
    <wne:active wne:val="1"/>
    <wne:hash wne:val="854786135"/>
  </wne:recipientData>
  <wne:recipientData>
    <wne:active wne:val="1"/>
    <wne:hash wne:val="1400119665"/>
  </wne:recipientData>
  <wne:recipientData>
    <wne:active wne:val="1"/>
    <wne:hash wne:val="1686262946"/>
  </wne:recipientData>
  <wne:recipientData>
    <wne:active wne:val="1"/>
    <wne:hash wne:val="-1252945931"/>
  </wne:recipientData>
  <wne:recipientData>
    <wne:active wne:val="1"/>
    <wne:hash wne:val="1130260646"/>
  </wne:recipientData>
  <wne:recipientData>
    <wne:active wne:val="1"/>
    <wne:hash wne:val="-667578148"/>
  </wne:recipientData>
  <wne:recipientData>
    <wne:active wne:val="1"/>
    <wne:hash wne:val="79286663"/>
  </wne:recipientData>
  <wne:recipientData>
    <wne:active wne:val="1"/>
    <wne:hash wne:val="-2011863042"/>
  </wne:recipientData>
  <wne:recipientData>
    <wne:active wne:val="1"/>
    <wne:hash wne:val="-637325561"/>
  </wne:recipientData>
  <wne:recipientData>
    <wne:active wne:val="1"/>
    <wne:hash wne:val="152249344"/>
  </wne:recipientData>
  <wne:recipientData>
    <wne:active wne:val="1"/>
    <wne:hash wne:val="1185450448"/>
  </wne:recipientData>
  <wne:recipientData>
    <wne:active wne:val="1"/>
    <wne:hash wne:val="577682905"/>
  </wne:recipientData>
  <wne:recipientData>
    <wne:active wne:val="1"/>
    <wne:hash wne:val="820196179"/>
  </wne:recipientData>
  <wne:recipientData>
    <wne:active wne:val="1"/>
    <wne:hash wne:val="-741146503"/>
  </wne:recipientData>
  <wne:recipientData>
    <wne:active wne:val="1"/>
    <wne:hash wne:val="2036115070"/>
  </wne:recipientData>
  <wne:recipientData>
    <wne:active wne:val="1"/>
    <wne:hash wne:val="-1426438057"/>
  </wne:recipientData>
  <wne:recipientData>
    <wne:active wne:val="1"/>
    <wne:hash wne:val="1575274852"/>
  </wne:recipientData>
  <wne:recipientData>
    <wne:active wne:val="1"/>
    <wne:hash wne:val="1338161373"/>
  </wne:recipientData>
  <wne:recipientData>
    <wne:active wne:val="1"/>
    <wne:hash wne:val="1768218073"/>
  </wne:recipientData>
  <wne:recipientData>
    <wne:active wne:val="1"/>
    <wne:hash wne:val="-151148657"/>
  </wne:recipientData>
  <wne:recipientData>
    <wne:active wne:val="1"/>
    <wne:hash wne:val="552360643"/>
  </wne:recipientData>
  <wne:recipientData>
    <wne:active wne:val="1"/>
    <wne:hash wne:val="-1060563621"/>
  </wne:recipientData>
  <wne:recipientData>
    <wne:active wne:val="1"/>
    <wne:hash wne:val="603657146"/>
  </wne:recipientData>
  <wne:recipientData>
    <wne:active wne:val="1"/>
    <wne:hash wne:val="-650657072"/>
  </wne:recipientData>
  <wne:recipientData>
    <wne:active wne:val="1"/>
    <wne:hash wne:val="-1816132318"/>
  </wne:recipientData>
  <wne:recipientData>
    <wne:active wne:val="1"/>
    <wne:hash wne:val="1495856266"/>
  </wne:recipientData>
  <wne:recipientData>
    <wne:active wne:val="1"/>
    <wne:hash wne:val="1308959837"/>
  </wne:recipientData>
  <wne:recipientData>
    <wne:active wne:val="1"/>
    <wne:hash wne:val="-363052928"/>
  </wne:recipientData>
  <wne:recipientData>
    <wne:active wne:val="1"/>
    <wne:hash wne:val="-1462971229"/>
  </wne:recipientData>
  <wne:recipientData>
    <wne:active wne:val="1"/>
    <wne:hash wne:val="-1801318904"/>
  </wne:recipientData>
  <wne:recipientData>
    <wne:active wne:val="1"/>
    <wne:hash wne:val="-452721417"/>
  </wne:recipientData>
  <wne:recipientData>
    <wne:active wne:val="1"/>
    <wne:hash wne:val="-127911942"/>
  </wne:recipientData>
  <wne:recipientData>
    <wne:active wne:val="1"/>
    <wne:hash wne:val="-1607424114"/>
  </wne:recipientData>
  <wne:recipientData>
    <wne:active wne:val="1"/>
    <wne:hash wne:val="-344002688"/>
  </wne:recipientData>
  <wne:recipientData>
    <wne:active wne:val="1"/>
    <wne:hash wne:val="-966337854"/>
  </wne:recipientData>
  <wne:recipientData>
    <wne:active wne:val="1"/>
    <wne:hash wne:val="1002876684"/>
  </wne:recipientData>
  <wne:recipientData>
    <wne:active wne:val="1"/>
    <wne:hash wne:val="-606057302"/>
  </wne:recipientData>
  <wne:recipientData>
    <wne:active wne:val="1"/>
    <wne:hash wne:val="1958463316"/>
  </wne:recipientData>
  <wne:recipientData>
    <wne:active wne:val="1"/>
    <wne:hash wne:val="-135952175"/>
  </wne:recipientData>
  <wne:recipientData>
    <wne:active wne:val="1"/>
    <wne:hash wne:val="380907467"/>
  </wne:recipientData>
  <wne:recipientData>
    <wne:active wne:val="1"/>
    <wne:hash wne:val="-615810223"/>
  </wne:recipientData>
  <wne:recipientData>
    <wne:active wne:val="1"/>
    <wne:hash wne:val="719968434"/>
  </wne:recipientData>
  <wne:recipientData>
    <wne:active wne:val="1"/>
    <wne:hash wne:val="-2059345468"/>
  </wne:recipientData>
  <wne:recipientData>
    <wne:active wne:val="1"/>
    <wne:hash wne:val="1809032886"/>
  </wne:recipientData>
  <wne:recipientData>
    <wne:active wne:val="1"/>
    <wne:hash wne:val="-2044553915"/>
  </wne:recipientData>
  <wne:recipientData>
    <wne:active wne:val="1"/>
    <wne:hash wne:val="-1913454746"/>
  </wne:recipientData>
  <wne:recipientData>
    <wne:active wne:val="1"/>
    <wne:hash wne:val="-1515634214"/>
  </wne:recipientData>
  <wne:recipientData>
    <wne:active wne:val="1"/>
    <wne:hash wne:val="1053180806"/>
  </wne:recipientData>
  <wne:recipientData>
    <wne:active wne:val="1"/>
    <wne:hash wne:val="-2141982961"/>
  </wne:recipientData>
  <wne:recipientData>
    <wne:active wne:val="1"/>
    <wne:hash wne:val="501501549"/>
  </wne:recipientData>
  <wne:recipientData>
    <wne:active wne:val="1"/>
    <wne:hash wne:val="-1955775039"/>
  </wne:recipientData>
  <wne:recipientData>
    <wne:active wne:val="1"/>
    <wne:hash wne:val="1604916867"/>
  </wne:recipientData>
  <wne:recipientData>
    <wne:active wne:val="1"/>
    <wne:hash wne:val="-295618549"/>
  </wne:recipientData>
  <wne:recipientData>
    <wne:active wne:val="1"/>
    <wne:hash wne:val="793463019"/>
  </wne:recipientData>
  <wne:recipientData>
    <wne:active wne:val="1"/>
    <wne:hash wne:val="253051026"/>
  </wne:recipientData>
  <wne:recipientData>
    <wne:active wne:val="1"/>
    <wne:hash wne:val="149254419"/>
  </wne:recipientData>
  <wne:recipientData>
    <wne:active wne:val="1"/>
    <wne:hash wne:val="1383919667"/>
  </wne:recipientData>
  <wne:recipientData>
    <wne:active wne:val="1"/>
    <wne:hash wne:val="1010541930"/>
  </wne:recipientData>
  <wne:recipientData>
    <wne:active wne:val="1"/>
    <wne:hash wne:val="423193577"/>
  </wne:recipientData>
  <wne:recipientData>
    <wne:active wne:val="1"/>
    <wne:hash wne:val="-629379948"/>
  </wne:recipientData>
  <wne:recipientData>
    <wne:active wne:val="1"/>
    <wne:hash wne:val="1063361621"/>
  </wne:recipientData>
  <wne:recipientData>
    <wne:active wne:val="1"/>
    <wne:hash wne:val="-1292366149"/>
  </wne:recipientData>
  <wne:recipientData>
    <wne:active wne:val="1"/>
    <wne:hash wne:val="-1712124743"/>
  </wne:recipientData>
  <wne:recipientData>
    <wne:active wne:val="1"/>
    <wne:hash wne:val="-1072552326"/>
  </wne:recipientData>
  <wne:recipientData>
    <wne:active wne:val="1"/>
    <wne:hash wne:val="448007309"/>
  </wne:recipientData>
  <wne:recipientData>
    <wne:active wne:val="1"/>
    <wne:hash wne:val="-822672788"/>
  </wne:recipientData>
  <wne:recipientData>
    <wne:active wne:val="1"/>
    <wne:hash wne:val="1237259958"/>
  </wne:recipientData>
  <wne:recipientData>
    <wne:active wne:val="1"/>
    <wne:hash wne:val="-1992434411"/>
  </wne:recipientData>
  <wne:recipientData>
    <wne:active wne:val="1"/>
    <wne:hash wne:val="1141183526"/>
  </wne:recipientData>
  <wne:recipientData>
    <wne:active wne:val="1"/>
    <wne:hash wne:val="-625208178"/>
  </wne:recipientData>
  <wne:recipientData>
    <wne:active wne:val="1"/>
    <wne:hash wne:val="-1353063031"/>
  </wne:recipientData>
  <wne:recipientData>
    <wne:active wne:val="1"/>
    <wne:hash wne:val="357005208"/>
  </wne:recipientData>
  <wne:recipientData>
    <wne:active wne:val="1"/>
    <wne:hash wne:val="587981498"/>
  </wne:recipientData>
  <wne:recipientData>
    <wne:active wne:val="1"/>
    <wne:hash wne:val="1446069660"/>
  </wne:recipientData>
  <wne:recipientData>
    <wne:active wne:val="1"/>
    <wne:hash wne:val="1661926939"/>
  </wne:recipientData>
  <wne:recipientData>
    <wne:active wne:val="1"/>
    <wne:hash wne:val="1206305874"/>
  </wne:recipientData>
  <wne:recipientData>
    <wne:active wne:val="1"/>
    <wne:hash wne:val="-1996230443"/>
  </wne:recipientData>
  <wne:recipientData>
    <wne:active wne:val="1"/>
    <wne:hash wne:val="-1608868697"/>
  </wne:recipientData>
  <wne:recipientData>
    <wne:active wne:val="1"/>
    <wne:hash wne:val="-1799642835"/>
  </wne:recipientData>
  <wne:recipientData>
    <wne:active wne:val="1"/>
    <wne:hash wne:val="307173716"/>
  </wne:recipientData>
  <wne:recipientData>
    <wne:active wne:val="1"/>
    <wne:hash wne:val="-449505658"/>
  </wne:recipientData>
  <wne:recipientData>
    <wne:active wne:val="1"/>
    <wne:hash wne:val="1842174001"/>
  </wne:recipientData>
  <wne:recipientData>
    <wne:active wne:val="1"/>
    <wne:hash wne:val="-1792815535"/>
  </wne:recipientData>
  <wne:recipientData>
    <wne:active wne:val="1"/>
    <wne:hash wne:val="-727339937"/>
  </wne:recipientData>
  <wne:recipientData>
    <wne:active wne:val="1"/>
    <wne:hash wne:val="-1022805784"/>
  </wne:recipientData>
  <wne:recipientData>
    <wne:active wne:val="1"/>
    <wne:hash wne:val="-348900738"/>
  </wne:recipientData>
  <wne:recipientData>
    <wne:active wne:val="1"/>
    <wne:hash wne:val="-1305841474"/>
  </wne:recipientData>
  <wne:recipientData>
    <wne:active wne:val="1"/>
    <wne:hash wne:val="2010799021"/>
  </wne:recipientData>
  <wne:recipientData>
    <wne:active wne:val="1"/>
    <wne:hash wne:val="918583932"/>
  </wne:recipientData>
  <wne:recipientData>
    <wne:active wne:val="1"/>
    <wne:hash wne:val="-2105436545"/>
  </wne:recipientData>
  <wne:recipientData>
    <wne:active wne:val="1"/>
    <wne:hash wne:val="2136679409"/>
  </wne:recipientData>
  <wne:recipientData>
    <wne:active wne:val="1"/>
    <wne:hash wne:val="1527911543"/>
  </wne:recipientData>
  <wne:recipientData>
    <wne:active wne:val="1"/>
    <wne:hash wne:val="1372732213"/>
  </wne:recipientData>
  <wne:recipientData>
    <wne:active wne:val="1"/>
    <wne:hash wne:val="1995948584"/>
  </wne:recipientData>
  <wne:recipientData>
    <wne:active wne:val="1"/>
    <wne:hash wne:val="-979571051"/>
  </wne:recipientData>
  <wne:recipientData>
    <wne:active wne:val="1"/>
    <wne:hash wne:val="-205482937"/>
  </wne:recipientData>
  <wne:recipientData>
    <wne:active wne:val="1"/>
    <wne:hash wne:val="527132476"/>
  </wne:recipientData>
  <wne:recipientData>
    <wne:active wne:val="1"/>
    <wne:hash wne:val="623779588"/>
  </wne:recipientData>
  <wne:recipientData>
    <wne:active wne:val="1"/>
    <wne:hash wne:val="1442968346"/>
  </wne:recipientData>
  <wne:recipientData>
    <wne:active wne:val="1"/>
    <wne:hash wne:val="-1388503251"/>
  </wne:recipientData>
  <wne:recipientData>
    <wne:active wne:val="1"/>
    <wne:hash wne:val="-2086687629"/>
  </wne:recipientData>
  <wne:recipientData>
    <wne:active wne:val="1"/>
    <wne:hash wne:val="-110052556"/>
  </wne:recipientData>
  <wne:recipientData>
    <wne:active wne:val="1"/>
    <wne:hash wne:val="210129766"/>
  </wne:recipientData>
  <wne:recipientData>
    <wne:active wne:val="1"/>
    <wne:hash wne:val="352362568"/>
  </wne:recipientData>
  <wne:recipientData>
    <wne:active wne:val="1"/>
    <wne:hash wne:val="-1743903499"/>
  </wne:recipientData>
  <wne:recipientData>
    <wne:active wne:val="1"/>
    <wne:hash wne:val="-1080905980"/>
  </wne:recipientData>
  <wne:recipientData>
    <wne:active wne:val="1"/>
    <wne:hash wne:val="-256299364"/>
  </wne:recipientData>
  <wne:recipientData>
    <wne:active wne:val="1"/>
    <wne:hash wne:val="2037274760"/>
  </wne:recipientData>
  <wne:recipientData>
    <wne:active wne:val="1"/>
    <wne:hash wne:val="-979410313"/>
  </wne:recipientData>
  <wne:recipientData>
    <wne:active wne:val="1"/>
    <wne:hash wne:val="-1539103202"/>
  </wne:recipientData>
  <wne:recipientData>
    <wne:active wne:val="1"/>
    <wne:hash wne:val="1386834453"/>
  </wne:recipientData>
  <wne:recipientData>
    <wne:active wne:val="1"/>
    <wne:hash wne:val="2098670392"/>
  </wne:recipientData>
  <wne:recipientData>
    <wne:active wne:val="1"/>
    <wne:hash wne:val="-22423925"/>
  </wne:recipientData>
  <wne:recipientData>
    <wne:active wne:val="1"/>
    <wne:hash wne:val="-1120863275"/>
  </wne:recipientData>
  <wne:recipientData>
    <wne:active wne:val="1"/>
    <wne:hash wne:val="663878747"/>
  </wne:recipientData>
  <wne:recipientData>
    <wne:active wne:val="1"/>
    <wne:hash wne:val="-1143064948"/>
  </wne:recipientData>
  <wne:recipientData>
    <wne:active wne:val="1"/>
    <wne:hash wne:val="-2134579836"/>
  </wne:recipientData>
  <wne:recipientData>
    <wne:active wne:val="1"/>
    <wne:hash wne:val="1035922869"/>
  </wne:recipientData>
  <wne:recipientData>
    <wne:active wne:val="1"/>
    <wne:hash wne:val="1460607168"/>
  </wne:recipientData>
  <wne:recipientData>
    <wne:active wne:val="1"/>
    <wne:hash wne:val="-222781038"/>
  </wne:recipientData>
  <wne:recipientData>
    <wne:active wne:val="1"/>
    <wne:hash wne:val="-964331078"/>
  </wne:recipientData>
  <wne:recipientData>
    <wne:active wne:val="1"/>
    <wne:hash wne:val="1688568152"/>
  </wne:recipientData>
  <wne:recipientData>
    <wne:active wne:val="1"/>
    <wne:hash wne:val="1415039570"/>
  </wne:recipientData>
  <wne:recipientData>
    <wne:active wne:val="1"/>
    <wne:hash wne:val="-1543536615"/>
  </wne:recipientData>
  <wne:recipientData>
    <wne:active wne:val="1"/>
    <wne:hash wne:val="954279759"/>
  </wne:recipientData>
  <wne:recipientData>
    <wne:active wne:val="1"/>
    <wne:hash wne:val="-2127300013"/>
  </wne:recipientData>
  <wne:recipientData>
    <wne:active wne:val="1"/>
    <wne:hash wne:val="-1590656479"/>
  </wne:recipientData>
  <wne:recipientData>
    <wne:active wne:val="1"/>
    <wne:hash wne:val="536679760"/>
  </wne:recipientData>
  <wne:recipientData>
    <wne:active wne:val="1"/>
    <wne:hash wne:val="-419234242"/>
  </wne:recipientData>
  <wne:recipientData>
    <wne:active wne:val="1"/>
    <wne:hash wne:val="798057419"/>
  </wne:recipientData>
  <wne:recipientData>
    <wne:active wne:val="1"/>
    <wne:hash wne:val="-1152461599"/>
  </wne:recipientData>
  <wne:recipientData>
    <wne:active wne:val="1"/>
    <wne:hash wne:val="894296157"/>
  </wne:recipientData>
  <wne:recipientData>
    <wne:active wne:val="1"/>
    <wne:hash wne:val="1670428845"/>
  </wne:recipientData>
  <wne:recipientData>
    <wne:active wne:val="1"/>
    <wne:hash wne:val="-1694167574"/>
  </wne:recipientData>
  <wne:recipientData>
    <wne:active wne:val="1"/>
    <wne:hash wne:val="-1534976979"/>
  </wne:recipientData>
  <wne:recipientData>
    <wne:active wne:val="1"/>
    <wne:hash wne:val="-1271181088"/>
  </wne:recipientData>
  <wne:recipientData>
    <wne:active wne:val="1"/>
    <wne:hash wne:val="741391528"/>
  </wne:recipientData>
  <wne:recipientData>
    <wne:active wne:val="1"/>
    <wne:hash wne:val="148401249"/>
  </wne:recipientData>
  <wne:recipientData>
    <wne:active wne:val="1"/>
    <wne:hash wne:val="-32893292"/>
  </wne:recipientData>
  <wne:recipientData>
    <wne:active wne:val="1"/>
    <wne:hash wne:val="506773627"/>
  </wne:recipientData>
  <wne:recipientData>
    <wne:active wne:val="1"/>
    <wne:hash wne:val="1184063925"/>
  </wne:recipientData>
  <wne:recipientData>
    <wne:active wne:val="1"/>
    <wne:hash wne:val="-2008854638"/>
  </wne:recipientData>
  <wne:recipientData>
    <wne:active wne:val="1"/>
    <wne:hash wne:val="1922637479"/>
  </wne:recipientData>
  <wne:recipientData>
    <wne:active wne:val="1"/>
    <wne:hash wne:val="-1177555955"/>
  </wne:recipientData>
  <wne:recipientData>
    <wne:active wne:val="1"/>
    <wne:hash wne:val="-737204227"/>
  </wne:recipientData>
  <wne:recipientData>
    <wne:active wne:val="1"/>
    <wne:hash wne:val="-1633083513"/>
  </wne:recipientData>
  <wne:recipientData>
    <wne:active wne:val="1"/>
    <wne:hash wne:val="-1968596455"/>
  </wne:recipientData>
  <wne:recipientData>
    <wne:active wne:val="1"/>
    <wne:hash wne:val="295232600"/>
  </wne:recipientData>
  <wne:recipientData>
    <wne:active wne:val="1"/>
    <wne:hash wne:val="-1440148840"/>
  </wne:recipientData>
  <wne:recipientData>
    <wne:active wne:val="1"/>
    <wne:hash wne:val="1420596796"/>
  </wne:recipientData>
  <wne:recipientData>
    <wne:active wne:val="1"/>
    <wne:hash wne:val="283260303"/>
  </wne:recipientData>
  <wne:recipientData>
    <wne:active wne:val="1"/>
    <wne:hash wne:val="-699133054"/>
  </wne:recipientData>
  <wne:recipientData>
    <wne:active wne:val="1"/>
    <wne:hash wne:val="1383587460"/>
  </wne:recipientData>
  <wne:recipientData>
    <wne:active wne:val="1"/>
    <wne:hash wne:val="153465246"/>
  </wne:recipientData>
  <wne:recipientData>
    <wne:active wne:val="1"/>
    <wne:hash wne:val="-2063980765"/>
  </wne:recipientData>
  <wne:recipientData>
    <wne:active wne:val="1"/>
    <wne:hash wne:val="-1412752712"/>
  </wne:recipientData>
  <wne:recipientData>
    <wne:active wne:val="1"/>
    <wne:hash wne:val="1981570342"/>
  </wne:recipientData>
  <wne:recipientData>
    <wne:active wne:val="1"/>
    <wne:hash wne:val="1868351228"/>
  </wne:recipientData>
  <wne:recipientData>
    <wne:active wne:val="1"/>
    <wne:hash wne:val="987944065"/>
  </wne:recipientData>
  <wne:recipientData>
    <wne:active wne:val="1"/>
    <wne:hash wne:val="1911373086"/>
  </wne:recipientData>
  <wne:recipientData>
    <wne:active wne:val="1"/>
    <wne:hash wne:val="-1733653607"/>
  </wne:recipientData>
  <wne:recipientData>
    <wne:active wne:val="1"/>
    <wne:hash wne:val="5970242"/>
  </wne:recipientData>
  <wne:recipientData>
    <wne:active wne:val="1"/>
    <wne:hash wne:val="1411310185"/>
  </wne:recipientData>
  <wne:recipientData>
    <wne:active wne:val="1"/>
    <wne:hash wne:val="1892494729"/>
  </wne:recipientData>
  <wne:recipientData>
    <wne:active wne:val="1"/>
    <wne:hash wne:val="1180759072"/>
  </wne:recipientData>
  <wne:recipientData>
    <wne:active wne:val="1"/>
    <wne:hash wne:val="-406105831"/>
  </wne:recipientData>
  <wne:recipientData>
    <wne:active wne:val="1"/>
    <wne:hash wne:val="-1783945752"/>
  </wne:recipientData>
  <wne:recipientData>
    <wne:active wne:val="1"/>
    <wne:hash wne:val="-1134180351"/>
  </wne:recipientData>
  <wne:recipientData>
    <wne:active wne:val="1"/>
    <wne:hash wne:val="20928881"/>
  </wne:recipientData>
  <wne:recipientData>
    <wne:active wne:val="1"/>
    <wne:hash wne:val="-1239232289"/>
  </wne:recipientData>
  <wne:recipientData>
    <wne:active wne:val="1"/>
    <wne:hash wne:val="-1828864224"/>
  </wne:recipientData>
  <wne:recipientData>
    <wne:active wne:val="1"/>
    <wne:hash wne:val="-1691128740"/>
  </wne:recipientData>
  <wne:recipientData>
    <wne:active wne:val="1"/>
    <wne:hash wne:val="-1109835910"/>
  </wne:recipientData>
  <wne:recipientData>
    <wne:active wne:val="1"/>
    <wne:hash wne:val="1657860401"/>
  </wne:recipientData>
  <wne:recipientData>
    <wne:active wne:val="1"/>
    <wne:hash wne:val="-1397771317"/>
  </wne:recipientData>
  <wne:recipientData>
    <wne:active wne:val="1"/>
    <wne:hash wne:val="-1038940209"/>
  </wne:recipientData>
  <wne:recipientData>
    <wne:active wne:val="1"/>
    <wne:hash wne:val="-1547431091"/>
  </wne:recipientData>
  <wne:recipientData>
    <wne:active wne:val="1"/>
    <wne:hash wne:val="1952989722"/>
  </wne:recipientData>
  <wne:recipientData>
    <wne:active wne:val="1"/>
    <wne:hash wne:val="-558332299"/>
  </wne:recipientData>
  <wne:recipientData>
    <wne:active wne:val="1"/>
    <wne:hash wne:val="-1157336401"/>
  </wne:recipientData>
  <wne:recipientData>
    <wne:active wne:val="1"/>
    <wne:hash wne:val="2127569158"/>
  </wne:recipientData>
  <wne:recipientData>
    <wne:active wne:val="1"/>
    <wne:hash wne:val="-1783375136"/>
  </wne:recipientData>
  <wne:recipientData>
    <wne:active wne:val="1"/>
    <wne:hash wne:val="2055581962"/>
  </wne:recipientData>
  <wne:recipientData>
    <wne:active wne:val="1"/>
    <wne:hash wne:val="-1624065772"/>
  </wne:recipientData>
  <wne:recipientData>
    <wne:active wne:val="1"/>
    <wne:hash wne:val="-987942335"/>
  </wne:recipientData>
  <wne:recipientData>
    <wne:active wne:val="1"/>
    <wne:hash wne:val="-1216302190"/>
  </wne:recipientData>
  <wne:recipientData>
    <wne:active wne:val="1"/>
    <wne:hash wne:val="-1138710817"/>
  </wne:recipientData>
  <wne:recipientData>
    <wne:active wne:val="1"/>
    <wne:hash wne:val="1538787036"/>
  </wne:recipientData>
  <wne:recipientData>
    <wne:active wne:val="1"/>
    <wne:hash wne:val="-286122079"/>
  </wne:recipientData>
  <wne:recipientData>
    <wne:active wne:val="1"/>
    <wne:hash wne:val="-509926693"/>
  </wne:recipientData>
  <wne:recipientData>
    <wne:active wne:val="1"/>
    <wne:hash wne:val="131459675"/>
  </wne:recipientData>
  <wne:recipientData>
    <wne:active wne:val="1"/>
    <wne:hash wne:val="499679140"/>
  </wne:recipientData>
  <wne:recipientData>
    <wne:active wne:val="1"/>
    <wne:hash wne:val="321051176"/>
  </wne:recipientData>
  <wne:recipientData>
    <wne:active wne:val="1"/>
    <wne:hash wne:val="-558052450"/>
  </wne:recipientData>
  <wne:recipientData>
    <wne:active wne:val="1"/>
    <wne:hash wne:val="1924352285"/>
  </wne:recipientData>
  <wne:recipientData>
    <wne:active wne:val="1"/>
    <wne:hash wne:val="-685053755"/>
  </wne:recipientData>
  <wne:recipientData>
    <wne:active wne:val="1"/>
    <wne:hash wne:val="-2118125446"/>
  </wne:recipientData>
  <wne:recipientData>
    <wne:active wne:val="1"/>
    <wne:hash wne:val="1624719943"/>
  </wne:recipientData>
  <wne:recipientData>
    <wne:active wne:val="1"/>
    <wne:hash wne:val="-1592894842"/>
  </wne:recipientData>
  <wne:recipientData>
    <wne:active wne:val="1"/>
    <wne:hash wne:val="1145942791"/>
  </wne:recipientData>
  <wne:recipientData>
    <wne:active wne:val="1"/>
    <wne:hash wne:val="486753576"/>
  </wne:recipientData>
  <wne:recipientData>
    <wne:active wne:val="1"/>
    <wne:hash wne:val="-1803450635"/>
  </wne:recipientData>
  <wne:recipientData>
    <wne:active wne:val="1"/>
    <wne:hash wne:val="286941468"/>
  </wne:recipientData>
  <wne:recipientData>
    <wne:active wne:val="1"/>
    <wne:hash wne:val="-855924295"/>
  </wne:recipientData>
  <wne:recipientData>
    <wne:active wne:val="1"/>
    <wne:hash wne:val="-1086373277"/>
  </wne:recipientData>
  <wne:recipientData>
    <wne:active wne:val="1"/>
    <wne:hash wne:val="754598496"/>
  </wne:recipientData>
  <wne:recipientData>
    <wne:active wne:val="1"/>
    <wne:hash wne:val="2077629052"/>
  </wne:recipientData>
  <wne:recipientData>
    <wne:active wne:val="1"/>
    <wne:hash wne:val="1728770070"/>
  </wne:recipientData>
  <wne:recipientData>
    <wne:active wne:val="1"/>
    <wne:hash wne:val="134082268"/>
  </wne:recipientData>
  <wne:recipientData>
    <wne:active wne:val="1"/>
    <wne:hash wne:val="-962368823"/>
  </wne:recipientData>
  <wne:recipientData>
    <wne:active wne:val="1"/>
    <wne:hash wne:val="-564254072"/>
  </wne:recipientData>
  <wne:recipientData>
    <wne:active wne:val="1"/>
    <wne:hash wne:val="-1366850421"/>
  </wne:recipientData>
  <wne:recipientData>
    <wne:active wne:val="1"/>
    <wne:hash wne:val="165517211"/>
  </wne:recipientData>
  <wne:recipientData>
    <wne:active wne:val="1"/>
    <wne:hash wne:val="1082645124"/>
  </wne:recipientData>
  <wne:recipientData>
    <wne:active wne:val="1"/>
    <wne:hash wne:val="1246599224"/>
  </wne:recipientData>
  <wne:recipientData>
    <wne:active wne:val="1"/>
    <wne:hash wne:val="870527491"/>
  </wne:recipientData>
  <wne:recipientData>
    <wne:active wne:val="1"/>
    <wne:hash wne:val="444565876"/>
  </wne:recipientData>
  <wne:recipientData>
    <wne:active wne:val="1"/>
    <wne:hash wne:val="599279213"/>
  </wne:recipientData>
  <wne:recipientData>
    <wne:active wne:val="1"/>
    <wne:hash wne:val="1974925603"/>
  </wne:recipientData>
  <wne:recipientData>
    <wne:active wne:val="1"/>
    <wne:hash wne:val="-479865023"/>
  </wne:recipientData>
  <wne:recipientData>
    <wne:active wne:val="1"/>
    <wne:hash wne:val="1849658286"/>
  </wne:recipientData>
  <wne:recipientData>
    <wne:active wne:val="1"/>
    <wne:hash wne:val="-1220299572"/>
  </wne:recipientData>
  <wne:recipientData>
    <wne:active wne:val="1"/>
    <wne:hash wne:val="264481858"/>
  </wne:recipientData>
  <wne:recipientData>
    <wne:active wne:val="1"/>
    <wne:hash wne:val="-1357877268"/>
  </wne:recipientData>
  <wne:recipientData>
    <wne:active wne:val="1"/>
    <wne:hash wne:val="248505000"/>
  </wne:recipientData>
  <wne:recipientData>
    <wne:active wne:val="1"/>
    <wne:hash wne:val="-263025456"/>
  </wne:recipientData>
  <wne:recipientData>
    <wne:active wne:val="1"/>
    <wne:hash wne:val="1706248953"/>
  </wne:recipientData>
  <wne:recipientData>
    <wne:active wne:val="1"/>
    <wne:hash wne:val="-1696255860"/>
  </wne:recipientData>
  <wne:recipientData>
    <wne:active wne:val="1"/>
    <wne:hash wne:val="1309326338"/>
  </wne:recipientData>
  <wne:recipientData>
    <wne:active wne:val="1"/>
    <wne:hash wne:val="372421598"/>
  </wne:recipientData>
  <wne:recipientData>
    <wne:active wne:val="1"/>
    <wne:hash wne:val="192730855"/>
  </wne:recipientData>
  <wne:recipientData>
    <wne:active wne:val="1"/>
    <wne:hash wne:val="538343153"/>
  </wne:recipientData>
  <wne:recipientData>
    <wne:active wne:val="1"/>
    <wne:hash wne:val="-1325816491"/>
  </wne:recipientData>
  <wne:recipientData>
    <wne:active wne:val="1"/>
    <wne:hash wne:val="192947950"/>
  </wne:recipientData>
  <wne:recipientData>
    <wne:active wne:val="1"/>
    <wne:hash wne:val="-1291013470"/>
  </wne:recipientData>
  <wne:recipientData>
    <wne:active wne:val="1"/>
    <wne:hash wne:val="-2051503444"/>
  </wne:recipientData>
  <wne:recipientData>
    <wne:active wne:val="1"/>
    <wne:hash wne:val="476766082"/>
  </wne:recipientData>
  <wne:recipientData>
    <wne:active wne:val="1"/>
    <wne:hash wne:val="553847382"/>
  </wne:recipientData>
  <wne:recipientData>
    <wne:active wne:val="1"/>
    <wne:hash wne:val="1576693534"/>
  </wne:recipientData>
  <wne:recipientData>
    <wne:active wne:val="1"/>
    <wne:hash wne:val="675486116"/>
  </wne:recipientData>
  <wne:recipientData>
    <wne:active wne:val="1"/>
    <wne:hash wne:val="1053156204"/>
  </wne:recipientData>
  <wne:recipientData>
    <wne:active wne:val="1"/>
    <wne:hash wne:val="-459138512"/>
  </wne:recipientData>
  <wne:recipientData>
    <wne:active wne:val="1"/>
    <wne:hash wne:val="-1335218589"/>
  </wne:recipientData>
  <wne:recipientData>
    <wne:active wne:val="1"/>
    <wne:hash wne:val="-1540440521"/>
  </wne:recipientData>
  <wne:recipientData>
    <wne:active wne:val="1"/>
    <wne:hash wne:val="-1589409900"/>
  </wne:recipientData>
  <wne:recipientData>
    <wne:active wne:val="1"/>
    <wne:hash wne:val="1200700555"/>
  </wne:recipientData>
  <wne:recipientData>
    <wne:active wne:val="1"/>
    <wne:hash wne:val="2124681611"/>
  </wne:recipientData>
  <wne:recipientData>
    <wne:active wne:val="1"/>
    <wne:hash wne:val="1194931522"/>
  </wne:recipientData>
  <wne:recipientData>
    <wne:active wne:val="1"/>
    <wne:hash wne:val="164488418"/>
  </wne:recipientData>
  <wne:recipientData>
    <wne:active wne:val="1"/>
    <wne:hash wne:val="-1185566951"/>
  </wne:recipientData>
  <wne:recipientData>
    <wne:active wne:val="1"/>
    <wne:hash wne:val="-1135212486"/>
  </wne:recipientData>
  <wne:recipientData>
    <wne:active wne:val="1"/>
    <wne:hash wne:val="915587591"/>
  </wne:recipientData>
  <wne:recipientData>
    <wne:active wne:val="1"/>
    <wne:hash wne:val="-292820585"/>
  </wne:recipientData>
  <wne:recipientData>
    <wne:active wne:val="1"/>
    <wne:hash wne:val="-889998582"/>
  </wne:recipientData>
  <wne:recipientData>
    <wne:active wne:val="1"/>
    <wne:hash wne:val="2141255651"/>
  </wne:recipientData>
  <wne:recipientData>
    <wne:active wne:val="1"/>
    <wne:hash wne:val="-49391213"/>
  </wne:recipientData>
  <wne:recipientData>
    <wne:active wne:val="1"/>
    <wne:hash wne:val="-1616023508"/>
  </wne:recipientData>
  <wne:recipientData>
    <wne:active wne:val="1"/>
    <wne:hash wne:val="-533477390"/>
  </wne:recipientData>
  <wne:recipientData>
    <wne:active wne:val="1"/>
    <wne:hash wne:val="-1612232073"/>
  </wne:recipientData>
  <wne:recipientData>
    <wne:active wne:val="1"/>
    <wne:hash wne:val="1829582826"/>
  </wne:recipientData>
  <wne:recipientData>
    <wne:active wne:val="1"/>
    <wne:hash wne:val="1010426093"/>
  </wne:recipientData>
  <wne:recipientData>
    <wne:active wne:val="1"/>
    <wne:hash wne:val="879148935"/>
  </wne:recipientData>
  <wne:recipientData>
    <wne:active wne:val="1"/>
    <wne:hash wne:val="263343428"/>
  </wne:recipientData>
  <wne:recipientData>
    <wne:active wne:val="1"/>
    <wne:hash wne:val="1599943674"/>
  </wne:recipientData>
  <wne:recipientData>
    <wne:active wne:val="1"/>
    <wne:hash wne:val="92366110"/>
  </wne:recipientData>
  <wne:recipientData>
    <wne:active wne:val="1"/>
    <wne:hash wne:val="1463389070"/>
  </wne:recipientData>
  <wne:recipientData>
    <wne:active wne:val="1"/>
    <wne:hash wne:val="688229953"/>
  </wne:recipientData>
  <wne:recipientData>
    <wne:active wne:val="1"/>
    <wne:hash wne:val="-1782170053"/>
  </wne:recipientData>
  <wne:recipientData>
    <wne:active wne:val="1"/>
    <wne:hash wne:val="40082097"/>
  </wne:recipientData>
  <wne:recipientData>
    <wne:active wne:val="1"/>
    <wne:hash wne:val="752925918"/>
  </wne:recipientData>
  <wne:recipientData>
    <wne:active wne:val="1"/>
    <wne:hash wne:val="-1596674084"/>
  </wne:recipientData>
  <wne:recipientData>
    <wne:active wne:val="1"/>
    <wne:hash wne:val="1107438246"/>
  </wne:recipientData>
  <wne:recipientData>
    <wne:active wne:val="1"/>
    <wne:hash wne:val="-1130428451"/>
  </wne:recipientData>
  <wne:recipientData>
    <wne:active wne:val="1"/>
    <wne:hash wne:val="1987431318"/>
  </wne:recipientData>
  <wne:recipientData>
    <wne:active wne:val="1"/>
    <wne:hash wne:val="1913101537"/>
  </wne:recipientData>
  <wne:recipientData>
    <wne:active wne:val="1"/>
    <wne:hash wne:val="-123560135"/>
  </wne:recipientData>
  <wne:recipientData>
    <wne:active wne:val="1"/>
    <wne:hash wne:val="89102913"/>
  </wne:recipientData>
  <wne:recipientData>
    <wne:active wne:val="1"/>
    <wne:hash wne:val="-2086642924"/>
  </wne:recipientData>
  <wne:recipientData>
    <wne:active wne:val="1"/>
    <wne:hash wne:val="1497296944"/>
  </wne:recipientData>
  <wne:recipientData>
    <wne:active wne:val="1"/>
    <wne:hash wne:val="-1969481869"/>
  </wne:recipientData>
  <wne:recipientData>
    <wne:active wne:val="1"/>
    <wne:hash wne:val="-531469458"/>
  </wne:recipientData>
  <wne:recipientData>
    <wne:active wne:val="1"/>
    <wne:hash wne:val="-435954020"/>
  </wne:recipientData>
  <wne:recipientData>
    <wne:active wne:val="1"/>
    <wne:hash wne:val="283317379"/>
  </wne:recipientData>
  <wne:recipientData>
    <wne:active wne:val="1"/>
    <wne:hash wne:val="323352475"/>
  </wne:recipientData>
  <wne:recipientData>
    <wne:active wne:val="1"/>
    <wne:hash wne:val="33741863"/>
  </wne:recipientData>
  <wne:recipientData>
    <wne:active wne:val="1"/>
    <wne:hash wne:val="-599764394"/>
  </wne:recipientData>
  <wne:recipientData>
    <wne:active wne:val="1"/>
    <wne:hash wne:val="571281304"/>
  </wne:recipientData>
  <wne:recipientData>
    <wne:active wne:val="1"/>
    <wne:hash wne:val="844387340"/>
  </wne:recipientData>
  <wne:recipientData>
    <wne:active wne:val="1"/>
    <wne:hash wne:val="-2103402445"/>
  </wne:recipientData>
  <wne:recipientData>
    <wne:active wne:val="1"/>
    <wne:hash wne:val="-1763938921"/>
  </wne:recipientData>
  <wne:recipientData>
    <wne:active wne:val="1"/>
    <wne:hash wne:val="-316772365"/>
  </wne:recipientData>
  <wne:recipientData>
    <wne:active wne:val="1"/>
    <wne:hash wne:val="66945370"/>
  </wne:recipientData>
  <wne:recipientData>
    <wne:active wne:val="1"/>
    <wne:hash wne:val="326660383"/>
  </wne:recipientData>
  <wne:recipientData>
    <wne:active wne:val="1"/>
    <wne:hash wne:val="1436134777"/>
  </wne:recipientData>
  <wne:recipientData>
    <wne:active wne:val="1"/>
    <wne:hash wne:val="-1095559673"/>
  </wne:recipientData>
  <wne:recipientData>
    <wne:active wne:val="1"/>
    <wne:hash wne:val="-1915525184"/>
  </wne:recipientData>
  <wne:recipientData>
    <wne:active wne:val="1"/>
    <wne:hash wne:val="1206637839"/>
  </wne:recipientData>
  <wne:recipientData>
    <wne:active wne:val="1"/>
    <wne:hash wne:val="-636274449"/>
  </wne:recipientData>
  <wne:recipientData>
    <wne:active wne:val="1"/>
    <wne:hash wne:val="-2130006045"/>
  </wne:recipientData>
  <wne:recipientData>
    <wne:active wne:val="1"/>
    <wne:hash wne:val="443040871"/>
  </wne:recipientData>
  <wne:recipientData>
    <wne:active wne:val="1"/>
    <wne:hash wne:val="-446364252"/>
  </wne:recipientData>
  <wne:recipientData>
    <wne:active wne:val="1"/>
    <wne:hash wne:val="-1524798059"/>
  </wne:recipientData>
  <wne:recipientData>
    <wne:active wne:val="1"/>
    <wne:hash wne:val="1373610624"/>
  </wne:recipientData>
  <wne:recipientData>
    <wne:active wne:val="1"/>
    <wne:hash wne:val="-434209111"/>
  </wne:recipientData>
  <wne:recipientData>
    <wne:active wne:val="1"/>
    <wne:hash wne:val="-978224690"/>
  </wne:recipientData>
  <wne:recipientData>
    <wne:active wne:val="1"/>
    <wne:hash wne:val="851635450"/>
  </wne:recipientData>
  <wne:recipientData>
    <wne:active wne:val="1"/>
    <wne:hash wne:val="-2033272414"/>
  </wne:recipientData>
  <wne:recipientData>
    <wne:active wne:val="1"/>
    <wne:hash wne:val="978741686"/>
  </wne:recipientData>
  <wne:recipientData>
    <wne:active wne:val="1"/>
    <wne:hash wne:val="-722735064"/>
  </wne:recipientData>
  <wne:recipientData>
    <wne:active wne:val="1"/>
    <wne:hash wne:val="-164638732"/>
  </wne:recipientData>
  <wne:recipientData>
    <wne:active wne:val="1"/>
    <wne:hash wne:val="-1615329312"/>
  </wne:recipientData>
  <wne:recipientData>
    <wne:active wne:val="1"/>
    <wne:hash wne:val="-915275405"/>
  </wne:recipientData>
  <wne:recipientData>
    <wne:active wne:val="1"/>
    <wne:hash wne:val="258776665"/>
  </wne:recipientData>
  <wne:recipientData>
    <wne:active wne:val="1"/>
    <wne:hash wne:val="-636610976"/>
  </wne:recipientData>
  <wne:recipientData>
    <wne:active wne:val="1"/>
    <wne:hash wne:val="442496460"/>
  </wne:recipientData>
  <wne:recipientData>
    <wne:active wne:val="1"/>
    <wne:hash wne:val="2070074170"/>
  </wne:recipientData>
  <wne:recipientData>
    <wne:active wne:val="1"/>
    <wne:hash wne:val="1400215982"/>
  </wne:recipientData>
  <wne:recipientData>
    <wne:active wne:val="1"/>
    <wne:hash wne:val="1020870244"/>
  </wne:recipientData>
  <wne:recipientData>
    <wne:active wne:val="1"/>
    <wne:hash wne:val="1275166771"/>
  </wne:recipientData>
  <wne:recipientData>
    <wne:active wne:val="1"/>
    <wne:hash wne:val="2108297075"/>
  </wne:recipientData>
  <wne:recipientData>
    <wne:active wne:val="1"/>
    <wne:hash wne:val="84829014"/>
  </wne:recipientData>
  <wne:recipientData>
    <wne:active wne:val="1"/>
    <wne:hash wne:val="-131802248"/>
  </wne:recipientData>
  <wne:recipientData>
    <wne:active wne:val="1"/>
    <wne:hash wne:val="283085264"/>
  </wne:recipientData>
  <wne:recipientData>
    <wne:active wne:val="1"/>
    <wne:hash wne:val="126004268"/>
  </wne:recipientData>
  <wne:recipientData>
    <wne:active wne:val="1"/>
    <wne:hash wne:val="-1696461963"/>
  </wne:recipientData>
  <wne:recipientData>
    <wne:active wne:val="1"/>
    <wne:hash wne:val="-1302117845"/>
  </wne:recipientData>
  <wne:recipientData>
    <wne:active wne:val="1"/>
    <wne:hash wne:val="-688754749"/>
  </wne:recipientData>
  <wne:recipientData>
    <wne:active wne:val="1"/>
    <wne:hash wne:val="-1070071616"/>
  </wne:recipientData>
  <wne:recipientData>
    <wne:active wne:val="1"/>
    <wne:hash wne:val="1482904456"/>
  </wne:recipientData>
  <wne:recipientData>
    <wne:active wne:val="1"/>
    <wne:hash wne:val="280213605"/>
  </wne:recipientData>
  <wne:recipientData>
    <wne:active wne:val="1"/>
    <wne:hash wne:val="-1420186158"/>
  </wne:recipientData>
  <wne:recipientData>
    <wne:active wne:val="1"/>
    <wne:hash wne:val="-670550023"/>
  </wne:recipientData>
  <wne:recipientData>
    <wne:active wne:val="1"/>
    <wne:hash wne:val="-844931883"/>
  </wne:recipientData>
  <wne:recipientData>
    <wne:active wne:val="1"/>
    <wne:hash wne:val="-1856660793"/>
  </wne:recipientData>
  <wne:recipientData>
    <wne:active wne:val="1"/>
    <wne:hash wne:val="238987715"/>
  </wne:recipientData>
  <wne:recipientData>
    <wne:active wne:val="1"/>
    <wne:hash wne:val="-235252041"/>
  </wne:recipientData>
  <wne:recipientData>
    <wne:active wne:val="1"/>
    <wne:hash wne:val="1053147873"/>
  </wne:recipientData>
  <wne:recipientData>
    <wne:active wne:val="1"/>
    <wne:hash wne:val="875694352"/>
  </wne:recipientData>
  <wne:recipientData>
    <wne:active wne:val="1"/>
    <wne:hash wne:val="-1669960610"/>
  </wne:recipientData>
  <wne:recipientData>
    <wne:active wne:val="1"/>
    <wne:hash wne:val="-1455625139"/>
  </wne:recipientData>
  <wne:recipientData>
    <wne:active wne:val="1"/>
    <wne:hash wne:val="-753322798"/>
  </wne:recipientData>
  <wne:recipientData>
    <wne:active wne:val="1"/>
    <wne:hash wne:val="1970315340"/>
  </wne:recipientData>
  <wne:recipientData>
    <wne:active wne:val="1"/>
    <wne:hash wne:val="882628996"/>
  </wne:recipientData>
  <wne:recipientData>
    <wne:active wne:val="1"/>
    <wne:hash wne:val="-1128736359"/>
  </wne:recipientData>
  <wne:recipientData>
    <wne:active wne:val="1"/>
    <wne:hash wne:val="1612960254"/>
  </wne:recipientData>
  <wne:recipientData>
    <wne:active wne:val="1"/>
    <wne:hash wne:val="1416203467"/>
  </wne:recipientData>
  <wne:recipientData>
    <wne:active wne:val="1"/>
    <wne:hash wne:val="914557099"/>
  </wne:recipientData>
  <wne:recipientData>
    <wne:active wne:val="1"/>
    <wne:hash wne:val="-666869355"/>
  </wne:recipientData>
  <wne:recipientData>
    <wne:active wne:val="1"/>
    <wne:hash wne:val="663016530"/>
  </wne:recipientData>
  <wne:recipientData>
    <wne:active wne:val="1"/>
    <wne:hash wne:val="-744146289"/>
  </wne:recipientData>
  <wne:recipientData>
    <wne:active wne:val="1"/>
    <wne:hash wne:val="-971624139"/>
  </wne:recipientData>
  <wne:recipientData>
    <wne:active wne:val="1"/>
    <wne:hash wne:val="-526524812"/>
  </wne:recipientData>
  <wne:recipientData>
    <wne:active wne:val="1"/>
    <wne:hash wne:val="-718198710"/>
  </wne:recipientData>
  <wne:recipientData>
    <wne:active wne:val="1"/>
    <wne:hash wne:val="1321326649"/>
  </wne:recipientData>
  <wne:recipientData>
    <wne:active wne:val="1"/>
    <wne:hash wne:val="-625627249"/>
  </wne:recipientData>
  <wne:recipientData>
    <wne:active wne:val="1"/>
    <wne:hash wne:val="-2099807632"/>
  </wne:recipientData>
  <wne:recipientData>
    <wne:active wne:val="1"/>
    <wne:hash wne:val="-1848608618"/>
  </wne:recipientData>
  <wne:recipientData>
    <wne:active wne:val="1"/>
    <wne:hash wne:val="821396190"/>
  </wne:recipientData>
  <wne:recipientData>
    <wne:active wne:val="1"/>
    <wne:hash wne:val="1699781209"/>
  </wne:recipientData>
  <wne:recipientData>
    <wne:active wne:val="1"/>
    <wne:hash wne:val="1159736715"/>
  </wne:recipientData>
  <wne:recipientData>
    <wne:active wne:val="1"/>
    <wne:hash wne:val="-741787923"/>
  </wne:recipientData>
  <wne:recipientData>
    <wne:active wne:val="1"/>
    <wne:hash wne:val="-650060800"/>
  </wne:recipientData>
  <wne:recipientData>
    <wne:active wne:val="1"/>
    <wne:hash wne:val="793419831"/>
  </wne:recipientData>
  <wne:recipientData>
    <wne:active wne:val="1"/>
    <wne:hash wne:val="539512192"/>
  </wne:recipientData>
  <wne:recipientData>
    <wne:active wne:val="1"/>
    <wne:hash wne:val="-2079040210"/>
  </wne:recipientData>
  <wne:recipientData>
    <wne:active wne:val="1"/>
    <wne:hash wne:val="-1486540751"/>
  </wne:recipientData>
  <wne:recipientData>
    <wne:active wne:val="1"/>
    <wne:hash wne:val="-710397433"/>
  </wne:recipientData>
  <wne:recipientData>
    <wne:active wne:val="1"/>
    <wne:hash wne:val="-1215569929"/>
  </wne:recipientData>
  <wne:recipientData>
    <wne:active wne:val="1"/>
    <wne:hash wne:val="1260478814"/>
  </wne:recipientData>
  <wne:recipientData>
    <wne:active wne:val="1"/>
    <wne:hash wne:val="-1902691097"/>
  </wne:recipientData>
  <wne:recipientData>
    <wne:active wne:val="1"/>
    <wne:hash wne:val="-818886378"/>
  </wne:recipientData>
  <wne:recipientData>
    <wne:active wne:val="1"/>
    <wne:hash wne:val="1681109657"/>
  </wne:recipientData>
  <wne:recipientData>
    <wne:active wne:val="1"/>
    <wne:hash wne:val="922426223"/>
  </wne:recipientData>
  <wne:recipientData>
    <wne:active wne:val="1"/>
    <wne:hash wne:val="-574860585"/>
  </wne:recipientData>
  <wne:recipientData>
    <wne:active wne:val="1"/>
    <wne:hash wne:val="1542610258"/>
  </wne:recipientData>
  <wne:recipientData>
    <wne:active wne:val="1"/>
    <wne:hash wne:val="473354057"/>
  </wne:recipientData>
  <wne:recipientData>
    <wne:active wne:val="1"/>
    <wne:hash wne:val="-493872348"/>
  </wne:recipientData>
  <wne:recipientData>
    <wne:active wne:val="1"/>
    <wne:hash wne:val="192907840"/>
  </wne:recipientData>
  <wne:recipientData>
    <wne:active wne:val="1"/>
    <wne:hash wne:val="-1749444366"/>
  </wne:recipientData>
  <wne:recipientData>
    <wne:active wne:val="1"/>
    <wne:hash wne:val="-638387393"/>
  </wne:recipientData>
  <wne:recipientData>
    <wne:active wne:val="1"/>
    <wne:hash wne:val="-2145683984"/>
  </wne:recipientData>
  <wne:recipientData>
    <wne:active wne:val="1"/>
    <wne:hash wne:val="-155022783"/>
  </wne:recipientData>
  <wne:recipientData>
    <wne:active wne:val="1"/>
    <wne:hash wne:val="-856841188"/>
  </wne:recipientData>
  <wne:recipientData>
    <wne:active wne:val="1"/>
    <wne:hash wne:val="1996856933"/>
  </wne:recipientData>
  <wne:recipientData>
    <wne:active wne:val="1"/>
    <wne:hash wne:val="511392741"/>
  </wne:recipientData>
  <wne:recipientData>
    <wne:active wne:val="1"/>
    <wne:hash wne:val="332724816"/>
  </wne:recipientData>
  <wne:recipientData>
    <wne:active wne:val="1"/>
    <wne:hash wne:val="-1124870913"/>
  </wne:recipientData>
  <wne:recipientData>
    <wne:active wne:val="1"/>
    <wne:hash wne:val="168433957"/>
  </wne:recipientData>
  <wne:recipientData>
    <wne:active wne:val="1"/>
    <wne:hash wne:val="-535782778"/>
  </wne:recipientData>
  <wne:recipientData>
    <wne:active wne:val="1"/>
    <wne:hash wne:val="1736071321"/>
  </wne:recipientData>
  <wne:recipientData>
    <wne:active wne:val="1"/>
    <wne:hash wne:val="1329579773"/>
  </wne:recipientData>
  <wne:recipientData>
    <wne:active wne:val="1"/>
    <wne:hash wne:val="-1285384018"/>
  </wne:recipientData>
  <wne:recipientData>
    <wne:active wne:val="1"/>
    <wne:hash wne:val="1390746437"/>
  </wne:recipientData>
  <wne:recipientData>
    <wne:active wne:val="1"/>
    <wne:hash wne:val="-1339593107"/>
  </wne:recipientData>
  <wne:recipientData>
    <wne:active wne:val="1"/>
    <wne:hash wne:val="2132344875"/>
  </wne:recipientData>
  <wne:recipientData>
    <wne:active wne:val="1"/>
    <wne:hash wne:val="72222166"/>
  </wne:recipientData>
  <wne:recipientData>
    <wne:active wne:val="1"/>
    <wne:hash wne:val="1968609582"/>
  </wne:recipientData>
  <wne:recipientData>
    <wne:active wne:val="1"/>
    <wne:hash wne:val="-1797746196"/>
  </wne:recipientData>
  <wne:recipientData>
    <wne:active wne:val="1"/>
    <wne:hash wne:val="-225736873"/>
  </wne:recipientData>
  <wne:recipientData>
    <wne:active wne:val="1"/>
    <wne:hash wne:val="-1136122903"/>
  </wne:recipientData>
  <wne:recipientData>
    <wne:active wne:val="1"/>
    <wne:hash wne:val="-1680595625"/>
  </wne:recipientData>
  <wne:recipientData>
    <wne:active wne:val="1"/>
    <wne:hash wne:val="1223911563"/>
  </wne:recipientData>
  <wne:recipientData>
    <wne:active wne:val="1"/>
    <wne:hash wne:val="375505251"/>
  </wne:recipientData>
  <wne:recipientData>
    <wne:active wne:val="1"/>
    <wne:hash wne:val="273104205"/>
  </wne:recipientData>
  <wne:recipientData>
    <wne:active wne:val="1"/>
    <wne:hash wne:val="-377033844"/>
  </wne:recipientData>
  <wne:recipientData>
    <wne:active wne:val="1"/>
    <wne:hash wne:val="-1198831007"/>
  </wne:recipientData>
  <wne:recipientData>
    <wne:active wne:val="1"/>
    <wne:hash wne:val="1571031016"/>
  </wne:recipientData>
  <wne:recipientData>
    <wne:active wne:val="1"/>
    <wne:hash wne:val="2076747652"/>
  </wne:recipientData>
  <wne:recipientData>
    <wne:active wne:val="1"/>
    <wne:hash wne:val="804300348"/>
  </wne:recipientData>
  <wne:recipientData>
    <wne:active wne:val="1"/>
    <wne:hash wne:val="-730756"/>
  </wne:recipientData>
  <wne:recipientData>
    <wne:active wne:val="1"/>
    <wne:hash wne:val="989827852"/>
  </wne:recipientData>
  <wne:recipientData>
    <wne:active wne:val="1"/>
    <wne:hash wne:val="-1085406875"/>
  </wne:recipientData>
  <wne:recipientData>
    <wne:active wne:val="1"/>
    <wne:hash wne:val="703196194"/>
  </wne:recipientData>
  <wne:recipientData>
    <wne:active wne:val="1"/>
    <wne:hash wne:val="434950289"/>
  </wne:recipientData>
  <wne:recipientData>
    <wne:active wne:val="1"/>
    <wne:hash wne:val="329305228"/>
  </wne:recipientData>
  <wne:recipientData>
    <wne:active wne:val="1"/>
    <wne:hash wne:val="1761116633"/>
  </wne:recipientData>
  <wne:recipientData>
    <wne:active wne:val="1"/>
    <wne:hash wne:val="-1841237157"/>
  </wne:recipientData>
  <wne:recipientData>
    <wne:active wne:val="1"/>
    <wne:hash wne:val="1853622248"/>
  </wne:recipientData>
  <wne:recipientData>
    <wne:active wne:val="1"/>
    <wne:hash wne:val="-1902139810"/>
  </wne:recipientData>
  <wne:recipientData>
    <wne:active wne:val="1"/>
    <wne:hash wne:val="1977401561"/>
  </wne:recipientData>
  <wne:recipientData>
    <wne:active wne:val="1"/>
    <wne:hash wne:val="1912772790"/>
  </wne:recipientData>
  <wne:recipientData>
    <wne:active wne:val="1"/>
    <wne:hash wne:val="975822739"/>
  </wne:recipientData>
  <wne:recipientData>
    <wne:active wne:val="1"/>
    <wne:hash wne:val="-1033991607"/>
  </wne:recipientData>
  <wne:recipientData>
    <wne:active wne:val="1"/>
    <wne:hash wne:val="-612964308"/>
  </wne:recipientData>
  <wne:recipientData>
    <wne:active wne:val="1"/>
    <wne:hash wne:val="-1872839230"/>
  </wne:recipientData>
  <wne:recipientData>
    <wne:active wne:val="1"/>
    <wne:hash wne:val="1176100479"/>
  </wne:recipientData>
  <wne:recipientData>
    <wne:active wne:val="1"/>
    <wne:hash wne:val="-1928589863"/>
  </wne:recipientData>
  <wne:recipientData>
    <wne:active wne:val="1"/>
    <wne:hash wne:val="485207053"/>
  </wne:recipientData>
  <wne:recipientData>
    <wne:active wne:val="1"/>
    <wne:hash wne:val="1694171885"/>
  </wne:recipientData>
  <wne:recipientData>
    <wne:active wne:val="1"/>
    <wne:hash wne:val="-1034436013"/>
  </wne:recipientData>
  <wne:recipientData>
    <wne:active wne:val="1"/>
    <wne:hash wne:val="-1258281038"/>
  </wne:recipientData>
  <wne:recipientData>
    <wne:active wne:val="1"/>
    <wne:hash wne:val="-1099366845"/>
  </wne:recipientData>
  <wne:recipientData>
    <wne:active wne:val="1"/>
    <wne:hash wne:val="-1054163248"/>
  </wne:recipientData>
  <wne:recipientData>
    <wne:active wne:val="1"/>
    <wne:hash wne:val="1880282446"/>
  </wne:recipientData>
  <wne:recipientData>
    <wne:active wne:val="1"/>
    <wne:hash wne:val="1892290571"/>
  </wne:recipientData>
  <wne:recipientData>
    <wne:active wne:val="1"/>
    <wne:hash wne:val="1804858009"/>
  </wne:recipientData>
  <wne:recipientData>
    <wne:active wne:val="1"/>
    <wne:hash wne:val="-1633777609"/>
  </wne:recipientData>
  <wne:recipientData>
    <wne:active wne:val="1"/>
    <wne:hash wne:val="2047657100"/>
  </wne:recipientData>
  <wne:recipientData>
    <wne:active wne:val="1"/>
    <wne:hash wne:val="-1088943615"/>
  </wne:recipientData>
  <wne:recipientData>
    <wne:active wne:val="1"/>
    <wne:hash wne:val="1498696422"/>
  </wne:recipientData>
  <wne:recipientData>
    <wne:active wne:val="1"/>
    <wne:hash wne:val="540067466"/>
  </wne:recipientData>
  <wne:recipientData>
    <wne:active wne:val="1"/>
    <wne:hash wne:val="185453696"/>
  </wne:recipientData>
  <wne:recipientData>
    <wne:active wne:val="1"/>
    <wne:hash wne:val="1761453850"/>
  </wne:recipientData>
  <wne:recipientData>
    <wne:active wne:val="1"/>
    <wne:hash wne:val="1098845609"/>
  </wne:recipientData>
  <wne:recipientData>
    <wne:active wne:val="1"/>
    <wne:hash wne:val="-1395517283"/>
  </wne:recipientData>
  <wne:recipientData>
    <wne:active wne:val="1"/>
    <wne:hash wne:val="2096910784"/>
  </wne:recipientData>
  <wne:recipientData>
    <wne:active wne:val="1"/>
    <wne:hash wne:val="1975299274"/>
  </wne:recipientData>
  <wne:recipientData>
    <wne:active wne:val="1"/>
    <wne:hash wne:val="1102616959"/>
  </wne:recipientData>
  <wne:recipientData>
    <wne:active wne:val="1"/>
    <wne:hash wne:val="-1760390656"/>
  </wne:recipientData>
  <wne:recipientData>
    <wne:active wne:val="1"/>
    <wne:hash wne:val="990934948"/>
  </wne:recipientData>
  <wne:recipientData>
    <wne:active wne:val="1"/>
    <wne:hash wne:val="963810023"/>
  </wne:recipientData>
  <wne:recipientData>
    <wne:active wne:val="1"/>
    <wne:hash wne:val="1864124048"/>
  </wne:recipientData>
  <wne:recipientData>
    <wne:active wne:val="1"/>
    <wne:hash wne:val="-1696031889"/>
  </wne:recipientData>
  <wne:recipientData>
    <wne:active wne:val="1"/>
    <wne:hash wne:val="-1869097773"/>
  </wne:recipientData>
  <wne:recipientData>
    <wne:active wne:val="1"/>
    <wne:hash wne:val="1698285194"/>
  </wne:recipientData>
  <wne:recipientData>
    <wne:active wne:val="1"/>
    <wne:hash wne:val="1712658237"/>
  </wne:recipientData>
  <wne:recipientData>
    <wne:active wne:val="1"/>
    <wne:hash wne:val="-41674487"/>
  </wne:recipientData>
  <wne:recipientData>
    <wne:active wne:val="1"/>
    <wne:hash wne:val="1741866609"/>
  </wne:recipientData>
  <wne:recipientData>
    <wne:active wne:val="1"/>
    <wne:hash wne:val="-762891335"/>
  </wne:recipientData>
  <wne:recipientData>
    <wne:active wne:val="1"/>
    <wne:hash wne:val="834451555"/>
  </wne:recipientData>
  <wne:recipientData>
    <wne:active wne:val="1"/>
    <wne:hash wne:val="1094553935"/>
  </wne:recipientData>
  <wne:recipientData>
    <wne:active wne:val="1"/>
    <wne:hash wne:val="-214912484"/>
  </wne:recipientData>
  <wne:recipientData>
    <wne:active wne:val="1"/>
    <wne:hash wne:val="911963949"/>
  </wne:recipientData>
  <wne:recipientData>
    <wne:active wne:val="1"/>
    <wne:hash wne:val="217289355"/>
  </wne:recipientData>
  <wne:recipientData>
    <wne:active wne:val="1"/>
    <wne:hash wne:val="1096367563"/>
  </wne:recipientData>
  <wne:recipientData>
    <wne:active wne:val="1"/>
    <wne:hash wne:val="1693522834"/>
  </wne:recipientData>
  <wne:recipientData>
    <wne:active wne:val="1"/>
    <wne:hash wne:val="1274490730"/>
  </wne:recipientData>
  <wne:recipientData>
    <wne:active wne:val="1"/>
    <wne:hash wne:val="-1655980974"/>
  </wne:recipientData>
  <wne:recipientData>
    <wne:active wne:val="1"/>
    <wne:hash wne:val="-1750873367"/>
  </wne:recipientData>
  <wne:recipientData>
    <wne:active wne:val="1"/>
    <wne:hash wne:val="1460622755"/>
  </wne:recipientData>
  <wne:recipientData>
    <wne:active wne:val="1"/>
    <wne:hash wne:val="132600688"/>
  </wne:recipientData>
  <wne:recipientData>
    <wne:active wne:val="1"/>
    <wne:hash wne:val="-1509885984"/>
  </wne:recipientData>
  <wne:recipientData>
    <wne:active wne:val="1"/>
    <wne:hash wne:val="1105572518"/>
  </wne:recipientData>
  <wne:recipientData>
    <wne:active wne:val="1"/>
    <wne:hash wne:val="1028498115"/>
  </wne:recipientData>
  <wne:recipientData>
    <wne:active wne:val="1"/>
    <wne:hash wne:val="1824613319"/>
  </wne:recipientData>
  <wne:recipientData>
    <wne:active wne:val="1"/>
    <wne:hash wne:val="-1415311282"/>
  </wne:recipientData>
  <wne:recipientData>
    <wne:active wne:val="1"/>
    <wne:hash wne:val="2125033137"/>
  </wne:recipientData>
  <wne:recipientData>
    <wne:active wne:val="1"/>
    <wne:hash wne:val="112800933"/>
  </wne:recipientData>
  <wne:recipientData>
    <wne:active wne:val="1"/>
    <wne:hash wne:val="322843722"/>
  </wne:recipientData>
  <wne:recipientData>
    <wne:active wne:val="1"/>
    <wne:hash wne:val="1541746207"/>
  </wne:recipientData>
  <wne:recipientData>
    <wne:active wne:val="1"/>
    <wne:hash wne:val="-2006738627"/>
  </wne:recipientData>
  <wne:recipientData>
    <wne:active wne:val="1"/>
    <wne:hash wne:val="938032344"/>
  </wne:recipientData>
  <wne:recipientData>
    <wne:active wne:val="1"/>
    <wne:hash wne:val="160846591"/>
  </wne:recipientData>
  <wne:recipientData>
    <wne:active wne:val="1"/>
    <wne:hash wne:val="-161970537"/>
  </wne:recipientData>
  <wne:recipientData>
    <wne:active wne:val="1"/>
    <wne:hash wne:val="-1336869624"/>
  </wne:recipientData>
  <wne:recipientData>
    <wne:active wne:val="1"/>
    <wne:hash wne:val="-1636822553"/>
  </wne:recipientData>
  <wne:recipientData>
    <wne:active wne:val="1"/>
    <wne:hash wne:val="-1270337669"/>
  </wne:recipientData>
  <wne:recipientData>
    <wne:active wne:val="1"/>
    <wne:hash wne:val="-634369928"/>
  </wne:recipientData>
  <wne:recipientData>
    <wne:active wne:val="1"/>
    <wne:hash wne:val="1872358153"/>
  </wne:recipientData>
  <wne:recipientData>
    <wne:active wne:val="1"/>
    <wne:hash wne:val="1588147310"/>
  </wne:recipientData>
  <wne:recipientData>
    <wne:active wne:val="1"/>
    <wne:hash wne:val="114674251"/>
  </wne:recipientData>
  <wne:recipientData>
    <wne:active wne:val="1"/>
    <wne:hash wne:val="935848765"/>
  </wne:recipientData>
  <wne:recipientData>
    <wne:active wne:val="1"/>
    <wne:hash wne:val="-1643171570"/>
  </wne:recipientData>
  <wne:recipientData>
    <wne:active wne:val="1"/>
    <wne:hash wne:val="689427209"/>
  </wne:recipientData>
  <wne:recipientData>
    <wne:active wne:val="1"/>
    <wne:hash wne:val="1076506126"/>
  </wne:recipientData>
  <wne:recipientData>
    <wne:active wne:val="1"/>
    <wne:hash wne:val="1200577205"/>
  </wne:recipientData>
  <wne:recipientData>
    <wne:active wne:val="1"/>
    <wne:hash wne:val="703048199"/>
  </wne:recipientData>
  <wne:recipientData>
    <wne:active wne:val="1"/>
    <wne:hash wne:val="-2026611811"/>
  </wne:recipientData>
  <wne:recipientData>
    <wne:active wne:val="1"/>
    <wne:hash wne:val="247700648"/>
  </wne:recipientData>
  <wne:recipientData>
    <wne:active wne:val="1"/>
    <wne:hash wne:val="193674338"/>
  </wne:recipientData>
  <wne:recipientData>
    <wne:active wne:val="1"/>
    <wne:hash wne:val="-645388495"/>
  </wne:recipientData>
  <wne:recipientData>
    <wne:active wne:val="1"/>
    <wne:hash wne:val="-1525163195"/>
  </wne:recipientData>
  <wne:recipientData>
    <wne:active wne:val="1"/>
    <wne:hash wne:val="-507974046"/>
  </wne:recipientData>
  <wne:recipientData>
    <wne:active wne:val="1"/>
    <wne:hash wne:val="-643253394"/>
  </wne:recipientData>
  <wne:recipientData>
    <wne:active wne:val="1"/>
    <wne:hash wne:val="452779420"/>
  </wne:recipientData>
  <wne:recipientData>
    <wne:active wne:val="1"/>
    <wne:hash wne:val="-1296328989"/>
  </wne:recipientData>
  <wne:recipientData>
    <wne:active wne:val="1"/>
    <wne:hash wne:val="-302221042"/>
  </wne:recipientData>
  <wne:recipientData>
    <wne:active wne:val="1"/>
    <wne:hash wne:val="-556701722"/>
  </wne:recipientData>
  <wne:recipientData>
    <wne:active wne:val="1"/>
    <wne:hash wne:val="1465223560"/>
  </wne:recipientData>
  <wne:recipientData>
    <wne:active wne:val="1"/>
    <wne:hash wne:val="1418131518"/>
  </wne:recipientData>
  <wne:recipientData>
    <wne:active wne:val="1"/>
    <wne:hash wne:val="-1847243958"/>
  </wne:recipientData>
  <wne:recipientData>
    <wne:active wne:val="1"/>
    <wne:hash wne:val="400971080"/>
  </wne:recipientData>
  <wne:recipientData>
    <wne:active wne:val="1"/>
    <wne:hash wne:val="-1133453741"/>
  </wne:recipientData>
  <wne:recipientData>
    <wne:active wne:val="1"/>
    <wne:hash wne:val="1832299587"/>
  </wne:recipientData>
  <wne:recipientData>
    <wne:active wne:val="1"/>
    <wne:hash wne:val="-139543437"/>
  </wne:recipientData>
  <wne:recipientData>
    <wne:active wne:val="1"/>
    <wne:hash wne:val="-1066476910"/>
  </wne:recipientData>
  <wne:recipientData>
    <wne:active wne:val="1"/>
    <wne:hash wne:val="1929144087"/>
  </wne:recipientData>
  <wne:recipientData>
    <wne:active wne:val="1"/>
    <wne:hash wne:val="237529419"/>
  </wne:recipientData>
  <wne:recipientData>
    <wne:active wne:val="1"/>
    <wne:hash wne:val="-1802777933"/>
  </wne:recipientData>
  <wne:recipientData>
    <wne:active wne:val="1"/>
    <wne:hash wne:val="1714684109"/>
  </wne:recipientData>
  <wne:recipientData>
    <wne:active wne:val="1"/>
    <wne:hash wne:val="-2067366755"/>
  </wne:recipientData>
  <wne:recipientData>
    <wne:active wne:val="1"/>
    <wne:hash wne:val="1689224063"/>
  </wne:recipientData>
  <wne:recipientData>
    <wne:active wne:val="1"/>
    <wne:hash wne:val="2074845550"/>
  </wne:recipientData>
  <wne:recipientData>
    <wne:active wne:val="1"/>
    <wne:hash wne:val="-1862567809"/>
  </wne:recipientData>
  <wne:recipientData>
    <wne:active wne:val="1"/>
    <wne:hash wne:val="1842500348"/>
  </wne:recipientData>
  <wne:recipientData>
    <wne:active wne:val="1"/>
    <wne:hash wne:val="-1063737252"/>
  </wne:recipientData>
  <wne:recipientData>
    <wne:active wne:val="1"/>
    <wne:hash wne:val="-1011414046"/>
  </wne:recipientData>
  <wne:recipientData>
    <wne:active wne:val="1"/>
    <wne:hash wne:val="-245949239"/>
  </wne:recipientData>
  <wne:recipientData>
    <wne:active wne:val="1"/>
    <wne:hash wne:val="-2044738786"/>
  </wne:recipientData>
  <wne:recipientData>
    <wne:active wne:val="1"/>
    <wne:hash wne:val="1440888680"/>
  </wne:recipientData>
  <wne:recipientData>
    <wne:active wne:val="1"/>
    <wne:hash wne:val="-1038514551"/>
  </wne:recipientData>
  <wne:recipientData>
    <wne:active wne:val="1"/>
    <wne:hash wne:val="930439131"/>
  </wne:recipientData>
  <wne:recipientData>
    <wne:active wne:val="1"/>
    <wne:hash wne:val="-1334840355"/>
  </wne:recipientData>
  <wne:recipientData>
    <wne:active wne:val="1"/>
    <wne:hash wne:val="936203412"/>
  </wne:recipientData>
  <wne:recipientData>
    <wne:active wne:val="1"/>
    <wne:hash wne:val="178805983"/>
  </wne:recipientData>
  <wne:recipientData>
    <wne:active wne:val="1"/>
    <wne:hash wne:val="522159379"/>
  </wne:recipientData>
  <wne:recipientData>
    <wne:active wne:val="1"/>
    <wne:hash wne:val="-1123875719"/>
  </wne:recipientData>
  <wne:recipientData>
    <wne:active wne:val="1"/>
    <wne:hash wne:val="-1474431996"/>
  </wne:recipientData>
  <wne:recipientData>
    <wne:active wne:val="1"/>
    <wne:hash wne:val="-442023156"/>
  </wne:recipientData>
  <wne:recipientData>
    <wne:active wne:val="1"/>
    <wne:hash wne:val="2072329762"/>
  </wne:recipientData>
  <wne:recipientData>
    <wne:active wne:val="1"/>
    <wne:hash wne:val="-1477795380"/>
  </wne:recipientData>
  <wne:recipientData>
    <wne:active wne:val="1"/>
    <wne:hash wne:val="1430802336"/>
  </wne:recipientData>
  <wne:recipientData>
    <wne:active wne:val="1"/>
    <wne:hash wne:val="-229793732"/>
  </wne:recipientData>
  <wne:recipientData>
    <wne:active wne:val="1"/>
    <wne:hash wne:val="933862785"/>
  </wne:recipientData>
  <wne:recipientData>
    <wne:active wne:val="1"/>
    <wne:hash wne:val="748145072"/>
  </wne:recipientData>
  <wne:recipientData>
    <wne:active wne:val="1"/>
    <wne:hash wne:val="757891263"/>
  </wne:recipientData>
  <wne:recipientData>
    <wne:active wne:val="1"/>
    <wne:hash wne:val="785783356"/>
  </wne:recipientData>
  <wne:recipientData>
    <wne:active wne:val="1"/>
    <wne:hash wne:val="-2090420222"/>
  </wne:recipientData>
  <wne:recipientData>
    <wne:active wne:val="1"/>
    <wne:hash wne:val="-474507045"/>
  </wne:recipientData>
  <wne:recipientData>
    <wne:active wne:val="1"/>
    <wne:hash wne:val="-200019261"/>
  </wne:recipientData>
  <wne:recipientData>
    <wne:active wne:val="1"/>
    <wne:hash wne:val="650567379"/>
  </wne:recipientData>
  <wne:recipientData>
    <wne:active wne:val="1"/>
    <wne:hash wne:val="-1489206261"/>
  </wne:recipientData>
  <wne:recipientData>
    <wne:active wne:val="1"/>
    <wne:hash wne:val="393289814"/>
  </wne:recipientData>
  <wne:recipientData>
    <wne:active wne:val="1"/>
    <wne:hash wne:val="-205603279"/>
  </wne:recipientData>
  <wne:recipientData>
    <wne:active wne:val="1"/>
    <wne:hash wne:val="1682610117"/>
  </wne:recipientData>
  <wne:recipientData>
    <wne:active wne:val="1"/>
    <wne:hash wne:val="711279164"/>
  </wne:recipientData>
  <wne:recipientData>
    <wne:active wne:val="1"/>
    <wne:hash wne:val="507663557"/>
  </wne:recipientData>
  <wne:recipientData>
    <wne:active wne:val="1"/>
    <wne:hash wne:val="-996949974"/>
  </wne:recipientData>
  <wne:recipientData>
    <wne:active wne:val="1"/>
    <wne:hash wne:val="2054529466"/>
  </wne:recipientData>
  <wne:recipientData>
    <wne:active wne:val="1"/>
    <wne:hash wne:val="-997990351"/>
  </wne:recipientData>
  <wne:recipientData>
    <wne:active wne:val="1"/>
    <wne:hash wne:val="-1859766325"/>
  </wne:recipientData>
  <wne:recipientData>
    <wne:active wne:val="1"/>
    <wne:hash wne:val="-1778811453"/>
  </wne:recipientData>
  <wne:recipientData>
    <wne:active wne:val="1"/>
    <wne:hash wne:val="857223069"/>
  </wne:recipientData>
  <wne:recipientData>
    <wne:active wne:val="1"/>
    <wne:hash wne:val="1272431712"/>
  </wne:recipientData>
  <wne:recipientData>
    <wne:active wne:val="1"/>
    <wne:hash wne:val="1285976880"/>
  </wne:recipientData>
  <wne:recipientData>
    <wne:active wne:val="1"/>
    <wne:hash wne:val="1697506569"/>
  </wne:recipientData>
  <wne:recipientData>
    <wne:active wne:val="1"/>
    <wne:hash wne:val="412867035"/>
  </wne:recipientData>
  <wne:recipientData>
    <wne:active wne:val="1"/>
    <wne:hash wne:val="-529456414"/>
  </wne:recipientData>
  <wne:recipientData>
    <wne:active wne:val="1"/>
    <wne:hash wne:val="-1979322992"/>
  </wne:recipientData>
  <wne:recipientData>
    <wne:active wne:val="1"/>
    <wne:hash wne:val="1877874752"/>
  </wne:recipientData>
  <wne:recipientData>
    <wne:active wne:val="1"/>
    <wne:hash wne:val="-302894829"/>
  </wne:recipientData>
  <wne:recipientData>
    <wne:active wne:val="1"/>
    <wne:hash wne:val="-2115542108"/>
  </wne:recipientData>
  <wne:recipientData>
    <wne:active wne:val="1"/>
    <wne:hash wne:val="1566529791"/>
  </wne:recipientData>
  <wne:recipientData>
    <wne:active wne:val="1"/>
    <wne:hash wne:val="1541509594"/>
  </wne:recipientData>
  <wne:recipientData>
    <wne:active wne:val="1"/>
    <wne:hash wne:val="268598163"/>
  </wne:recipientData>
  <wne:recipientData>
    <wne:active wne:val="1"/>
    <wne:hash wne:val="-1435015540"/>
  </wne:recipientData>
  <wne:recipientData>
    <wne:active wne:val="1"/>
    <wne:hash wne:val="140449202"/>
  </wne:recipientData>
  <wne:recipientData>
    <wne:active wne:val="1"/>
    <wne:hash wne:val="1719416120"/>
  </wne:recipientData>
  <wne:recipientData>
    <wne:active wne:val="1"/>
    <wne:hash wne:val="-403696440"/>
  </wne:recipientData>
  <wne:recipientData>
    <wne:active wne:val="1"/>
    <wne:hash wne:val="1825349492"/>
  </wne:recipientData>
  <wne:recipientData>
    <wne:active wne:val="1"/>
    <wne:hash wne:val="-1751942219"/>
  </wne:recipientData>
  <wne:recipientData>
    <wne:active wne:val="1"/>
    <wne:hash wne:val="534651802"/>
  </wne:recipientData>
  <wne:recipientData>
    <wne:active wne:val="1"/>
    <wne:hash wne:val="438145138"/>
  </wne:recipientData>
  <wne:recipientData>
    <wne:active wne:val="1"/>
    <wne:hash wne:val="9799073"/>
  </wne:recipientData>
  <wne:recipientData>
    <wne:active wne:val="1"/>
    <wne:hash wne:val="-942104775"/>
  </wne:recipientData>
  <wne:recipientData>
    <wne:active wne:val="1"/>
    <wne:hash wne:val="1391307623"/>
  </wne:recipientData>
  <wne:recipientData>
    <wne:active wne:val="1"/>
    <wne:hash wne:val="2076269765"/>
  </wne:recipientData>
  <wne:recipientData>
    <wne:active wne:val="1"/>
    <wne:hash wne:val="549848481"/>
  </wne:recipientData>
  <wne:recipientData>
    <wne:active wne:val="1"/>
    <wne:hash wne:val="-1991770401"/>
  </wne:recipientData>
  <wne:recipientData>
    <wne:active wne:val="1"/>
    <wne:hash wne:val="535382292"/>
  </wne:recipientData>
  <wne:recipientData>
    <wne:active wne:val="1"/>
    <wne:hash wne:val="-75594954"/>
  </wne:recipientData>
  <wne:recipientData>
    <wne:active wne:val="1"/>
    <wne:hash wne:val="-739551330"/>
  </wne:recipientData>
  <wne:recipientData>
    <wne:active wne:val="1"/>
    <wne:hash wne:val="-1945912312"/>
  </wne:recipientData>
  <wne:recipientData>
    <wne:active wne:val="1"/>
    <wne:hash wne:val="1385736139"/>
  </wne:recipientData>
  <wne:recipientData>
    <wne:active wne:val="1"/>
    <wne:hash wne:val="1917032869"/>
  </wne:recipientData>
  <wne:recipientData>
    <wne:active wne:val="1"/>
    <wne:hash wne:val="726605973"/>
  </wne:recipientData>
  <wne:recipientData>
    <wne:active wne:val="1"/>
    <wne:hash wne:val="2071660212"/>
  </wne:recipientData>
  <wne:recipientData>
    <wne:active wne:val="1"/>
    <wne:hash wne:val="-1720079789"/>
  </wne:recipientData>
  <wne:recipientData>
    <wne:active wne:val="1"/>
    <wne:hash wne:val="1499520959"/>
  </wne:recipientData>
  <wne:recipientData>
    <wne:active wne:val="1"/>
    <wne:hash wne:val="-794619673"/>
  </wne:recipientData>
  <wne:recipientData>
    <wne:active wne:val="1"/>
    <wne:hash wne:val="349931709"/>
  </wne:recipientData>
  <wne:recipientData>
    <wne:active wne:val="1"/>
    <wne:hash wne:val="312377335"/>
  </wne:recipientData>
  <wne:recipientData>
    <wne:active wne:val="1"/>
    <wne:hash wne:val="473172263"/>
  </wne:recipientData>
  <wne:recipientData>
    <wne:active wne:val="1"/>
    <wne:hash wne:val="1326604491"/>
  </wne:recipientData>
  <wne:recipientData>
    <wne:active wne:val="1"/>
    <wne:hash wne:val="106065217"/>
  </wne:recipientData>
  <wne:recipientData>
    <wne:active wne:val="1"/>
    <wne:hash wne:val="303960458"/>
  </wne:recipientData>
  <wne:recipientData>
    <wne:active wne:val="1"/>
    <wne:hash wne:val="-2028517549"/>
  </wne:recipientData>
  <wne:recipientData>
    <wne:active wne:val="1"/>
    <wne:hash wne:val="886019601"/>
  </wne:recipientData>
  <wne:recipientData>
    <wne:active wne:val="1"/>
    <wne:hash wne:val="-998733278"/>
  </wne:recipientData>
  <wne:recipientData>
    <wne:active wne:val="1"/>
    <wne:hash wne:val="2123609661"/>
  </wne:recipientData>
  <wne:recipientData>
    <wne:active wne:val="1"/>
    <wne:hash wne:val="-1541619989"/>
  </wne:recipientData>
  <wne:recipientData>
    <wne:active wne:val="1"/>
    <wne:hash wne:val="-785310241"/>
  </wne:recipientData>
  <wne:recipientData>
    <wne:active wne:val="1"/>
    <wne:hash wne:val="-151694999"/>
  </wne:recipientData>
  <wne:recipientData>
    <wne:active wne:val="1"/>
    <wne:hash wne:val="-555573874"/>
  </wne:recipientData>
  <wne:recipientData>
    <wne:active wne:val="1"/>
    <wne:hash wne:val="-887847727"/>
  </wne:recipientData>
  <wne:recipientData>
    <wne:active wne:val="1"/>
    <wne:hash wne:val="-465162689"/>
  </wne:recipientData>
  <wne:recipientData>
    <wne:active wne:val="1"/>
    <wne:hash wne:val="1282802438"/>
  </wne:recipientData>
  <wne:recipientData>
    <wne:active wne:val="1"/>
    <wne:hash wne:val="983514379"/>
  </wne:recipientData>
  <wne:recipientData>
    <wne:active wne:val="1"/>
    <wne:hash wne:val="-1047595569"/>
  </wne:recipientData>
  <wne:recipientData>
    <wne:active wne:val="1"/>
    <wne:hash wne:val="-42015849"/>
  </wne:recipientData>
  <wne:recipientData>
    <wne:active wne:val="1"/>
    <wne:hash wne:val="1069595038"/>
  </wne:recipientData>
  <wne:recipientData>
    <wne:active wne:val="1"/>
    <wne:hash wne:val="946656036"/>
  </wne:recipientData>
  <wne:recipientData>
    <wne:active wne:val="1"/>
    <wne:hash wne:val="-499546238"/>
  </wne:recipientData>
  <wne:recipientData>
    <wne:active wne:val="1"/>
    <wne:hash wne:val="-353347387"/>
  </wne:recipientData>
  <wne:recipientData>
    <wne:active wne:val="1"/>
    <wne:hash wne:val="-238743498"/>
  </wne:recipientData>
  <wne:recipientData>
    <wne:active wne:val="1"/>
    <wne:hash wne:val="1850862913"/>
  </wne:recipientData>
  <wne:recipientData>
    <wne:active wne:val="1"/>
    <wne:hash wne:val="61322824"/>
  </wne:recipientData>
  <wne:recipientData>
    <wne:active wne:val="1"/>
    <wne:hash wne:val="2083038839"/>
  </wne:recipientData>
  <wne:recipientData>
    <wne:active wne:val="1"/>
    <wne:hash wne:val="-1634059298"/>
  </wne:recipientData>
  <wne:recipientData>
    <wne:active wne:val="1"/>
    <wne:hash wne:val="-2126475390"/>
  </wne:recipientData>
  <wne:recipientData>
    <wne:active wne:val="1"/>
    <wne:hash wne:val="-2067948420"/>
  </wne:recipientData>
  <wne:recipientData>
    <wne:active wne:val="1"/>
    <wne:hash wne:val="940730170"/>
  </wne:recipientData>
  <wne:recipientData>
    <wne:active wne:val="1"/>
    <wne:hash wne:val="66582021"/>
  </wne:recipientData>
  <wne:recipientData>
    <wne:active wne:val="1"/>
    <wne:hash wne:val="-1245126581"/>
  </wne:recipientData>
  <wne:recipientData>
    <wne:active wne:val="1"/>
    <wne:hash wne:val="1918598547"/>
  </wne:recipientData>
  <wne:recipientData>
    <wne:active wne:val="1"/>
    <wne:hash wne:val="-2071091974"/>
  </wne:recipientData>
  <wne:recipientData>
    <wne:active wne:val="1"/>
    <wne:hash wne:val="1762523267"/>
  </wne:recipientData>
  <wne:recipientData>
    <wne:active wne:val="1"/>
    <wne:hash wne:val="733584382"/>
  </wne:recipientData>
  <wne:recipientData>
    <wne:active wne:val="1"/>
    <wne:hash wne:val="-1938656656"/>
  </wne:recipientData>
  <wne:recipientData>
    <wne:active wne:val="1"/>
    <wne:hash wne:val="-1782816425"/>
  </wne:recipientData>
  <wne:recipientData>
    <wne:active wne:val="1"/>
    <wne:hash wne:val="238812111"/>
  </wne:recipientData>
  <wne:recipientData>
    <wne:active wne:val="1"/>
    <wne:hash wne:val="1923446655"/>
  </wne:recipientData>
  <wne:recipientData>
    <wne:active wne:val="1"/>
    <wne:hash wne:val="1003497664"/>
  </wne:recipientData>
  <wne:recipientData>
    <wne:active wne:val="1"/>
    <wne:hash wne:val="219030043"/>
  </wne:recipientData>
  <wne:recipientData>
    <wne:active wne:val="1"/>
    <wne:hash wne:val="1405447096"/>
  </wne:recipientData>
  <wne:recipientData>
    <wne:active wne:val="1"/>
    <wne:hash wne:val="-634530038"/>
  </wne:recipientData>
  <wne:recipientData>
    <wne:active wne:val="1"/>
    <wne:hash wne:val="-1666274140"/>
  </wne:recipientData>
  <wne:recipientData>
    <wne:active wne:val="1"/>
    <wne:hash wne:val="239240199"/>
  </wne:recipientData>
  <wne:recipientData>
    <wne:active wne:val="1"/>
    <wne:hash wne:val="-361597579"/>
  </wne:recipientData>
  <wne:recipientData>
    <wne:active wne:val="1"/>
    <wne:hash wne:val="-270555837"/>
  </wne:recipientData>
  <wne:recipientData>
    <wne:active wne:val="1"/>
    <wne:hash wne:val="52903739"/>
  </wne:recipientData>
  <wne:recipientData>
    <wne:active wne:val="1"/>
    <wne:hash wne:val="-1055111007"/>
  </wne:recipientData>
  <wne:recipientData>
    <wne:active wne:val="1"/>
    <wne:hash wne:val="-1010126956"/>
  </wne:recipientData>
  <wne:recipientData>
    <wne:active wne:val="1"/>
    <wne:hash wne:val="1924941322"/>
  </wne:recipientData>
  <wne:recipientData>
    <wne:active wne:val="1"/>
    <wne:hash wne:val="901778548"/>
  </wne:recipientData>
  <wne:recipientData>
    <wne:active wne:val="1"/>
    <wne:hash wne:val="-1543953195"/>
  </wne:recipientData>
  <wne:recipientData>
    <wne:active wne:val="1"/>
    <wne:hash wne:val="113678642"/>
  </wne:recipientData>
  <wne:recipientData>
    <wne:active wne:val="1"/>
    <wne:hash wne:val="35276833"/>
  </wne:recipientData>
  <wne:recipientData>
    <wne:active wne:val="1"/>
    <wne:hash wne:val="-308266921"/>
  </wne:recipientData>
  <wne:recipientData>
    <wne:active wne:val="1"/>
    <wne:hash wne:val="1835996406"/>
  </wne:recipientData>
  <wne:recipientData>
    <wne:active wne:val="1"/>
    <wne:hash wne:val="-1654893977"/>
  </wne:recipientData>
  <wne:recipientData>
    <wne:active wne:val="1"/>
    <wne:hash wne:val="550094485"/>
  </wne:recipientData>
  <wne:recipientData>
    <wne:active wne:val="1"/>
    <wne:hash wne:val="84464058"/>
  </wne:recipientData>
  <wne:recipientData>
    <wne:active wne:val="1"/>
    <wne:hash wne:val="1389968813"/>
  </wne:recipientData>
  <wne:recipientData>
    <wne:active wne:val="1"/>
    <wne:hash wne:val="159279202"/>
  </wne:recipientData>
  <wne:recipientData>
    <wne:active wne:val="1"/>
    <wne:hash wne:val="-1163101219"/>
  </wne:recipientData>
  <wne:recipientData>
    <wne:active wne:val="1"/>
    <wne:hash wne:val="-701217175"/>
  </wne:recipientData>
  <wne:recipientData>
    <wne:active wne:val="1"/>
    <wne:hash wne:val="922540212"/>
  </wne:recipientData>
  <wne:recipientData>
    <wne:active wne:val="1"/>
    <wne:hash wne:val="-35432235"/>
  </wne:recipientData>
  <wne:recipientData>
    <wne:active wne:val="1"/>
    <wne:hash wne:val="656521459"/>
  </wne:recipientData>
  <wne:recipientData>
    <wne:active wne:val="1"/>
    <wne:hash wne:val="-945964360"/>
  </wne:recipientData>
  <wne:recipientData>
    <wne:active wne:val="1"/>
    <wne:hash wne:val="-669834776"/>
  </wne:recipientData>
  <wne:recipientData>
    <wne:active wne:val="1"/>
    <wne:hash wne:val="71602291"/>
  </wne:recipientData>
  <wne:recipientData>
    <wne:active wne:val="1"/>
    <wne:hash wne:val="-115771235"/>
  </wne:recipientData>
  <wne:recipientData>
    <wne:active wne:val="1"/>
    <wne:hash wne:val="1928394711"/>
  </wne:recipientData>
  <wne:recipientData>
    <wne:active wne:val="1"/>
    <wne:hash wne:val="290121032"/>
  </wne:recipientData>
  <wne:recipientData>
    <wne:active wne:val="1"/>
    <wne:hash wne:val="-1366428274"/>
  </wne:recipientData>
  <wne:recipientData>
    <wne:active wne:val="1"/>
    <wne:hash wne:val="-1895123582"/>
  </wne:recipientData>
  <wne:recipientData>
    <wne:active wne:val="1"/>
    <wne:hash wne:val="-39526780"/>
  </wne:recipientData>
  <wne:recipientData>
    <wne:active wne:val="1"/>
    <wne:hash wne:val="-1954125381"/>
  </wne:recipientData>
  <wne:recipientData>
    <wne:active wne:val="1"/>
    <wne:hash wne:val="1168231178"/>
  </wne:recipientData>
  <wne:recipientData>
    <wne:active wne:val="1"/>
    <wne:hash wne:val="-1186885312"/>
  </wne:recipientData>
  <wne:recipientData>
    <wne:active wne:val="1"/>
    <wne:hash wne:val="-18770834"/>
  </wne:recipientData>
  <wne:recipientData>
    <wne:active wne:val="1"/>
    <wne:hash wne:val="-302528338"/>
  </wne:recipientData>
  <wne:recipientData>
    <wne:active wne:val="1"/>
    <wne:hash wne:val="2038402647"/>
  </wne:recipientData>
  <wne:recipientData>
    <wne:active wne:val="1"/>
    <wne:hash wne:val="-896520435"/>
  </wne:recipientData>
  <wne:recipientData>
    <wne:active wne:val="1"/>
    <wne:hash wne:val="-752826756"/>
  </wne:recipientData>
  <wne:recipientData>
    <wne:active wne:val="1"/>
    <wne:hash wne:val="-1501378102"/>
  </wne:recipientData>
  <wne:recipientData>
    <wne:active wne:val="1"/>
    <wne:hash wne:val="709538097"/>
  </wne:recipientData>
  <wne:recipientData>
    <wne:active wne:val="1"/>
    <wne:hash wne:val="-1927217090"/>
  </wne:recipientData>
  <wne:recipientData>
    <wne:active wne:val="1"/>
    <wne:hash wne:val="1939170887"/>
  </wne:recipientData>
  <wne:recipientData>
    <wne:active wne:val="1"/>
    <wne:hash wne:val="814548812"/>
  </wne:recipientData>
  <wne:recipientData>
    <wne:active wne:val="1"/>
    <wne:hash wne:val="-460319159"/>
  </wne:recipientData>
  <wne:recipientData>
    <wne:active wne:val="1"/>
    <wne:hash wne:val="-570192908"/>
  </wne:recipientData>
  <wne:recipientData>
    <wne:active wne:val="1"/>
    <wne:hash wne:val="-1634234279"/>
  </wne:recipientData>
  <wne:recipientData>
    <wne:active wne:val="1"/>
    <wne:hash wne:val="-1818456180"/>
  </wne:recipientData>
  <wne:recipientData>
    <wne:active wne:val="1"/>
    <wne:hash wne:val="-1955513456"/>
  </wne:recipientData>
  <wne:recipientData>
    <wne:active wne:val="1"/>
    <wne:hash wne:val="1414274584"/>
  </wne:recipientData>
  <wne:recipientData>
    <wne:active wne:val="1"/>
    <wne:hash wne:val="-2009669031"/>
  </wne:recipientData>
  <wne:recipientData>
    <wne:active wne:val="1"/>
    <wne:hash wne:val="1068067470"/>
  </wne:recipientData>
  <wne:recipientData>
    <wne:active wne:val="1"/>
    <wne:hash wne:val="-1271037168"/>
  </wne:recipientData>
  <wne:recipientData>
    <wne:active wne:val="1"/>
    <wne:hash wne:val="-1058070742"/>
  </wne:recipientData>
  <wne:recipientData>
    <wne:active wne:val="1"/>
    <wne:hash wne:val="662720798"/>
  </wne:recipientData>
  <wne:recipientData>
    <wne:active wne:val="1"/>
    <wne:hash wne:val="-64282709"/>
  </wne:recipientData>
  <wne:recipientData>
    <wne:active wne:val="1"/>
    <wne:hash wne:val="40141008"/>
  </wne:recipientData>
  <wne:recipientData>
    <wne:active wne:val="1"/>
    <wne:hash wne:val="-733906943"/>
  </wne:recipientData>
  <wne:recipientData>
    <wne:active wne:val="1"/>
    <wne:hash wne:val="-1694087801"/>
  </wne:recipientData>
  <wne:recipientData>
    <wne:active wne:val="1"/>
    <wne:hash wne:val="-2003217267"/>
  </wne:recipientData>
  <wne:recipientData>
    <wne:active wne:val="1"/>
    <wne:hash wne:val="-1353854894"/>
  </wne:recipientData>
  <wne:recipientData>
    <wne:active wne:val="1"/>
    <wne:hash wne:val="758236079"/>
  </wne:recipientData>
  <wne:recipientData>
    <wne:active wne:val="1"/>
    <wne:hash wne:val="-652467046"/>
  </wne:recipientData>
  <wne:recipientData>
    <wne:active wne:val="1"/>
    <wne:hash wne:val="357264589"/>
  </wne:recipientData>
  <wne:recipientData>
    <wne:active wne:val="1"/>
    <wne:hash wne:val="-116256212"/>
  </wne:recipientData>
  <wne:recipientData>
    <wne:active wne:val="1"/>
    <wne:hash wne:val="-1813621587"/>
  </wne:recipientData>
  <wne:recipientData>
    <wne:active wne:val="1"/>
    <wne:hash wne:val="351390925"/>
  </wne:recipientData>
  <wne:recipientData>
    <wne:active wne:val="1"/>
    <wne:hash wne:val="-1095000995"/>
  </wne:recipientData>
  <wne:recipientData>
    <wne:active wne:val="1"/>
    <wne:hash wne:val="2055790024"/>
  </wne:recipientData>
  <wne:recipientData>
    <wne:active wne:val="1"/>
    <wne:hash wne:val="-1756909721"/>
  </wne:recipientData>
  <wne:recipientData>
    <wne:active wne:val="1"/>
    <wne:hash wne:val="-1724530642"/>
  </wne:recipientData>
  <wne:recipientData>
    <wne:active wne:val="1"/>
    <wne:hash wne:val="-1493859108"/>
  </wne:recipientData>
  <wne:recipientData>
    <wne:active wne:val="1"/>
    <wne:hash wne:val="1634719808"/>
  </wne:recipientData>
  <wne:recipientData>
    <wne:active wne:val="1"/>
    <wne:hash wne:val="-1519744912"/>
  </wne:recipientData>
  <wne:recipientData>
    <wne:active wne:val="1"/>
    <wne:hash wne:val="-566184274"/>
  </wne:recipientData>
  <wne:recipientData>
    <wne:active wne:val="1"/>
    <wne:hash wne:val="-498048469"/>
  </wne:recipientData>
  <wne:recipientData>
    <wne:active wne:val="1"/>
    <wne:hash wne:val="1267641086"/>
  </wne:recipientData>
  <wne:recipientData>
    <wne:active wne:val="1"/>
    <wne:hash wne:val="120377264"/>
  </wne:recipientData>
  <wne:recipientData>
    <wne:active wne:val="1"/>
    <wne:hash wne:val="704230293"/>
  </wne:recipientData>
  <wne:recipientData>
    <wne:active wne:val="1"/>
    <wne:hash wne:val="364334810"/>
  </wne:recipientData>
  <wne:recipientData>
    <wne:active wne:val="1"/>
    <wne:hash wne:val="1260157472"/>
  </wne:recipientData>
  <wne:recipientData>
    <wne:active wne:val="1"/>
    <wne:hash wne:val="98886371"/>
  </wne:recipientData>
  <wne:recipientData>
    <wne:active wne:val="1"/>
    <wne:hash wne:val="1800985986"/>
  </wne:recipientData>
  <wne:recipientData>
    <wne:active wne:val="1"/>
    <wne:hash wne:val="-2012033327"/>
  </wne:recipientData>
  <wne:recipientData>
    <wne:active wne:val="1"/>
    <wne:hash wne:val="-1090896132"/>
  </wne:recipientData>
  <wne:recipientData>
    <wne:active wne:val="1"/>
    <wne:hash wne:val="-1091137660"/>
  </wne:recipientData>
  <wne:recipientData>
    <wne:active wne:val="1"/>
    <wne:hash wne:val="25675823"/>
  </wne:recipientData>
  <wne:recipientData>
    <wne:active wne:val="1"/>
    <wne:hash wne:val="1408238319"/>
  </wne:recipientData>
  <wne:recipientData>
    <wne:active wne:val="1"/>
    <wne:hash wne:val="1470360279"/>
  </wne:recipientData>
  <wne:recipientData>
    <wne:active wne:val="1"/>
    <wne:hash wne:val="-788108181"/>
  </wne:recipientData>
  <wne:recipientData>
    <wne:active wne:val="1"/>
    <wne:hash wne:val="-1266940585"/>
  </wne:recipientData>
  <wne:recipientData>
    <wne:active wne:val="1"/>
    <wne:hash wne:val="1116735192"/>
  </wne:recipientData>
  <wne:recipientData>
    <wne:active wne:val="1"/>
    <wne:hash wne:val="1912343099"/>
  </wne:recipientData>
  <wne:recipientData>
    <wne:active wne:val="1"/>
    <wne:hash wne:val="1738806115"/>
  </wne:recipientData>
  <wne:recipientData>
    <wne:active wne:val="1"/>
    <wne:hash wne:val="211784095"/>
  </wne:recipientData>
  <wne:recipientData>
    <wne:active wne:val="1"/>
    <wne:hash wne:val="-502398564"/>
  </wne:recipientData>
  <wne:recipientData>
    <wne:active wne:val="1"/>
    <wne:hash wne:val="238491028"/>
  </wne:recipientData>
  <wne:recipientData>
    <wne:active wne:val="1"/>
    <wne:hash wne:val="-2139123917"/>
  </wne:recipientData>
  <wne:recipientData>
    <wne:active wne:val="1"/>
    <wne:hash wne:val="1929011430"/>
  </wne:recipientData>
  <wne:recipientData>
    <wne:active wne:val="1"/>
    <wne:hash wne:val="519684601"/>
  </wne:recipientData>
  <wne:recipientData>
    <wne:active wne:val="1"/>
    <wne:hash wne:val="1744589158"/>
  </wne:recipientData>
  <wne:recipientData>
    <wne:active wne:val="1"/>
    <wne:hash wne:val="194800364"/>
  </wne:recipientData>
  <wne:recipientData>
    <wne:active wne:val="1"/>
    <wne:hash wne:val="-333844041"/>
  </wne:recipientData>
  <wne:recipientData>
    <wne:active wne:val="1"/>
    <wne:hash wne:val="-1986274667"/>
  </wne:recipientData>
  <wne:recipientData>
    <wne:active wne:val="1"/>
    <wne:hash wne:val="-2147054208"/>
  </wne:recipientData>
  <wne:recipientData>
    <wne:active wne:val="1"/>
    <wne:hash wne:val="541016389"/>
  </wne:recipientData>
  <wne:recipientData>
    <wne:active wne:val="1"/>
    <wne:hash wne:val="-1795779805"/>
  </wne:recipientData>
  <wne:recipientData>
    <wne:active wne:val="1"/>
    <wne:hash wne:val="766651213"/>
  </wne:recipientData>
  <wne:recipientData>
    <wne:active wne:val="1"/>
    <wne:hash wne:val="488947576"/>
  </wne:recipientData>
  <wne:recipientData>
    <wne:active wne:val="1"/>
    <wne:hash wne:val="-796248856"/>
  </wne:recipientData>
  <wne:recipientData>
    <wne:active wne:val="1"/>
    <wne:hash wne:val="-1645285594"/>
  </wne:recipientData>
  <wne:recipientData>
    <wne:active wne:val="1"/>
    <wne:hash wne:val="-1938721723"/>
  </wne:recipientData>
  <wne:recipientData>
    <wne:active wne:val="1"/>
    <wne:hash wne:val="-1337076809"/>
  </wne:recipientData>
  <wne:recipientData>
    <wne:active wne:val="1"/>
    <wne:hash wne:val="1197796182"/>
  </wne:recipientData>
  <wne:recipientData>
    <wne:active wne:val="1"/>
    <wne:hash wne:val="400965160"/>
  </wne:recipientData>
  <wne:recipientData>
    <wne:active wne:val="1"/>
    <wne:hash wne:val="-108496692"/>
  </wne:recipientData>
  <wne:recipientData>
    <wne:active wne:val="1"/>
    <wne:hash wne:val="-373112269"/>
  </wne:recipientData>
  <wne:recipientData>
    <wne:active wne:val="1"/>
    <wne:hash wne:val="-1844264426"/>
  </wne:recipientData>
  <wne:recipientData>
    <wne:active wne:val="1"/>
    <wne:hash wne:val="1671409761"/>
  </wne:recipientData>
  <wne:recipientData>
    <wne:active wne:val="1"/>
    <wne:hash wne:val="-1375500250"/>
  </wne:recipientData>
  <wne:recipientData>
    <wne:active wne:val="1"/>
    <wne:hash wne:val="-1863349479"/>
  </wne:recipientData>
  <wne:recipientData>
    <wne:active wne:val="1"/>
    <wne:hash wne:val="-1101820935"/>
  </wne:recipientData>
  <wne:recipientData>
    <wne:active wne:val="1"/>
    <wne:hash wne:val="-81664924"/>
  </wne:recipientData>
  <wne:recipientData>
    <wne:active wne:val="1"/>
    <wne:hash wne:val="945270598"/>
  </wne:recipientData>
  <wne:recipientData>
    <wne:active wne:val="1"/>
    <wne:hash wne:val="-221475647"/>
  </wne:recipientData>
  <wne:recipientData>
    <wne:active wne:val="1"/>
    <wne:hash wne:val="-1811541502"/>
  </wne:recipientData>
  <wne:recipientData>
    <wne:active wne:val="1"/>
    <wne:hash wne:val="-329401152"/>
  </wne:recipientData>
  <wne:recipientData>
    <wne:active wne:val="1"/>
    <wne:hash wne:val="1286752346"/>
  </wne:recipientData>
  <wne:recipientData>
    <wne:active wne:val="1"/>
    <wne:hash wne:val="612147686"/>
  </wne:recipientData>
  <wne:recipientData>
    <wne:active wne:val="1"/>
    <wne:hash wne:val="-686908153"/>
  </wne:recipientData>
  <wne:recipientData>
    <wne:active wne:val="1"/>
    <wne:hash wne:val="-1491172918"/>
  </wne:recipientData>
  <wne:recipientData>
    <wne:active wne:val="1"/>
    <wne:hash wne:val="280435635"/>
  </wne:recipientData>
  <wne:recipientData>
    <wne:active wne:val="1"/>
    <wne:hash wne:val="-1549666227"/>
  </wne:recipientData>
  <wne:recipientData>
    <wne:active wne:val="1"/>
    <wne:hash wne:val="-2076908322"/>
  </wne:recipientData>
  <wne:recipientData>
    <wne:active wne:val="1"/>
    <wne:hash wne:val="1432055175"/>
  </wne:recipientData>
  <wne:recipientData>
    <wne:active wne:val="1"/>
    <wne:hash wne:val="-362170597"/>
  </wne:recipientData>
  <wne:recipientData>
    <wne:active wne:val="1"/>
    <wne:hash wne:val="280854378"/>
  </wne:recipientData>
  <wne:recipientData>
    <wne:active wne:val="1"/>
    <wne:hash wne:val="981260922"/>
  </wne:recipientData>
  <wne:recipientData>
    <wne:active wne:val="1"/>
    <wne:hash wne:val="1159672499"/>
  </wne:recipientData>
  <wne:recipientData>
    <wne:active wne:val="1"/>
    <wne:hash wne:val="-563336066"/>
  </wne:recipientData>
  <wne:recipientData>
    <wne:active wne:val="1"/>
    <wne:hash wne:val="-850105418"/>
  </wne:recipientData>
  <wne:recipientData>
    <wne:active wne:val="1"/>
    <wne:hash wne:val="-1557630590"/>
  </wne:recipientData>
  <wne:recipientData>
    <wne:active wne:val="1"/>
    <wne:hash wne:val="1045990032"/>
  </wne:recipientData>
  <wne:recipientData>
    <wne:active wne:val="1"/>
    <wne:hash wne:val="644444672"/>
  </wne:recipientData>
  <wne:recipientData>
    <wne:active wne:val="1"/>
    <wne:hash wne:val="366312612"/>
  </wne:recipientData>
  <wne:recipientData>
    <wne:active wne:val="1"/>
    <wne:hash wne:val="1074051975"/>
  </wne:recipientData>
  <wne:recipientData>
    <wne:active wne:val="1"/>
    <wne:hash wne:val="-1092165761"/>
  </wne:recipientData>
  <wne:recipientData>
    <wne:active wne:val="1"/>
    <wne:hash wne:val="-259340324"/>
  </wne:recipientData>
  <wne:recipientData>
    <wne:active wne:val="1"/>
    <wne:hash wne:val="1709177369"/>
  </wne:recipientData>
  <wne:recipientData>
    <wne:active wne:val="1"/>
    <wne:hash wne:val="-1153562660"/>
  </wne:recipientData>
  <wne:recipientData>
    <wne:active wne:val="1"/>
    <wne:hash wne:val="-150020283"/>
  </wne:recipientData>
  <wne:recipientData>
    <wne:active wne:val="1"/>
    <wne:hash wne:val="1938806154"/>
  </wne:recipientData>
  <wne:recipientData>
    <wne:active wne:val="1"/>
    <wne:hash wne:val="-871923399"/>
  </wne:recipientData>
  <wne:recipientData>
    <wne:active wne:val="1"/>
    <wne:hash wne:val="341768435"/>
  </wne:recipientData>
  <wne:recipientData>
    <wne:active wne:val="1"/>
    <wne:hash wne:val="-1686694688"/>
  </wne:recipientData>
  <wne:recipientData>
    <wne:active wne:val="1"/>
    <wne:hash wne:val="-367458290"/>
  </wne:recipientData>
  <wne:recipientData>
    <wne:active wne:val="1"/>
    <wne:hash wne:val="113773013"/>
  </wne:recipientData>
  <wne:recipientData>
    <wne:active wne:val="1"/>
    <wne:hash wne:val="-351320583"/>
  </wne:recipientData>
  <wne:recipientData>
    <wne:active wne:val="1"/>
    <wne:hash wne:val="1020278849"/>
  </wne:recipientData>
  <wne:recipientData>
    <wne:active wne:val="1"/>
    <wne:hash wne:val="2047659320"/>
  </wne:recipientData>
  <wne:recipientData>
    <wne:active wne:val="1"/>
    <wne:hash wne:val="1532232624"/>
  </wne:recipientData>
  <wne:recipientData>
    <wne:active wne:val="1"/>
    <wne:hash wne:val="-424322171"/>
  </wne:recipientData>
  <wne:recipientData>
    <wne:active wne:val="1"/>
    <wne:hash wne:val="-1914013308"/>
  </wne:recipientData>
  <wne:recipientData>
    <wne:active wne:val="1"/>
    <wne:hash wne:val="-2092819830"/>
  </wne:recipientData>
  <wne:recipientData>
    <wne:active wne:val="1"/>
    <wne:hash wne:val="665906989"/>
  </wne:recipientData>
  <wne:recipientData>
    <wne:active wne:val="1"/>
    <wne:hash wne:val="-2021920022"/>
  </wne:recipientData>
  <wne:recipientData>
    <wne:active wne:val="1"/>
    <wne:hash wne:val="1551964244"/>
  </wne:recipientData>
  <wne:recipientData>
    <wne:active wne:val="1"/>
    <wne:hash wne:val="-1193157879"/>
  </wne:recipientData>
  <wne:recipientData>
    <wne:active wne:val="1"/>
    <wne:hash wne:val="-519249735"/>
  </wne:recipientData>
  <wne:recipientData>
    <wne:active wne:val="1"/>
    <wne:hash wne:val="1251560684"/>
  </wne:recipientData>
  <wne:recipientData>
    <wne:active wne:val="1"/>
    <wne:hash wne:val="-1656939560"/>
  </wne:recipientData>
  <wne:recipientData>
    <wne:active wne:val="1"/>
    <wne:hash wne:val="1070529622"/>
  </wne:recipientData>
  <wne:recipientData>
    <wne:active wne:val="1"/>
    <wne:hash wne:val="-1375000977"/>
  </wne:recipientData>
  <wne:recipientData>
    <wne:active wne:val="1"/>
    <wne:hash wne:val="1641297966"/>
  </wne:recipientData>
  <wne:recipientData>
    <wne:active wne:val="1"/>
    <wne:hash wne:val="-747937249"/>
  </wne:recipientData>
  <wne:recipientData>
    <wne:active wne:val="1"/>
    <wne:hash wne:val="-1866463862"/>
  </wne:recipientData>
  <wne:recipientData>
    <wne:active wne:val="1"/>
    <wne:hash wne:val="1069523601"/>
  </wne:recipientData>
  <wne:recipientData>
    <wne:active wne:val="1"/>
    <wne:hash wne:val="-699751080"/>
  </wne:recipientData>
  <wne:recipientData>
    <wne:active wne:val="1"/>
    <wne:hash wne:val="194570393"/>
  </wne:recipientData>
  <wne:recipientData>
    <wne:active wne:val="1"/>
    <wne:hash wne:val="824807799"/>
  </wne:recipientData>
  <wne:recipientData>
    <wne:active wne:val="1"/>
    <wne:hash wne:val="-619216564"/>
  </wne:recipientData>
  <wne:recipientData>
    <wne:active wne:val="1"/>
    <wne:hash wne:val="1810859484"/>
  </wne:recipientData>
  <wne:recipientData>
    <wne:active wne:val="1"/>
    <wne:hash wne:val="267741862"/>
  </wne:recipientData>
  <wne:recipientData>
    <wne:active wne:val="1"/>
    <wne:hash wne:val="1655481710"/>
  </wne:recipientData>
  <wne:recipientData>
    <wne:active wne:val="1"/>
    <wne:hash wne:val="1920599489"/>
  </wne:recipientData>
  <wne:recipientData>
    <wne:active wne:val="1"/>
    <wne:hash wne:val="487099863"/>
  </wne:recipientData>
  <wne:recipientData>
    <wne:active wne:val="1"/>
    <wne:hash wne:val="-666356123"/>
  </wne:recipientData>
  <wne:recipientData>
    <wne:active wne:val="1"/>
    <wne:hash wne:val="-524372503"/>
  </wne:recipientData>
  <wne:recipientData>
    <wne:active wne:val="1"/>
    <wne:hash wne:val="1013193957"/>
  </wne:recipientData>
  <wne:recipientData>
    <wne:active wne:val="1"/>
    <wne:hash wne:val="1672199799"/>
  </wne:recipientData>
  <wne:recipientData>
    <wne:active wne:val="1"/>
    <wne:hash wne:val="-1089699518"/>
  </wne:recipientData>
  <wne:recipientData>
    <wne:active wne:val="1"/>
    <wne:hash wne:val="-1438242084"/>
  </wne:recipientData>
  <wne:recipientData>
    <wne:active wne:val="1"/>
    <wne:hash wne:val="-1150017472"/>
  </wne:recipientData>
  <wne:recipientData>
    <wne:active wne:val="1"/>
    <wne:hash wne:val="-1653826507"/>
  </wne:recipientData>
  <wne:recipientData>
    <wne:active wne:val="1"/>
    <wne:hash wne:val="1546423458"/>
  </wne:recipientData>
  <wne:recipientData>
    <wne:active wne:val="1"/>
    <wne:hash wne:val="-681861324"/>
  </wne:recipientData>
  <wne:recipientData>
    <wne:active wne:val="1"/>
    <wne:hash wne:val="-484342377"/>
  </wne:recipientData>
  <wne:recipientData>
    <wne:active wne:val="1"/>
    <wne:hash wne:val="-1938875297"/>
  </wne:recipientData>
  <wne:recipientData>
    <wne:active wne:val="1"/>
    <wne:hash wne:val="1628786976"/>
  </wne:recipientData>
  <wne:recipientData>
    <wne:active wne:val="1"/>
    <wne:hash wne:val="-515429396"/>
  </wne:recipientData>
  <wne:recipientData>
    <wne:active wne:val="1"/>
    <wne:hash wne:val="242898562"/>
  </wne:recipientData>
  <wne:recipientData>
    <wne:active wne:val="1"/>
    <wne:hash wne:val="-453240170"/>
  </wne:recipientData>
  <wne:recipientData>
    <wne:active wne:val="1"/>
    <wne:hash wne:val="-1503968633"/>
  </wne:recipientData>
  <wne:recipientData>
    <wne:active wne:val="1"/>
    <wne:hash wne:val="-57101348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mailMerge>
    <w:mainDocumentType w:val="formLetters"/>
    <w:linkToQuery/>
    <w:dataType w:val="native"/>
    <w:connectString w:val="Provider=Microsoft.ACE.OLEDB.12.0;User ID=Admin;Data Source=C:\Users\11920157\Desktop\PRZETARGI II\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216"/>
    <w:odso>
      <w:udl w:val="Provider=Microsoft.ACE.OLEDB.12.0;User ID=Admin;Data Source=C:\Users\11920157\Desktop\PRZETARGI II\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4B88"/>
    <w:rsid w:val="00005A2C"/>
    <w:rsid w:val="00005F26"/>
    <w:rsid w:val="00005FE4"/>
    <w:rsid w:val="0000626B"/>
    <w:rsid w:val="00006BC1"/>
    <w:rsid w:val="00006E36"/>
    <w:rsid w:val="000073DD"/>
    <w:rsid w:val="000104A1"/>
    <w:rsid w:val="00011179"/>
    <w:rsid w:val="000113F5"/>
    <w:rsid w:val="00011427"/>
    <w:rsid w:val="0001198D"/>
    <w:rsid w:val="0001279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372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77561"/>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023"/>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938"/>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A5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A77"/>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277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151"/>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2DA6"/>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67F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722"/>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1DE"/>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CD9"/>
    <w:rsid w:val="003D6001"/>
    <w:rsid w:val="003D640B"/>
    <w:rsid w:val="003D6F63"/>
    <w:rsid w:val="003D7BC9"/>
    <w:rsid w:val="003D7F46"/>
    <w:rsid w:val="003E0C0F"/>
    <w:rsid w:val="003E107C"/>
    <w:rsid w:val="003E3C9A"/>
    <w:rsid w:val="003E6756"/>
    <w:rsid w:val="003E760F"/>
    <w:rsid w:val="003F31AB"/>
    <w:rsid w:val="003F3A87"/>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158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4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A92"/>
    <w:rsid w:val="004B6EA9"/>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4F9"/>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72D"/>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99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4EBF"/>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27C84"/>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276"/>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658B"/>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0219"/>
    <w:rsid w:val="00852219"/>
    <w:rsid w:val="008527CA"/>
    <w:rsid w:val="008530CC"/>
    <w:rsid w:val="00854ADC"/>
    <w:rsid w:val="00857C86"/>
    <w:rsid w:val="0086173D"/>
    <w:rsid w:val="00862D0A"/>
    <w:rsid w:val="00864D4E"/>
    <w:rsid w:val="00865E3B"/>
    <w:rsid w:val="00865F25"/>
    <w:rsid w:val="00867C48"/>
    <w:rsid w:val="00867D83"/>
    <w:rsid w:val="008700D0"/>
    <w:rsid w:val="008716E4"/>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C92"/>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5E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097F"/>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9B5"/>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0D2"/>
    <w:rsid w:val="00A138C2"/>
    <w:rsid w:val="00A14EEF"/>
    <w:rsid w:val="00A15C48"/>
    <w:rsid w:val="00A16E26"/>
    <w:rsid w:val="00A17F1F"/>
    <w:rsid w:val="00A20853"/>
    <w:rsid w:val="00A20A4C"/>
    <w:rsid w:val="00A20DD7"/>
    <w:rsid w:val="00A21EBA"/>
    <w:rsid w:val="00A21F91"/>
    <w:rsid w:val="00A2200A"/>
    <w:rsid w:val="00A228C3"/>
    <w:rsid w:val="00A22CCC"/>
    <w:rsid w:val="00A22D17"/>
    <w:rsid w:val="00A247B3"/>
    <w:rsid w:val="00A24A10"/>
    <w:rsid w:val="00A25E38"/>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630"/>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6A08"/>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4D21"/>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8"/>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3737"/>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4B75"/>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5EB"/>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238B"/>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5D3"/>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C72ED"/>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03A"/>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13E"/>
    <w:rsid w:val="00E941B5"/>
    <w:rsid w:val="00E95C22"/>
    <w:rsid w:val="00E95DF3"/>
    <w:rsid w:val="00E97161"/>
    <w:rsid w:val="00E974F2"/>
    <w:rsid w:val="00E97A2C"/>
    <w:rsid w:val="00EA0469"/>
    <w:rsid w:val="00EA0560"/>
    <w:rsid w:val="00EA057F"/>
    <w:rsid w:val="00EA2F59"/>
    <w:rsid w:val="00EA492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ABA"/>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23A"/>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665B"/>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492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453F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453F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453F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453F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453F49"/>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20157\Desktop\PRZETARGI%20II\Baza%20danych.accdb" TargetMode="External"/><Relationship Id="rId1" Type="http://schemas.openxmlformats.org/officeDocument/2006/relationships/mailMergeSource" Target="file:///C:\Users\11920157\Desktop\PRZETARGI%20I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wersja edytowalna załączników.docx</dmsv2BaseFileName>
    <dmsv2BaseDisplayName xmlns="http://schemas.microsoft.com/sharepoint/v3">wersja edytowalna załączników</dmsv2BaseDisplayName>
    <dmsv2SWPP2ObjectNumber xmlns="http://schemas.microsoft.com/sharepoint/v3">POST/DYS/OW/GZ/00109/2026                         </dmsv2SWPP2ObjectNumber>
    <dmsv2SWPP2SumMD5 xmlns="http://schemas.microsoft.com/sharepoint/v3">dfd76b6c828441633b0200fbb17b6007</dmsv2SWPP2SumMD5>
    <dmsv2BaseMoved xmlns="http://schemas.microsoft.com/sharepoint/v3">false</dmsv2BaseMoved>
    <dmsv2BaseIsSensitive xmlns="http://schemas.microsoft.com/sharepoint/v3">true</dmsv2BaseIsSensitive>
    <dmsv2SWPP2IDSWPP2 xmlns="http://schemas.microsoft.com/sharepoint/v3">703704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24181017</dmsv2BaseClientSystemDocumentID>
    <dmsv2BaseModifiedByID xmlns="http://schemas.microsoft.com/sharepoint/v3">11920157</dmsv2BaseModifiedByID>
    <dmsv2BaseCreatedByID xmlns="http://schemas.microsoft.com/sharepoint/v3">11920157</dmsv2BaseCreatedByID>
    <dmsv2SWPP2ObjectDepartment xmlns="http://schemas.microsoft.com/sharepoint/v3">00000001000700050000000700000000</dmsv2SWPP2ObjectDepartment>
    <dmsv2SWPP2ObjectName xmlns="http://schemas.microsoft.com/sharepoint/v3">Postępowanie</dmsv2SWPP2ObjectName>
    <_dlc_DocId xmlns="a19cb1c7-c5c7-46d4-85ae-d83685407bba">JEUP5JKVCYQC-1398355148-6743</_dlc_DocId>
    <_dlc_DocIdUrl xmlns="a19cb1c7-c5c7-46d4-85ae-d83685407bba">
      <Url>https://swpp2.dms.gkpge.pl/sites/41/_layouts/15/DocIdRedir.aspx?ID=JEUP5JKVCYQC-1398355148-6743</Url>
      <Description>JEUP5JKVCYQC-1398355148-6743</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www.w3.org/XML/1998/namespace"/>
    <ds:schemaRef ds:uri="http://purl.org/dc/term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fa87e474-2c2a-4570-a952-e5d0e470b777"/>
    <ds:schemaRef ds:uri="http://schemas.microsoft.com/office/2006/documentManagement/types"/>
    <ds:schemaRef ds:uri="e98d7501-42e4-4a2d-b641-b529e1ab1d6e"/>
    <ds:schemaRef ds:uri="efb9c7a9-fb7a-49d0-ad5d-64d3cce8bf9e"/>
    <ds:schemaRef ds:uri="http://purl.org/dc/elements/1.1/"/>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EB16229-0E68-4B3C-8BA3-550313B488C6}">
  <ds:schemaRefs>
    <ds:schemaRef ds:uri="http://schemas.openxmlformats.org/officeDocument/2006/bibliography"/>
  </ds:schemaRefs>
</ds:datastoreItem>
</file>

<file path=customXml/itemProps4.xml><?xml version="1.0" encoding="utf-8"?>
<ds:datastoreItem xmlns:ds="http://schemas.openxmlformats.org/officeDocument/2006/customXml" ds:itemID="{0727BCDF-E4B5-4951-9B3B-DDABBCBD0487}"/>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817A6B4-9764-4B32-9CD5-58D191CF0F0E}"/>
</file>

<file path=docProps/app.xml><?xml version="1.0" encoding="utf-8"?>
<Properties xmlns="http://schemas.openxmlformats.org/officeDocument/2006/extended-properties" xmlns:vt="http://schemas.openxmlformats.org/officeDocument/2006/docPropsVTypes">
  <Template>Normal</Template>
  <TotalTime>2</TotalTime>
  <Pages>28</Pages>
  <Words>7604</Words>
  <Characters>45627</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Bakuła Anna [PGE Dystr. O.Warszawa]</cp:lastModifiedBy>
  <cp:revision>3</cp:revision>
  <cp:lastPrinted>2026-01-22T12:54:00Z</cp:lastPrinted>
  <dcterms:created xsi:type="dcterms:W3CDTF">2026-01-22T12:55:00Z</dcterms:created>
  <dcterms:modified xsi:type="dcterms:W3CDTF">2026-01-22T12:55:00Z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31090bea-4e10-445e-93af-caa874e6a885</vt:lpwstr>
  </property>
</Properties>
</file>